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2F5264" w14:textId="77777777" w:rsidR="00D03EDD" w:rsidRDefault="00D03EDD" w:rsidP="006F7E2A">
      <w:pPr>
        <w:spacing w:after="0"/>
        <w:ind w:left="2124" w:firstLine="708"/>
        <w:contextualSpacing/>
        <w:rPr>
          <w:rFonts w:ascii="Arial" w:hAnsi="Arial" w:cs="Arial"/>
          <w:b/>
          <w:sz w:val="20"/>
          <w:szCs w:val="20"/>
        </w:rPr>
      </w:pPr>
      <w:r>
        <w:rPr>
          <w:rFonts w:ascii="Arial" w:hAnsi="Arial" w:cs="Arial"/>
          <w:b/>
          <w:sz w:val="20"/>
          <w:szCs w:val="20"/>
        </w:rPr>
        <w:t xml:space="preserve">          </w:t>
      </w:r>
      <w:r w:rsidR="006F7E2A">
        <w:rPr>
          <w:rFonts w:ascii="Arial" w:hAnsi="Arial" w:cs="Arial"/>
          <w:b/>
          <w:sz w:val="20"/>
          <w:szCs w:val="20"/>
        </w:rPr>
        <w:t xml:space="preserve">        </w:t>
      </w:r>
    </w:p>
    <w:p w14:paraId="757881BE" w14:textId="77777777" w:rsidR="006F7E2A" w:rsidRPr="002D261C" w:rsidRDefault="00D03EDD" w:rsidP="006F7E2A">
      <w:pPr>
        <w:spacing w:after="0"/>
        <w:ind w:left="2124" w:firstLine="708"/>
        <w:contextualSpacing/>
        <w:rPr>
          <w:rFonts w:ascii="Arial" w:hAnsi="Arial" w:cs="Arial"/>
          <w:b/>
          <w:sz w:val="20"/>
          <w:szCs w:val="20"/>
        </w:rPr>
      </w:pPr>
      <w:r>
        <w:rPr>
          <w:rFonts w:ascii="Arial" w:hAnsi="Arial" w:cs="Arial"/>
          <w:b/>
          <w:sz w:val="20"/>
          <w:szCs w:val="20"/>
        </w:rPr>
        <w:t xml:space="preserve">                             </w:t>
      </w:r>
      <w:r w:rsidR="006F7E2A">
        <w:rPr>
          <w:rFonts w:ascii="Arial" w:hAnsi="Arial" w:cs="Arial"/>
          <w:b/>
          <w:sz w:val="20"/>
          <w:szCs w:val="20"/>
        </w:rPr>
        <w:t xml:space="preserve">                                                        </w:t>
      </w:r>
    </w:p>
    <w:p w14:paraId="2B1657CD" w14:textId="77777777" w:rsidR="006F7E2A" w:rsidRPr="002D261C" w:rsidRDefault="006F7E2A" w:rsidP="006F7E2A">
      <w:pPr>
        <w:spacing w:after="0"/>
        <w:contextualSpacing/>
        <w:rPr>
          <w:rFonts w:ascii="Arial" w:hAnsi="Arial" w:cs="Arial"/>
          <w:b/>
          <w:sz w:val="20"/>
          <w:szCs w:val="20"/>
        </w:rPr>
      </w:pPr>
      <w:r w:rsidRPr="002D261C">
        <w:rPr>
          <w:rFonts w:ascii="Arial" w:hAnsi="Arial" w:cs="Arial"/>
          <w:sz w:val="20"/>
          <w:szCs w:val="20"/>
        </w:rPr>
        <w:t xml:space="preserve">Pełna nazwa Zamawiającego: </w:t>
      </w:r>
      <w:r w:rsidRPr="002D261C">
        <w:rPr>
          <w:rFonts w:ascii="Arial" w:hAnsi="Arial" w:cs="Arial"/>
          <w:b/>
          <w:sz w:val="20"/>
          <w:szCs w:val="20"/>
        </w:rPr>
        <w:t>32 Wojskowy Oddział Gospodarczy w Zamościu</w:t>
      </w:r>
    </w:p>
    <w:p w14:paraId="13331E08" w14:textId="77777777" w:rsidR="006F7E2A" w:rsidRPr="002D261C" w:rsidRDefault="006F7E2A" w:rsidP="006F7E2A">
      <w:pPr>
        <w:spacing w:after="0"/>
        <w:rPr>
          <w:rFonts w:ascii="Arial" w:hAnsi="Arial" w:cs="Arial"/>
          <w:sz w:val="20"/>
          <w:szCs w:val="20"/>
        </w:rPr>
      </w:pPr>
      <w:r w:rsidRPr="002D261C">
        <w:rPr>
          <w:rFonts w:ascii="Arial" w:hAnsi="Arial" w:cs="Arial"/>
          <w:b/>
          <w:sz w:val="20"/>
          <w:szCs w:val="20"/>
        </w:rPr>
        <w:t>Adres:</w:t>
      </w:r>
      <w:r w:rsidRPr="002D261C">
        <w:rPr>
          <w:rFonts w:ascii="Arial" w:hAnsi="Arial" w:cs="Arial"/>
          <w:sz w:val="20"/>
          <w:szCs w:val="20"/>
        </w:rPr>
        <w:t xml:space="preserve"> ul. Wojska Polskiego 2F, 22 – 400 Zamość </w:t>
      </w:r>
    </w:p>
    <w:p w14:paraId="2B13C21E" w14:textId="77777777" w:rsidR="006F7E2A" w:rsidRPr="002D261C" w:rsidRDefault="006F7E2A" w:rsidP="006F7E2A">
      <w:pPr>
        <w:spacing w:after="0"/>
        <w:rPr>
          <w:rFonts w:ascii="Arial" w:hAnsi="Arial" w:cs="Arial"/>
          <w:sz w:val="20"/>
          <w:szCs w:val="20"/>
        </w:rPr>
      </w:pPr>
      <w:r w:rsidRPr="002D261C">
        <w:rPr>
          <w:rFonts w:ascii="Arial" w:hAnsi="Arial" w:cs="Arial"/>
          <w:b/>
          <w:sz w:val="20"/>
          <w:szCs w:val="20"/>
        </w:rPr>
        <w:t>Adres strony internetow</w:t>
      </w:r>
      <w:r w:rsidRPr="002D261C">
        <w:rPr>
          <w:rFonts w:ascii="Arial" w:hAnsi="Arial" w:cs="Arial"/>
          <w:sz w:val="20"/>
          <w:szCs w:val="20"/>
        </w:rPr>
        <w:t xml:space="preserve">ej: </w:t>
      </w:r>
      <w:hyperlink r:id="rId10" w:history="1">
        <w:r w:rsidRPr="002D261C">
          <w:rPr>
            <w:rStyle w:val="czeinternetowe"/>
            <w:rFonts w:ascii="Arial" w:hAnsi="Arial" w:cs="Arial"/>
          </w:rPr>
          <w:t>www.32wog.wp.mil.pl</w:t>
        </w:r>
      </w:hyperlink>
    </w:p>
    <w:p w14:paraId="300ACEFE" w14:textId="77777777" w:rsidR="006F7E2A" w:rsidRPr="002D261C" w:rsidRDefault="00D70B28" w:rsidP="006F7E2A">
      <w:pPr>
        <w:spacing w:after="0"/>
        <w:jc w:val="both"/>
        <w:rPr>
          <w:rFonts w:ascii="Arial" w:hAnsi="Arial" w:cs="Arial"/>
          <w:color w:val="FF0000"/>
          <w:sz w:val="20"/>
          <w:szCs w:val="20"/>
          <w:u w:val="single"/>
        </w:rPr>
      </w:pPr>
      <w:hyperlink r:id="rId11" w:history="1">
        <w:r w:rsidR="006F7E2A" w:rsidRPr="002D261C">
          <w:rPr>
            <w:rStyle w:val="Hipercze"/>
            <w:rFonts w:ascii="Arial" w:hAnsi="Arial" w:cs="Arial"/>
            <w:b/>
            <w:sz w:val="20"/>
            <w:szCs w:val="20"/>
          </w:rPr>
          <w:t>https://platformazakupowa.pl/pn/32wog</w:t>
        </w:r>
      </w:hyperlink>
    </w:p>
    <w:p w14:paraId="29B3B4CD" w14:textId="77777777" w:rsidR="006F7E2A" w:rsidRPr="002D261C" w:rsidRDefault="006F7E2A" w:rsidP="006F7E2A">
      <w:pPr>
        <w:spacing w:after="0"/>
        <w:rPr>
          <w:rFonts w:ascii="Arial" w:hAnsi="Arial" w:cs="Arial"/>
          <w:b/>
          <w:sz w:val="20"/>
          <w:szCs w:val="20"/>
        </w:rPr>
      </w:pPr>
      <w:r w:rsidRPr="002D261C">
        <w:rPr>
          <w:rFonts w:ascii="Arial" w:hAnsi="Arial" w:cs="Arial"/>
          <w:b/>
          <w:sz w:val="20"/>
          <w:szCs w:val="20"/>
          <w:u w:val="single"/>
        </w:rPr>
        <w:t>NIP:</w:t>
      </w:r>
      <w:r w:rsidRPr="002D261C">
        <w:rPr>
          <w:rFonts w:ascii="Arial" w:hAnsi="Arial" w:cs="Arial"/>
          <w:sz w:val="20"/>
          <w:szCs w:val="20"/>
        </w:rPr>
        <w:t xml:space="preserve"> </w:t>
      </w:r>
      <w:r w:rsidRPr="002D261C">
        <w:rPr>
          <w:rFonts w:ascii="Arial" w:hAnsi="Arial" w:cs="Arial"/>
          <w:b/>
          <w:sz w:val="20"/>
          <w:szCs w:val="20"/>
        </w:rPr>
        <w:t>922-304-63-57</w:t>
      </w:r>
    </w:p>
    <w:p w14:paraId="6E2BDDBC" w14:textId="77777777" w:rsidR="006F7E2A" w:rsidRPr="00E45B87" w:rsidRDefault="006F7E2A" w:rsidP="006F7E2A">
      <w:pPr>
        <w:spacing w:after="0"/>
        <w:rPr>
          <w:rFonts w:ascii="Arial" w:hAnsi="Arial" w:cs="Arial"/>
          <w:sz w:val="20"/>
          <w:szCs w:val="20"/>
        </w:rPr>
      </w:pPr>
      <w:r w:rsidRPr="00E45B87">
        <w:rPr>
          <w:rFonts w:ascii="Arial" w:hAnsi="Arial" w:cs="Arial"/>
          <w:sz w:val="20"/>
          <w:szCs w:val="20"/>
        </w:rPr>
        <w:t>Telefon:</w:t>
      </w:r>
      <w:r w:rsidR="00E45B87" w:rsidRPr="00E45B87">
        <w:rPr>
          <w:rFonts w:ascii="Arial" w:hAnsi="Arial" w:cs="Arial"/>
          <w:sz w:val="20"/>
          <w:szCs w:val="20"/>
        </w:rPr>
        <w:t xml:space="preserve"> 261-181-390</w:t>
      </w:r>
    </w:p>
    <w:p w14:paraId="23E65728" w14:textId="77777777" w:rsidR="006F7E2A" w:rsidRPr="00E45B87" w:rsidRDefault="006F7E2A" w:rsidP="006F7E2A">
      <w:pPr>
        <w:spacing w:after="0"/>
        <w:rPr>
          <w:rFonts w:ascii="Arial" w:hAnsi="Arial" w:cs="Arial"/>
          <w:sz w:val="20"/>
          <w:szCs w:val="20"/>
        </w:rPr>
      </w:pPr>
      <w:r w:rsidRPr="00E45B87">
        <w:rPr>
          <w:rFonts w:ascii="Arial" w:hAnsi="Arial" w:cs="Arial"/>
          <w:b/>
          <w:sz w:val="20"/>
          <w:szCs w:val="20"/>
        </w:rPr>
        <w:t>E-mail</w:t>
      </w:r>
      <w:r w:rsidRPr="00E45B87">
        <w:rPr>
          <w:rFonts w:ascii="Arial" w:hAnsi="Arial" w:cs="Arial"/>
          <w:sz w:val="20"/>
          <w:szCs w:val="20"/>
        </w:rPr>
        <w:t xml:space="preserve">: </w:t>
      </w:r>
      <w:r w:rsidR="00E45B87" w:rsidRPr="00E45B87">
        <w:rPr>
          <w:rFonts w:ascii="Arial" w:hAnsi="Arial" w:cs="Arial"/>
          <w:sz w:val="20"/>
          <w:szCs w:val="20"/>
        </w:rPr>
        <w:t>e.kawala@ron.mil.pl</w:t>
      </w:r>
    </w:p>
    <w:p w14:paraId="56AA55B3" w14:textId="77777777" w:rsidR="006F7E2A" w:rsidRPr="002D261C" w:rsidRDefault="006F7E2A" w:rsidP="006F7E2A">
      <w:pPr>
        <w:rPr>
          <w:rFonts w:ascii="Arial" w:hAnsi="Arial" w:cs="Arial"/>
          <w:b/>
          <w:sz w:val="20"/>
          <w:szCs w:val="20"/>
          <w:u w:val="single"/>
        </w:rPr>
      </w:pPr>
      <w:r w:rsidRPr="002D261C">
        <w:rPr>
          <w:rFonts w:ascii="Arial" w:hAnsi="Arial" w:cs="Arial"/>
          <w:b/>
          <w:sz w:val="20"/>
          <w:szCs w:val="20"/>
          <w:u w:val="single"/>
        </w:rPr>
        <w:t>Godziny pracy 32 Wojskowego Oddziału Gospodarczego w Zamościu:</w:t>
      </w:r>
    </w:p>
    <w:p w14:paraId="5FA68865" w14:textId="77777777" w:rsidR="006F7E2A" w:rsidRPr="002D261C" w:rsidRDefault="006F7E2A" w:rsidP="006F7E2A">
      <w:pPr>
        <w:spacing w:after="0"/>
        <w:ind w:firstLine="708"/>
        <w:rPr>
          <w:rFonts w:ascii="Arial" w:hAnsi="Arial" w:cs="Arial"/>
          <w:sz w:val="20"/>
          <w:szCs w:val="20"/>
        </w:rPr>
      </w:pPr>
      <w:r w:rsidRPr="002D261C">
        <w:rPr>
          <w:rFonts w:ascii="Arial" w:hAnsi="Arial" w:cs="Arial"/>
          <w:sz w:val="20"/>
          <w:szCs w:val="20"/>
        </w:rPr>
        <w:t>- od poniedziałku do czwartku w godz.: 7:00 – 15:30</w:t>
      </w:r>
    </w:p>
    <w:p w14:paraId="12CB78C4" w14:textId="77777777" w:rsidR="006F7E2A" w:rsidRPr="002D261C" w:rsidRDefault="006F7E2A" w:rsidP="006F7E2A">
      <w:pPr>
        <w:spacing w:after="0"/>
        <w:ind w:firstLine="708"/>
        <w:rPr>
          <w:rFonts w:ascii="Arial" w:hAnsi="Arial" w:cs="Arial"/>
          <w:sz w:val="20"/>
          <w:szCs w:val="20"/>
        </w:rPr>
      </w:pPr>
      <w:r w:rsidRPr="002D261C">
        <w:rPr>
          <w:rFonts w:ascii="Arial" w:hAnsi="Arial" w:cs="Arial"/>
          <w:sz w:val="20"/>
          <w:szCs w:val="20"/>
        </w:rPr>
        <w:t xml:space="preserve">- w piątek w godz.: 7:00 – 13:00 </w:t>
      </w:r>
    </w:p>
    <w:p w14:paraId="22E4A42A" w14:textId="77777777" w:rsidR="006F7E2A" w:rsidRPr="002D261C" w:rsidRDefault="006F7E2A" w:rsidP="006F7E2A">
      <w:pPr>
        <w:spacing w:after="0"/>
        <w:ind w:firstLine="708"/>
        <w:rPr>
          <w:rFonts w:ascii="Arial" w:hAnsi="Arial" w:cs="Arial"/>
          <w:sz w:val="20"/>
          <w:szCs w:val="20"/>
        </w:rPr>
      </w:pPr>
    </w:p>
    <w:p w14:paraId="387A9223" w14:textId="77777777" w:rsidR="006F7E2A" w:rsidRPr="002D261C" w:rsidRDefault="006F7E2A" w:rsidP="006F7E2A">
      <w:pPr>
        <w:spacing w:after="0"/>
        <w:jc w:val="center"/>
        <w:textAlignment w:val="baseline"/>
        <w:rPr>
          <w:rFonts w:ascii="Arial" w:eastAsia="Times New Roman" w:hAnsi="Arial" w:cs="Arial"/>
          <w:b/>
          <w:bCs/>
          <w:sz w:val="20"/>
          <w:szCs w:val="20"/>
          <w:lang w:eastAsia="pl-PL"/>
        </w:rPr>
      </w:pPr>
      <w:r w:rsidRPr="002D261C">
        <w:rPr>
          <w:rFonts w:ascii="Arial" w:eastAsia="Times New Roman" w:hAnsi="Arial" w:cs="Arial"/>
          <w:b/>
          <w:bCs/>
          <w:sz w:val="20"/>
          <w:szCs w:val="20"/>
          <w:lang w:eastAsia="pl-PL"/>
        </w:rPr>
        <w:t>ZAPYTANIE</w:t>
      </w:r>
      <w:r w:rsidRPr="002D261C">
        <w:rPr>
          <w:rFonts w:ascii="Arial" w:eastAsia="Times New Roman" w:hAnsi="Arial" w:cs="Arial"/>
          <w:b/>
          <w:sz w:val="20"/>
          <w:szCs w:val="20"/>
          <w:lang w:eastAsia="pl-PL"/>
        </w:rPr>
        <w:t xml:space="preserve"> </w:t>
      </w:r>
      <w:r w:rsidRPr="002D261C">
        <w:rPr>
          <w:rFonts w:ascii="Arial" w:eastAsia="Times New Roman" w:hAnsi="Arial" w:cs="Arial"/>
          <w:b/>
          <w:bCs/>
          <w:sz w:val="20"/>
          <w:szCs w:val="20"/>
          <w:lang w:eastAsia="pl-PL"/>
        </w:rPr>
        <w:t>OFERTOWE</w:t>
      </w:r>
      <w:bookmarkStart w:id="0" w:name="_Hlk93917055"/>
      <w:bookmarkStart w:id="1" w:name="_Hlk93990425"/>
    </w:p>
    <w:bookmarkEnd w:id="0"/>
    <w:p w14:paraId="51450901" w14:textId="77777777" w:rsidR="006F7E2A" w:rsidRPr="002D261C" w:rsidRDefault="006F7E2A" w:rsidP="006F7E2A">
      <w:pPr>
        <w:tabs>
          <w:tab w:val="left" w:pos="709"/>
        </w:tabs>
        <w:autoSpaceDE w:val="0"/>
        <w:autoSpaceDN w:val="0"/>
        <w:adjustRightInd w:val="0"/>
        <w:spacing w:after="0"/>
        <w:jc w:val="both"/>
        <w:rPr>
          <w:rFonts w:ascii="Arial" w:hAnsi="Arial" w:cs="Arial"/>
          <w:b/>
          <w:bCs/>
          <w:sz w:val="20"/>
          <w:szCs w:val="20"/>
        </w:rPr>
      </w:pPr>
    </w:p>
    <w:bookmarkEnd w:id="1"/>
    <w:p w14:paraId="60773F5B" w14:textId="77777777" w:rsidR="006F7E2A" w:rsidRPr="00A27B63" w:rsidRDefault="006F7E2A" w:rsidP="006F7E2A">
      <w:pPr>
        <w:spacing w:line="240" w:lineRule="auto"/>
        <w:ind w:left="360"/>
        <w:contextualSpacing/>
        <w:jc w:val="both"/>
        <w:rPr>
          <w:rFonts w:ascii="Arial" w:hAnsi="Arial" w:cs="Arial"/>
          <w:sz w:val="20"/>
          <w:szCs w:val="20"/>
        </w:rPr>
      </w:pPr>
      <w:r w:rsidRPr="00A27B63">
        <w:rPr>
          <w:rFonts w:ascii="Arial" w:hAnsi="Arial" w:cs="Arial"/>
          <w:sz w:val="20"/>
          <w:szCs w:val="20"/>
        </w:rPr>
        <w:t>32 Wojskowy Oddział Gospodarczy, 22 - 400 Zamość, ul. Wojska Polskiego 2F</w:t>
      </w:r>
      <w:r w:rsidR="002A019A">
        <w:rPr>
          <w:rFonts w:ascii="Arial" w:hAnsi="Arial" w:cs="Arial"/>
          <w:color w:val="000000"/>
          <w:sz w:val="20"/>
          <w:szCs w:val="20"/>
        </w:rPr>
        <w:t>, działając w </w:t>
      </w:r>
      <w:r w:rsidRPr="00A27B63">
        <w:rPr>
          <w:rFonts w:ascii="Arial" w:hAnsi="Arial" w:cs="Arial"/>
          <w:color w:val="000000"/>
          <w:sz w:val="20"/>
          <w:szCs w:val="20"/>
        </w:rPr>
        <w:t xml:space="preserve">oparciu o zapisy regulaminu dotyczącego udzielenia zamówień </w:t>
      </w:r>
      <w:r w:rsidR="006544E3">
        <w:rPr>
          <w:rFonts w:ascii="Arial" w:hAnsi="Arial" w:cs="Arial"/>
          <w:sz w:val="20"/>
          <w:szCs w:val="20"/>
        </w:rPr>
        <w:t xml:space="preserve"> w dziedzinie obronności i </w:t>
      </w:r>
      <w:r w:rsidRPr="00A27B63">
        <w:rPr>
          <w:rFonts w:ascii="Arial" w:hAnsi="Arial" w:cs="Arial"/>
          <w:sz w:val="20"/>
          <w:szCs w:val="20"/>
        </w:rPr>
        <w:t>bezpieczeństwa o wartości mniejszej od  kwot określonych art. 8  Dyrektywy 2009/81/WE zaprasza do złożenia o</w:t>
      </w:r>
      <w:bookmarkStart w:id="2" w:name="_Hlk98748312"/>
      <w:bookmarkStart w:id="3" w:name="_Hlk161987103"/>
      <w:r w:rsidR="00A27B63" w:rsidRPr="00A27B63">
        <w:rPr>
          <w:rFonts w:ascii="Arial" w:hAnsi="Arial" w:cs="Arial"/>
          <w:sz w:val="20"/>
          <w:szCs w:val="20"/>
        </w:rPr>
        <w:t>ferty w </w:t>
      </w:r>
      <w:r w:rsidRPr="00A27B63">
        <w:rPr>
          <w:rFonts w:ascii="Arial" w:hAnsi="Arial" w:cs="Arial"/>
          <w:sz w:val="20"/>
          <w:szCs w:val="20"/>
        </w:rPr>
        <w:t xml:space="preserve">postępowaniu pod nazwą: </w:t>
      </w:r>
    </w:p>
    <w:p w14:paraId="5B2C428E" w14:textId="77777777" w:rsidR="00C50ECF" w:rsidRDefault="00C50ECF" w:rsidP="00451A1F">
      <w:pPr>
        <w:spacing w:before="120" w:after="0"/>
        <w:ind w:left="426"/>
        <w:jc w:val="both"/>
        <w:rPr>
          <w:rFonts w:ascii="Arial" w:eastAsia="Calibri" w:hAnsi="Arial" w:cs="Arial"/>
          <w:sz w:val="20"/>
          <w:szCs w:val="20"/>
        </w:rPr>
      </w:pPr>
    </w:p>
    <w:p w14:paraId="59C677A6" w14:textId="14534FE2" w:rsidR="00BD4F21" w:rsidRPr="00D81C1D" w:rsidRDefault="00A27B63" w:rsidP="00451A1F">
      <w:pPr>
        <w:spacing w:before="120" w:after="0"/>
        <w:ind w:left="426"/>
        <w:jc w:val="both"/>
        <w:rPr>
          <w:rFonts w:ascii="Arial" w:eastAsia="Calibri" w:hAnsi="Arial" w:cs="Arial"/>
          <w:sz w:val="24"/>
          <w:szCs w:val="24"/>
        </w:rPr>
      </w:pPr>
      <w:r w:rsidRPr="00D81C1D">
        <w:rPr>
          <w:rFonts w:ascii="Arial" w:eastAsia="Calibri" w:hAnsi="Arial" w:cs="Arial"/>
          <w:sz w:val="20"/>
          <w:szCs w:val="20"/>
        </w:rPr>
        <w:t xml:space="preserve">Świadczenie usługi polegającej na realizacji w formie całodobowej stałej i bezpośredniej ochrony fizycznej osób, mienia, terenów, obiektów, urządzeń w systemie zmianowym w dni robocze, świąteczne i wolne od pracy, realizowanej z wykorzystaniem kwalifikowanych pracowników ochrony fizycznej Specjalistycznej Uzbrojonej Formacji Ochronnej (SUFO), monitorowaniu alarmów z wykorzystaniem oddalonych centrów monitorowania, stałym dozorze sygnałów przesyłanych, gromadzonych i przetwarzanych w elektronicznych urządzeniach i systemach alarmowych, patrolowaniu obiektów oraz utrzymania porządku publicznego w kompleksie wojskowym </w:t>
      </w:r>
      <w:r w:rsidR="00BD4F21" w:rsidRPr="00D81C1D">
        <w:rPr>
          <w:rFonts w:ascii="Arial" w:eastAsia="Calibri" w:hAnsi="Arial" w:cs="Arial"/>
          <w:sz w:val="20"/>
          <w:szCs w:val="20"/>
        </w:rPr>
        <w:t>podległym w zakresie ochrony Komendantowi 32 Wojskowego Oddziału Gospodarczego (32 WOG) w m. Sitaniec -Wolica.</w:t>
      </w:r>
      <w:r w:rsidR="00BD4F21" w:rsidRPr="00D81C1D">
        <w:rPr>
          <w:rFonts w:ascii="Arial" w:eastAsia="Calibri" w:hAnsi="Arial" w:cs="Arial"/>
          <w:sz w:val="24"/>
          <w:szCs w:val="24"/>
        </w:rPr>
        <w:t xml:space="preserve">   </w:t>
      </w:r>
    </w:p>
    <w:p w14:paraId="2DE9033B" w14:textId="77777777" w:rsidR="00715C5A" w:rsidRPr="00715C5A" w:rsidRDefault="00715C5A" w:rsidP="003748C3">
      <w:pPr>
        <w:numPr>
          <w:ilvl w:val="0"/>
          <w:numId w:val="34"/>
        </w:numPr>
        <w:suppressAutoHyphens w:val="0"/>
        <w:spacing w:before="120" w:after="0" w:line="259" w:lineRule="auto"/>
        <w:contextualSpacing/>
        <w:jc w:val="both"/>
        <w:rPr>
          <w:rFonts w:ascii="Arial" w:eastAsia="Calibri" w:hAnsi="Arial" w:cs="Arial"/>
          <w:sz w:val="20"/>
          <w:szCs w:val="20"/>
          <w:lang w:eastAsia="pl-PL"/>
        </w:rPr>
      </w:pPr>
      <w:r w:rsidRPr="00715C5A">
        <w:rPr>
          <w:rFonts w:ascii="Arial" w:eastAsia="Calibri" w:hAnsi="Arial" w:cs="Arial"/>
          <w:sz w:val="20"/>
          <w:szCs w:val="20"/>
          <w:u w:val="single"/>
          <w:lang w:eastAsia="pl-PL"/>
        </w:rPr>
        <w:t>Zadanie   Nr 1.1.</w:t>
      </w:r>
      <w:r w:rsidRPr="00715C5A">
        <w:rPr>
          <w:rFonts w:ascii="Arial" w:eastAsia="Calibri" w:hAnsi="Arial" w:cs="Arial"/>
          <w:sz w:val="20"/>
          <w:szCs w:val="20"/>
          <w:lang w:eastAsia="pl-PL"/>
        </w:rPr>
        <w:t xml:space="preserve">  – kompleks wojskowy przy w m. Sitaniec-Wolica.                 </w:t>
      </w:r>
    </w:p>
    <w:p w14:paraId="5F2DC5CC" w14:textId="77777777" w:rsidR="00BD4F21" w:rsidRPr="00BD4F21" w:rsidRDefault="00BD4F21" w:rsidP="00BD4F21">
      <w:pPr>
        <w:spacing w:before="120" w:after="0"/>
        <w:ind w:left="284"/>
        <w:jc w:val="both"/>
        <w:rPr>
          <w:rFonts w:ascii="Arial" w:eastAsia="Calibri" w:hAnsi="Arial" w:cs="Arial"/>
          <w:sz w:val="24"/>
          <w:szCs w:val="24"/>
        </w:rPr>
      </w:pPr>
    </w:p>
    <w:p w14:paraId="7A0A1B5E" w14:textId="77777777" w:rsidR="006F7E2A" w:rsidRPr="006544E3" w:rsidRDefault="006F7E2A" w:rsidP="006F7E2A">
      <w:pPr>
        <w:pStyle w:val="Akapitzlist"/>
        <w:ind w:left="360"/>
        <w:jc w:val="both"/>
        <w:rPr>
          <w:rFonts w:ascii="Arial" w:hAnsi="Arial" w:cs="Arial"/>
          <w:b/>
        </w:rPr>
      </w:pPr>
      <w:r w:rsidRPr="006544E3">
        <w:rPr>
          <w:rFonts w:ascii="Arial" w:hAnsi="Arial" w:cs="Arial"/>
          <w:b/>
        </w:rPr>
        <w:t>Nr sprawy: ZP/ZO/</w:t>
      </w:r>
      <w:r w:rsidR="00767760" w:rsidRPr="006544E3">
        <w:rPr>
          <w:rFonts w:ascii="Arial" w:hAnsi="Arial" w:cs="Arial"/>
          <w:b/>
        </w:rPr>
        <w:t>51</w:t>
      </w:r>
      <w:r w:rsidRPr="006544E3">
        <w:rPr>
          <w:rFonts w:ascii="Arial" w:hAnsi="Arial" w:cs="Arial"/>
          <w:b/>
        </w:rPr>
        <w:t>/</w:t>
      </w:r>
      <w:r w:rsidR="00767760" w:rsidRPr="006544E3">
        <w:rPr>
          <w:rFonts w:ascii="Arial" w:hAnsi="Arial" w:cs="Arial"/>
          <w:b/>
        </w:rPr>
        <w:t>2025</w:t>
      </w:r>
    </w:p>
    <w:p w14:paraId="70C8D371" w14:textId="77777777" w:rsidR="006F7E2A" w:rsidRPr="006544E3" w:rsidRDefault="006F7E2A" w:rsidP="006F7E2A">
      <w:pPr>
        <w:pStyle w:val="Akapitzlist"/>
        <w:ind w:left="360"/>
        <w:jc w:val="both"/>
        <w:rPr>
          <w:rFonts w:ascii="Arial" w:hAnsi="Arial" w:cs="Arial"/>
          <w:b/>
        </w:rPr>
      </w:pPr>
      <w:r w:rsidRPr="006544E3">
        <w:rPr>
          <w:rFonts w:ascii="Arial" w:hAnsi="Arial" w:cs="Arial"/>
          <w:b/>
        </w:rPr>
        <w:t xml:space="preserve"> </w:t>
      </w:r>
      <w:bookmarkEnd w:id="2"/>
      <w:bookmarkEnd w:id="3"/>
    </w:p>
    <w:p w14:paraId="63647E46" w14:textId="77777777" w:rsidR="006F7E2A" w:rsidRPr="002D261C" w:rsidRDefault="006F7E2A" w:rsidP="006F7E2A">
      <w:pPr>
        <w:tabs>
          <w:tab w:val="left" w:pos="709"/>
        </w:tabs>
        <w:autoSpaceDE w:val="0"/>
        <w:autoSpaceDN w:val="0"/>
        <w:adjustRightInd w:val="0"/>
        <w:spacing w:after="0"/>
        <w:rPr>
          <w:rFonts w:ascii="Arial" w:hAnsi="Arial" w:cs="Arial"/>
          <w:b/>
          <w:sz w:val="20"/>
          <w:szCs w:val="20"/>
        </w:rPr>
      </w:pPr>
      <w:r w:rsidRPr="006544E3">
        <w:rPr>
          <w:rFonts w:ascii="Arial" w:hAnsi="Arial" w:cs="Arial"/>
          <w:b/>
          <w:sz w:val="20"/>
          <w:szCs w:val="20"/>
        </w:rPr>
        <w:t xml:space="preserve">Korzystanie z platformy zakupowej przez </w:t>
      </w:r>
      <w:r w:rsidRPr="002D261C">
        <w:rPr>
          <w:rFonts w:ascii="Arial" w:hAnsi="Arial" w:cs="Arial"/>
          <w:b/>
          <w:sz w:val="20"/>
          <w:szCs w:val="20"/>
        </w:rPr>
        <w:t>Wykonawcę jest bezpłatne.</w:t>
      </w:r>
    </w:p>
    <w:p w14:paraId="214D36BF" w14:textId="77777777" w:rsidR="006F7E2A" w:rsidRPr="002D261C" w:rsidRDefault="006F7E2A" w:rsidP="006F7E2A">
      <w:pPr>
        <w:tabs>
          <w:tab w:val="left" w:pos="709"/>
        </w:tabs>
        <w:autoSpaceDE w:val="0"/>
        <w:autoSpaceDN w:val="0"/>
        <w:adjustRightInd w:val="0"/>
        <w:spacing w:after="0"/>
        <w:rPr>
          <w:rFonts w:ascii="Arial" w:hAnsi="Arial" w:cs="Arial"/>
          <w:b/>
          <w:sz w:val="20"/>
          <w:szCs w:val="20"/>
        </w:rPr>
      </w:pPr>
    </w:p>
    <w:p w14:paraId="2A3A05C5" w14:textId="77777777" w:rsidR="006F7E2A" w:rsidRPr="002D261C" w:rsidRDefault="006F7E2A" w:rsidP="00D8720B">
      <w:pPr>
        <w:numPr>
          <w:ilvl w:val="0"/>
          <w:numId w:val="10"/>
        </w:numPr>
        <w:spacing w:after="0"/>
        <w:contextualSpacing/>
        <w:jc w:val="both"/>
        <w:rPr>
          <w:rFonts w:ascii="Arial" w:hAnsi="Arial" w:cs="Arial"/>
          <w:sz w:val="20"/>
          <w:szCs w:val="20"/>
        </w:rPr>
      </w:pPr>
      <w:r w:rsidRPr="002D261C">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str. 1), dalej “RODO”, Zamawiający informuje, że: </w:t>
      </w:r>
    </w:p>
    <w:p w14:paraId="0EFC1BE1" w14:textId="77777777" w:rsidR="006F7E2A" w:rsidRPr="002D261C" w:rsidRDefault="006F7E2A" w:rsidP="006F7E2A">
      <w:pPr>
        <w:spacing w:after="0"/>
        <w:ind w:left="360"/>
        <w:contextualSpacing/>
        <w:jc w:val="both"/>
        <w:rPr>
          <w:rFonts w:ascii="Arial" w:hAnsi="Arial" w:cs="Arial"/>
          <w:sz w:val="20"/>
          <w:szCs w:val="20"/>
        </w:rPr>
      </w:pPr>
    </w:p>
    <w:p w14:paraId="78C63AE3" w14:textId="77777777" w:rsidR="006F7E2A" w:rsidRPr="002D261C" w:rsidRDefault="006F7E2A" w:rsidP="00D8720B">
      <w:pPr>
        <w:numPr>
          <w:ilvl w:val="0"/>
          <w:numId w:val="11"/>
        </w:numPr>
        <w:spacing w:after="0"/>
        <w:ind w:left="851" w:hanging="425"/>
        <w:contextualSpacing/>
        <w:jc w:val="both"/>
        <w:rPr>
          <w:rFonts w:ascii="Arial" w:hAnsi="Arial" w:cs="Arial"/>
          <w:sz w:val="20"/>
          <w:szCs w:val="20"/>
        </w:rPr>
      </w:pPr>
      <w:r w:rsidRPr="002D261C">
        <w:rPr>
          <w:rFonts w:ascii="Arial" w:hAnsi="Arial" w:cs="Arial"/>
          <w:sz w:val="20"/>
          <w:szCs w:val="20"/>
        </w:rPr>
        <w:t>Administratorem Pani/Pana danych osobowych jest 32 Wojskowy Oddział Gospodarczy w Zamościu, ul. Wojska Polskiego 2F, 22 – 400 Zamość;</w:t>
      </w:r>
    </w:p>
    <w:p w14:paraId="67CE007C" w14:textId="3664E64D" w:rsidR="006F7E2A" w:rsidRPr="002D261C" w:rsidRDefault="006F7E2A" w:rsidP="00D8720B">
      <w:pPr>
        <w:numPr>
          <w:ilvl w:val="0"/>
          <w:numId w:val="11"/>
        </w:numPr>
        <w:spacing w:after="0"/>
        <w:ind w:left="851" w:hanging="425"/>
        <w:contextualSpacing/>
        <w:jc w:val="both"/>
        <w:rPr>
          <w:rFonts w:ascii="Arial" w:hAnsi="Arial" w:cs="Arial"/>
          <w:color w:val="000000" w:themeColor="text1"/>
          <w:sz w:val="20"/>
          <w:szCs w:val="20"/>
          <w:u w:val="single"/>
        </w:rPr>
      </w:pPr>
      <w:r w:rsidRPr="002D261C">
        <w:rPr>
          <w:rFonts w:ascii="Arial" w:hAnsi="Arial" w:cs="Arial"/>
          <w:color w:val="000000" w:themeColor="text1"/>
          <w:sz w:val="20"/>
          <w:szCs w:val="20"/>
        </w:rPr>
        <w:t>In</w:t>
      </w:r>
      <w:r w:rsidRPr="002D261C">
        <w:rPr>
          <w:rFonts w:ascii="Arial" w:hAnsi="Arial" w:cs="Arial"/>
          <w:sz w:val="20"/>
          <w:szCs w:val="20"/>
        </w:rPr>
        <w:t>spektor ochrony danych osobo</w:t>
      </w:r>
      <w:r w:rsidRPr="002D261C">
        <w:rPr>
          <w:rFonts w:ascii="Arial" w:hAnsi="Arial" w:cs="Arial"/>
          <w:color w:val="000000" w:themeColor="text1"/>
          <w:sz w:val="20"/>
          <w:szCs w:val="20"/>
        </w:rPr>
        <w:t xml:space="preserve">wych w 32 Wojskowym Oddziale Gospodarczym w Zamościu kontakt e-mail: </w:t>
      </w:r>
      <w:hyperlink r:id="rId12" w:history="1">
        <w:r w:rsidR="00C50ECF" w:rsidRPr="00F64816">
          <w:rPr>
            <w:rStyle w:val="Hipercze"/>
            <w:rFonts w:ascii="Arial" w:hAnsi="Arial" w:cs="Arial"/>
            <w:sz w:val="20"/>
            <w:szCs w:val="20"/>
          </w:rPr>
          <w:t>32wog.iodo@ron.mil.pl</w:t>
        </w:r>
      </w:hyperlink>
      <w:r w:rsidRPr="002D261C">
        <w:rPr>
          <w:rFonts w:ascii="Arial" w:hAnsi="Arial" w:cs="Arial"/>
          <w:color w:val="000000" w:themeColor="text1"/>
          <w:sz w:val="20"/>
          <w:szCs w:val="20"/>
          <w:u w:val="single"/>
        </w:rPr>
        <w:t>;</w:t>
      </w:r>
    </w:p>
    <w:p w14:paraId="64F59625" w14:textId="77777777" w:rsidR="006F7E2A" w:rsidRPr="002D261C" w:rsidRDefault="006F7E2A" w:rsidP="00D8720B">
      <w:pPr>
        <w:numPr>
          <w:ilvl w:val="0"/>
          <w:numId w:val="11"/>
        </w:numPr>
        <w:spacing w:after="0"/>
        <w:ind w:left="851" w:hanging="425"/>
        <w:contextualSpacing/>
        <w:jc w:val="both"/>
        <w:rPr>
          <w:rFonts w:ascii="Arial" w:hAnsi="Arial" w:cs="Arial"/>
          <w:sz w:val="20"/>
          <w:szCs w:val="20"/>
        </w:rPr>
      </w:pPr>
      <w:r w:rsidRPr="002D261C">
        <w:rPr>
          <w:rFonts w:ascii="Arial" w:hAnsi="Arial" w:cs="Arial"/>
          <w:color w:val="000000" w:themeColor="text1"/>
          <w:sz w:val="20"/>
          <w:szCs w:val="20"/>
        </w:rPr>
        <w:t>Pani</w:t>
      </w:r>
      <w:r w:rsidRPr="002D261C">
        <w:rPr>
          <w:rFonts w:ascii="Arial" w:hAnsi="Arial" w:cs="Arial"/>
          <w:sz w:val="20"/>
          <w:szCs w:val="20"/>
        </w:rPr>
        <w:t xml:space="preserve">/Pana dane osobowe przetwarzane będą na podstawie art. 6 ust. 1 lit. c RODO w celu związanym z postępowaniem o udzielenie zamówienia publicznego pod nazwą: </w:t>
      </w:r>
    </w:p>
    <w:p w14:paraId="3C8E085F" w14:textId="3C7282F7" w:rsidR="002F6E73" w:rsidRDefault="00A27B63" w:rsidP="00C50ECF">
      <w:pPr>
        <w:suppressAutoHyphens w:val="0"/>
        <w:spacing w:before="120" w:after="0" w:line="240" w:lineRule="auto"/>
        <w:ind w:left="851"/>
        <w:jc w:val="both"/>
        <w:rPr>
          <w:rFonts w:ascii="Arial" w:eastAsia="Calibri" w:hAnsi="Arial" w:cs="Arial"/>
          <w:sz w:val="20"/>
          <w:szCs w:val="20"/>
        </w:rPr>
      </w:pPr>
      <w:r w:rsidRPr="00D81C1D">
        <w:rPr>
          <w:rFonts w:ascii="Arial" w:eastAsia="Calibri" w:hAnsi="Arial" w:cs="Arial"/>
          <w:sz w:val="20"/>
          <w:szCs w:val="20"/>
        </w:rPr>
        <w:t>Świadczenie usługi polegającej na realizacji w formie całodobowej stałej i</w:t>
      </w:r>
      <w:r w:rsidR="00C50ECF">
        <w:rPr>
          <w:rFonts w:ascii="Arial" w:eastAsia="Calibri" w:hAnsi="Arial" w:cs="Arial"/>
          <w:sz w:val="20"/>
          <w:szCs w:val="20"/>
        </w:rPr>
        <w:t> </w:t>
      </w:r>
      <w:r w:rsidRPr="00D81C1D">
        <w:rPr>
          <w:rFonts w:ascii="Arial" w:eastAsia="Calibri" w:hAnsi="Arial" w:cs="Arial"/>
          <w:sz w:val="20"/>
          <w:szCs w:val="20"/>
        </w:rPr>
        <w:t>bezpośredniej ochrony fizycznej osób, mienia, terenów, obiektów, urządzeń w</w:t>
      </w:r>
      <w:r w:rsidR="00C50ECF">
        <w:rPr>
          <w:rFonts w:ascii="Arial" w:eastAsia="Calibri" w:hAnsi="Arial" w:cs="Arial"/>
          <w:sz w:val="20"/>
          <w:szCs w:val="20"/>
        </w:rPr>
        <w:t> </w:t>
      </w:r>
      <w:r w:rsidRPr="00D81C1D">
        <w:rPr>
          <w:rFonts w:ascii="Arial" w:eastAsia="Calibri" w:hAnsi="Arial" w:cs="Arial"/>
          <w:sz w:val="20"/>
          <w:szCs w:val="20"/>
        </w:rPr>
        <w:t>systemie zmianowym w dni robocze, świąteczne i wolne od pracy, realizowanej z</w:t>
      </w:r>
      <w:r w:rsidR="00C50ECF">
        <w:rPr>
          <w:rFonts w:ascii="Arial" w:eastAsia="Calibri" w:hAnsi="Arial" w:cs="Arial"/>
          <w:sz w:val="20"/>
          <w:szCs w:val="20"/>
        </w:rPr>
        <w:t> </w:t>
      </w:r>
      <w:r w:rsidRPr="00D81C1D">
        <w:rPr>
          <w:rFonts w:ascii="Arial" w:eastAsia="Calibri" w:hAnsi="Arial" w:cs="Arial"/>
          <w:sz w:val="20"/>
          <w:szCs w:val="20"/>
        </w:rPr>
        <w:t xml:space="preserve">wykorzystaniem kwalifikowanych pracowników ochrony fizycznej Specjalistycznej Uzbrojonej Formacji Ochronnej (SUFO), monitorowaniu alarmów z wykorzystaniem </w:t>
      </w:r>
      <w:r w:rsidRPr="00D81C1D">
        <w:rPr>
          <w:rFonts w:ascii="Arial" w:eastAsia="Calibri" w:hAnsi="Arial" w:cs="Arial"/>
          <w:sz w:val="20"/>
          <w:szCs w:val="20"/>
        </w:rPr>
        <w:lastRenderedPageBreak/>
        <w:t>oddalonych centrów monitorowania, stałym dozorze sygnałów przesyłanych, gromadzonych i przetwarzanych w elektronicznych urządzeniach i systemach alarmowych, patrolowaniu obiektów oraz utrzymania porządku publicznego w</w:t>
      </w:r>
      <w:r w:rsidR="00C50ECF">
        <w:rPr>
          <w:rFonts w:ascii="Arial" w:eastAsia="Calibri" w:hAnsi="Arial" w:cs="Arial"/>
          <w:sz w:val="20"/>
          <w:szCs w:val="20"/>
        </w:rPr>
        <w:t> </w:t>
      </w:r>
      <w:r w:rsidRPr="00D81C1D">
        <w:rPr>
          <w:rFonts w:ascii="Arial" w:eastAsia="Calibri" w:hAnsi="Arial" w:cs="Arial"/>
          <w:sz w:val="20"/>
          <w:szCs w:val="20"/>
        </w:rPr>
        <w:t xml:space="preserve">kompleksie wojskowym </w:t>
      </w:r>
      <w:r w:rsidR="00451A1F" w:rsidRPr="00D81C1D">
        <w:rPr>
          <w:rFonts w:ascii="Arial" w:eastAsia="Calibri" w:hAnsi="Arial" w:cs="Arial"/>
          <w:sz w:val="20"/>
          <w:szCs w:val="20"/>
        </w:rPr>
        <w:t>podległym w zakresie ochrony Komendantowi 32</w:t>
      </w:r>
      <w:r w:rsidR="00C50ECF">
        <w:rPr>
          <w:rFonts w:ascii="Arial" w:eastAsia="Calibri" w:hAnsi="Arial" w:cs="Arial"/>
          <w:sz w:val="20"/>
          <w:szCs w:val="20"/>
        </w:rPr>
        <w:t> </w:t>
      </w:r>
      <w:r w:rsidR="00451A1F" w:rsidRPr="00D81C1D">
        <w:rPr>
          <w:rFonts w:ascii="Arial" w:eastAsia="Calibri" w:hAnsi="Arial" w:cs="Arial"/>
          <w:sz w:val="20"/>
          <w:szCs w:val="20"/>
        </w:rPr>
        <w:t xml:space="preserve">Wojskowego Oddziału Gospodarczego (32 WOG) w m. Sitaniec -Wolica. </w:t>
      </w:r>
    </w:p>
    <w:p w14:paraId="2FE3F2D0" w14:textId="77777777" w:rsidR="002F6E73" w:rsidRPr="002F6E73" w:rsidRDefault="002F6E73" w:rsidP="003748C3">
      <w:pPr>
        <w:pStyle w:val="Akapitzlist"/>
        <w:numPr>
          <w:ilvl w:val="0"/>
          <w:numId w:val="35"/>
        </w:numPr>
        <w:suppressAutoHyphens w:val="0"/>
        <w:spacing w:before="120" w:line="276" w:lineRule="auto"/>
        <w:ind w:left="1134" w:firstLine="0"/>
        <w:contextualSpacing/>
        <w:jc w:val="both"/>
        <w:rPr>
          <w:rFonts w:ascii="Arial" w:eastAsia="Calibri" w:hAnsi="Arial"/>
          <w:sz w:val="24"/>
          <w:szCs w:val="24"/>
        </w:rPr>
      </w:pPr>
      <w:r w:rsidRPr="002F6E73">
        <w:rPr>
          <w:rFonts w:ascii="Arial" w:eastAsia="Calibri" w:hAnsi="Arial"/>
          <w:u w:val="single"/>
        </w:rPr>
        <w:t>Zadanie   Nr 1.1.</w:t>
      </w:r>
      <w:r w:rsidRPr="002F6E73">
        <w:rPr>
          <w:rFonts w:ascii="Arial" w:eastAsia="Calibri" w:hAnsi="Arial"/>
        </w:rPr>
        <w:t xml:space="preserve">  – kompleks wojskowy przy w m. Sitaniec-Wolica</w:t>
      </w:r>
      <w:r w:rsidRPr="002F6E73">
        <w:rPr>
          <w:rFonts w:ascii="Arial" w:eastAsia="Calibri" w:hAnsi="Arial"/>
          <w:sz w:val="24"/>
          <w:szCs w:val="24"/>
        </w:rPr>
        <w:t xml:space="preserve">.                 </w:t>
      </w:r>
    </w:p>
    <w:p w14:paraId="449D4422" w14:textId="5EAC6B23" w:rsidR="006F7E2A" w:rsidRPr="002D261C" w:rsidRDefault="006F7E2A" w:rsidP="00767760">
      <w:pPr>
        <w:pStyle w:val="Akapitzlist"/>
        <w:ind w:left="360"/>
        <w:jc w:val="both"/>
        <w:rPr>
          <w:rFonts w:ascii="Arial" w:hAnsi="Arial" w:cs="Arial"/>
          <w:b/>
        </w:rPr>
      </w:pPr>
      <w:r w:rsidRPr="00D81C1D">
        <w:rPr>
          <w:rFonts w:ascii="Arial" w:hAnsi="Arial" w:cs="Arial"/>
          <w:b/>
        </w:rPr>
        <w:t xml:space="preserve">    </w:t>
      </w:r>
      <w:r w:rsidRPr="00D81C1D">
        <w:rPr>
          <w:rFonts w:ascii="Arial" w:hAnsi="Arial" w:cs="Arial"/>
          <w:b/>
        </w:rPr>
        <w:tab/>
      </w:r>
      <w:r w:rsidRPr="00D81C1D">
        <w:rPr>
          <w:rFonts w:ascii="Arial" w:hAnsi="Arial" w:cs="Arial"/>
          <w:b/>
        </w:rPr>
        <w:tab/>
      </w:r>
      <w:r w:rsidRPr="00D81C1D">
        <w:rPr>
          <w:rFonts w:ascii="Arial" w:hAnsi="Arial" w:cs="Arial"/>
          <w:b/>
        </w:rPr>
        <w:tab/>
      </w:r>
      <w:r w:rsidRPr="00D81C1D">
        <w:rPr>
          <w:rFonts w:ascii="Arial" w:hAnsi="Arial" w:cs="Arial"/>
          <w:b/>
        </w:rPr>
        <w:tab/>
      </w:r>
      <w:r w:rsidRPr="00D81C1D">
        <w:rPr>
          <w:rFonts w:ascii="Arial" w:hAnsi="Arial" w:cs="Arial"/>
          <w:b/>
        </w:rPr>
        <w:tab/>
      </w:r>
      <w:r w:rsidRPr="00D81C1D">
        <w:rPr>
          <w:rFonts w:ascii="Arial" w:hAnsi="Arial" w:cs="Arial"/>
          <w:b/>
        </w:rPr>
        <w:tab/>
        <w:t xml:space="preserve">   .</w:t>
      </w:r>
      <w:r w:rsidRPr="00D81C1D">
        <w:rPr>
          <w:rFonts w:ascii="Arial" w:eastAsia="Calibri" w:hAnsi="Arial" w:cs="Arial"/>
          <w:b/>
        </w:rPr>
        <w:br/>
      </w:r>
    </w:p>
    <w:p w14:paraId="604B9D7F" w14:textId="77777777" w:rsidR="006F7E2A" w:rsidRPr="002D261C" w:rsidRDefault="006F7E2A" w:rsidP="00D8720B">
      <w:pPr>
        <w:numPr>
          <w:ilvl w:val="0"/>
          <w:numId w:val="11"/>
        </w:numPr>
        <w:spacing w:after="0"/>
        <w:ind w:left="851" w:hanging="425"/>
        <w:contextualSpacing/>
        <w:jc w:val="both"/>
        <w:rPr>
          <w:rFonts w:ascii="Arial" w:hAnsi="Arial" w:cs="Arial"/>
          <w:sz w:val="20"/>
          <w:szCs w:val="20"/>
        </w:rPr>
      </w:pPr>
      <w:r w:rsidRPr="002D261C">
        <w:rPr>
          <w:rFonts w:ascii="Arial" w:hAnsi="Arial" w:cs="Arial"/>
          <w:sz w:val="20"/>
          <w:szCs w:val="20"/>
        </w:rPr>
        <w:t>Odbiorcami Pani/Pana danych osobowych będą osoby lub podmioty, którym zostanie udostępniona dokumentacja postępowania w oparciu o art. 18 oraz art. 74 ustawy z dnia 11 września 2019 r. – Prawo zamówień publicznych (</w:t>
      </w:r>
      <w:r w:rsidRPr="002D261C">
        <w:rPr>
          <w:rFonts w:ascii="Arial" w:hAnsi="Arial" w:cs="Arial"/>
          <w:color w:val="000000"/>
          <w:sz w:val="20"/>
          <w:szCs w:val="20"/>
        </w:rPr>
        <w:t xml:space="preserve">Dz. U. z 2024. poz. 1320 t.j.) </w:t>
      </w:r>
      <w:r w:rsidRPr="002D261C">
        <w:rPr>
          <w:rFonts w:ascii="Arial" w:hAnsi="Arial" w:cs="Arial"/>
          <w:sz w:val="20"/>
          <w:szCs w:val="20"/>
        </w:rPr>
        <w:t>dalej “ustawa Pzp”;</w:t>
      </w:r>
    </w:p>
    <w:p w14:paraId="4FE60679" w14:textId="77777777" w:rsidR="006F7E2A" w:rsidRPr="002D261C" w:rsidRDefault="006F7E2A" w:rsidP="00D8720B">
      <w:pPr>
        <w:numPr>
          <w:ilvl w:val="0"/>
          <w:numId w:val="11"/>
        </w:numPr>
        <w:spacing w:after="0"/>
        <w:ind w:left="851" w:hanging="425"/>
        <w:contextualSpacing/>
        <w:jc w:val="both"/>
        <w:rPr>
          <w:rFonts w:ascii="Arial" w:hAnsi="Arial" w:cs="Arial"/>
          <w:sz w:val="20"/>
          <w:szCs w:val="20"/>
        </w:rPr>
      </w:pPr>
      <w:r w:rsidRPr="002D261C">
        <w:rPr>
          <w:rFonts w:ascii="Arial" w:hAnsi="Arial" w:cs="Arial"/>
          <w:sz w:val="20"/>
          <w:szCs w:val="20"/>
        </w:rPr>
        <w:t>Pani/Pana dane osobowe będą przechowywane, zgodnie z art. 78 ustawy Pzp, przez okres 4 lat od dnia zakończenia postępowania o udzielenie zamówienia w sposób gwarantujący jego nienaruszalność.</w:t>
      </w:r>
    </w:p>
    <w:p w14:paraId="46933B08" w14:textId="77777777" w:rsidR="006F7E2A" w:rsidRPr="002D261C" w:rsidRDefault="006F7E2A" w:rsidP="00D8720B">
      <w:pPr>
        <w:numPr>
          <w:ilvl w:val="0"/>
          <w:numId w:val="11"/>
        </w:numPr>
        <w:spacing w:after="0"/>
        <w:ind w:left="851" w:hanging="425"/>
        <w:contextualSpacing/>
        <w:jc w:val="both"/>
        <w:rPr>
          <w:rFonts w:ascii="Arial" w:hAnsi="Arial" w:cs="Arial"/>
          <w:sz w:val="20"/>
          <w:szCs w:val="20"/>
        </w:rPr>
      </w:pPr>
      <w:r w:rsidRPr="002D261C">
        <w:rPr>
          <w:rFonts w:ascii="Arial" w:hAnsi="Arial" w:cs="Arial"/>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194C6B0A" w14:textId="77777777" w:rsidR="006F7E2A" w:rsidRPr="002D261C" w:rsidRDefault="006F7E2A" w:rsidP="00D8720B">
      <w:pPr>
        <w:numPr>
          <w:ilvl w:val="0"/>
          <w:numId w:val="11"/>
        </w:numPr>
        <w:spacing w:after="0"/>
        <w:ind w:left="851" w:hanging="425"/>
        <w:contextualSpacing/>
        <w:jc w:val="both"/>
        <w:rPr>
          <w:rFonts w:ascii="Arial" w:hAnsi="Arial" w:cs="Arial"/>
          <w:sz w:val="20"/>
          <w:szCs w:val="20"/>
        </w:rPr>
      </w:pPr>
      <w:r w:rsidRPr="002D261C">
        <w:rPr>
          <w:rFonts w:ascii="Arial" w:hAnsi="Arial" w:cs="Arial"/>
          <w:sz w:val="20"/>
          <w:szCs w:val="20"/>
        </w:rPr>
        <w:t>W odniesieniu do Pani/pana danych osobowych decyzje nie będą podejmowane w sposób zautomatyzowany, stosownie do art. 22 RODO;</w:t>
      </w:r>
    </w:p>
    <w:p w14:paraId="23B31CE6" w14:textId="77777777" w:rsidR="006F7E2A" w:rsidRPr="002D261C" w:rsidRDefault="006F7E2A" w:rsidP="00D8720B">
      <w:pPr>
        <w:numPr>
          <w:ilvl w:val="0"/>
          <w:numId w:val="11"/>
        </w:numPr>
        <w:spacing w:after="0"/>
        <w:ind w:left="851" w:hanging="425"/>
        <w:contextualSpacing/>
        <w:jc w:val="both"/>
        <w:rPr>
          <w:rFonts w:ascii="Arial" w:hAnsi="Arial" w:cs="Arial"/>
          <w:sz w:val="20"/>
          <w:szCs w:val="20"/>
        </w:rPr>
      </w:pPr>
      <w:r w:rsidRPr="002D261C">
        <w:rPr>
          <w:rFonts w:ascii="Arial" w:hAnsi="Arial" w:cs="Arial"/>
          <w:sz w:val="20"/>
          <w:szCs w:val="20"/>
        </w:rPr>
        <w:t xml:space="preserve">Posiada Pani/Pan: </w:t>
      </w:r>
      <w:r w:rsidRPr="002D261C">
        <w:rPr>
          <w:rFonts w:ascii="Arial" w:hAnsi="Arial" w:cs="Arial"/>
          <w:sz w:val="20"/>
          <w:szCs w:val="20"/>
        </w:rPr>
        <w:tab/>
      </w:r>
      <w:r w:rsidRPr="002D261C">
        <w:rPr>
          <w:rFonts w:ascii="Arial" w:hAnsi="Arial" w:cs="Arial"/>
          <w:sz w:val="20"/>
          <w:szCs w:val="20"/>
        </w:rPr>
        <w:br/>
        <w:t>- na podstawie art. 15 RODO prawo dostępu do danych osobowych Pani/Pana dotyczących;</w:t>
      </w:r>
    </w:p>
    <w:p w14:paraId="29687B39" w14:textId="77777777" w:rsidR="006F7E2A" w:rsidRPr="002D261C" w:rsidRDefault="006F7E2A" w:rsidP="006F7E2A">
      <w:pPr>
        <w:spacing w:after="0"/>
        <w:ind w:left="851"/>
        <w:contextualSpacing/>
        <w:jc w:val="both"/>
        <w:rPr>
          <w:rFonts w:ascii="Arial" w:hAnsi="Arial" w:cs="Arial"/>
          <w:sz w:val="20"/>
          <w:szCs w:val="20"/>
        </w:rPr>
      </w:pPr>
      <w:r w:rsidRPr="002D261C">
        <w:rPr>
          <w:rFonts w:ascii="Arial" w:hAnsi="Arial" w:cs="Arial"/>
          <w:sz w:val="20"/>
          <w:szCs w:val="20"/>
        </w:rPr>
        <w:t xml:space="preserve"> - na podstawie art. 16 RODO prawo do sprostowania Pani/Pana danych osobowych, jednakże skorzystanie z prawa do sprostowania nie może skutkować zmianą wyniku postępowania o udzielenie zamówienia publicznego ani zmianą postanowień umowy w zakresie niezgodnym z ustawą Pzp oraz nie może naruszać integralności protokołu postępowania o udzielenie zamówienia publicznego oraz jego załączników;</w:t>
      </w:r>
      <w:r w:rsidRPr="002D261C">
        <w:rPr>
          <w:rFonts w:ascii="Arial" w:hAnsi="Arial" w:cs="Arial"/>
          <w:sz w:val="20"/>
          <w:szCs w:val="20"/>
        </w:rPr>
        <w:tab/>
      </w:r>
      <w:r w:rsidRPr="002D261C">
        <w:rPr>
          <w:rFonts w:ascii="Arial" w:hAnsi="Arial" w:cs="Arial"/>
          <w:sz w:val="20"/>
          <w:szCs w:val="20"/>
        </w:rPr>
        <w:br/>
        <w:t xml:space="preserve"> - 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w:t>
      </w:r>
      <w:r w:rsidRPr="002D261C">
        <w:rPr>
          <w:rFonts w:ascii="Arial" w:hAnsi="Arial" w:cs="Arial"/>
          <w:sz w:val="20"/>
          <w:szCs w:val="20"/>
        </w:rPr>
        <w:tab/>
      </w:r>
      <w:r w:rsidRPr="002D261C">
        <w:rPr>
          <w:rFonts w:ascii="Arial" w:hAnsi="Arial" w:cs="Arial"/>
          <w:sz w:val="20"/>
          <w:szCs w:val="20"/>
        </w:rPr>
        <w:br/>
        <w:t xml:space="preserve"> - prawo do wniesienia skargi do Prezesa Urzędu Ochrony Danych Osobowych, gdy uzna Pani/Pan, że przetwarzanie danych osobowych Pani/Pana dotyczących narusza przepisy RODO;</w:t>
      </w:r>
    </w:p>
    <w:p w14:paraId="284C011E" w14:textId="77777777" w:rsidR="006F7E2A" w:rsidRPr="002D261C" w:rsidRDefault="006F7E2A" w:rsidP="00D8720B">
      <w:pPr>
        <w:numPr>
          <w:ilvl w:val="0"/>
          <w:numId w:val="11"/>
        </w:numPr>
        <w:spacing w:after="0"/>
        <w:ind w:left="851" w:hanging="425"/>
        <w:contextualSpacing/>
        <w:jc w:val="both"/>
        <w:rPr>
          <w:rFonts w:ascii="Arial" w:hAnsi="Arial" w:cs="Arial"/>
          <w:sz w:val="20"/>
          <w:szCs w:val="20"/>
        </w:rPr>
      </w:pPr>
      <w:r w:rsidRPr="002D261C">
        <w:rPr>
          <w:rFonts w:ascii="Arial" w:hAnsi="Arial" w:cs="Arial"/>
          <w:sz w:val="20"/>
          <w:szCs w:val="20"/>
        </w:rPr>
        <w:t xml:space="preserve">Nie przysługuje Pani/Panu: </w:t>
      </w:r>
      <w:r w:rsidRPr="002D261C">
        <w:rPr>
          <w:rFonts w:ascii="Arial" w:hAnsi="Arial" w:cs="Arial"/>
          <w:sz w:val="20"/>
          <w:szCs w:val="20"/>
        </w:rPr>
        <w:tab/>
      </w:r>
      <w:r w:rsidRPr="002D261C">
        <w:rPr>
          <w:rFonts w:ascii="Arial" w:hAnsi="Arial" w:cs="Arial"/>
          <w:sz w:val="20"/>
          <w:szCs w:val="20"/>
        </w:rPr>
        <w:br/>
        <w:t>- W związku z art. 17 ust. 3 lit. b, d lub e RODO prawo do usunięcia danych osobowych;</w:t>
      </w:r>
    </w:p>
    <w:p w14:paraId="06D39359" w14:textId="77777777" w:rsidR="006F7E2A" w:rsidRPr="002D261C" w:rsidRDefault="006F7E2A" w:rsidP="006F7E2A">
      <w:pPr>
        <w:spacing w:after="0"/>
        <w:ind w:left="851"/>
        <w:contextualSpacing/>
        <w:jc w:val="both"/>
        <w:rPr>
          <w:rFonts w:ascii="Arial" w:hAnsi="Arial" w:cs="Arial"/>
          <w:sz w:val="20"/>
          <w:szCs w:val="20"/>
        </w:rPr>
      </w:pPr>
      <w:r w:rsidRPr="002D261C">
        <w:rPr>
          <w:rFonts w:ascii="Arial" w:hAnsi="Arial" w:cs="Arial"/>
          <w:sz w:val="20"/>
          <w:szCs w:val="20"/>
        </w:rPr>
        <w:t>- Prawo do przenoszenia danych osobowych, o którym mowa w art. 20 RODO;</w:t>
      </w:r>
    </w:p>
    <w:p w14:paraId="7DC880B0" w14:textId="77777777" w:rsidR="006F7E2A" w:rsidRPr="002D261C" w:rsidRDefault="006F7E2A" w:rsidP="006F7E2A">
      <w:pPr>
        <w:spacing w:after="0"/>
        <w:ind w:left="851"/>
        <w:contextualSpacing/>
        <w:jc w:val="both"/>
        <w:rPr>
          <w:rFonts w:ascii="Arial" w:hAnsi="Arial" w:cs="Arial"/>
          <w:sz w:val="20"/>
          <w:szCs w:val="20"/>
        </w:rPr>
      </w:pPr>
      <w:r w:rsidRPr="002D261C">
        <w:rPr>
          <w:rFonts w:ascii="Arial" w:hAnsi="Arial" w:cs="Arial"/>
          <w:sz w:val="20"/>
          <w:szCs w:val="20"/>
        </w:rPr>
        <w:t>- Na podstawie art. 21 RODO prawo sprzeciwu, wobec przetwarzania danych osobowych, gdyż podstawą prawną przetwarzania Pani/Pana danych osobowych jest art. 6 ust. 1 lit. c RODO.</w:t>
      </w:r>
    </w:p>
    <w:p w14:paraId="0FFDEB75" w14:textId="77777777" w:rsidR="006F7E2A" w:rsidRPr="002D261C" w:rsidRDefault="006F7E2A" w:rsidP="006F7E2A">
      <w:pPr>
        <w:spacing w:after="0"/>
        <w:contextualSpacing/>
        <w:rPr>
          <w:rFonts w:ascii="Arial" w:eastAsia="Times New Roman" w:hAnsi="Arial" w:cs="Arial"/>
          <w:b/>
          <w:sz w:val="20"/>
          <w:szCs w:val="20"/>
          <w:lang w:eastAsia="pl-PL"/>
        </w:rPr>
      </w:pPr>
    </w:p>
    <w:p w14:paraId="1B3EA360" w14:textId="77777777" w:rsidR="006F7E2A" w:rsidRPr="002D261C" w:rsidRDefault="006F7E2A" w:rsidP="006F7E2A">
      <w:pPr>
        <w:spacing w:after="0"/>
        <w:contextualSpacing/>
        <w:rPr>
          <w:rFonts w:ascii="Arial" w:eastAsia="Times New Roman" w:hAnsi="Arial" w:cs="Arial"/>
          <w:b/>
          <w:sz w:val="20"/>
          <w:szCs w:val="20"/>
          <w:lang w:eastAsia="pl-PL"/>
        </w:rPr>
      </w:pPr>
    </w:p>
    <w:p w14:paraId="4D0E525F" w14:textId="77777777" w:rsidR="00767760" w:rsidRPr="006544E3" w:rsidRDefault="006F7E2A" w:rsidP="00767760">
      <w:pPr>
        <w:pStyle w:val="Akapitzlist"/>
        <w:ind w:left="3900"/>
        <w:jc w:val="both"/>
        <w:rPr>
          <w:rFonts w:ascii="Arial" w:hAnsi="Arial" w:cs="Arial"/>
          <w:b/>
        </w:rPr>
      </w:pPr>
      <w:r w:rsidRPr="006544E3">
        <w:rPr>
          <w:rFonts w:ascii="Arial" w:hAnsi="Arial" w:cs="Arial"/>
          <w:b/>
        </w:rPr>
        <w:t xml:space="preserve">Oznaczenie sprawy </w:t>
      </w:r>
      <w:r w:rsidR="00767760" w:rsidRPr="006544E3">
        <w:rPr>
          <w:rFonts w:ascii="Arial" w:hAnsi="Arial" w:cs="Arial"/>
          <w:b/>
        </w:rPr>
        <w:t>Nr sprawy: ZP/ZO/51/2025</w:t>
      </w:r>
    </w:p>
    <w:p w14:paraId="397ADEB4" w14:textId="77777777" w:rsidR="006F7E2A" w:rsidRPr="002D261C" w:rsidRDefault="006F7E2A" w:rsidP="006F7E2A">
      <w:pPr>
        <w:spacing w:after="0"/>
        <w:ind w:left="851"/>
        <w:contextualSpacing/>
        <w:jc w:val="right"/>
        <w:rPr>
          <w:rFonts w:ascii="Arial" w:hAnsi="Arial" w:cs="Arial"/>
          <w:sz w:val="20"/>
          <w:szCs w:val="20"/>
        </w:rPr>
      </w:pPr>
    </w:p>
    <w:p w14:paraId="39BE7137" w14:textId="77777777" w:rsidR="006F7E2A" w:rsidRPr="002D261C" w:rsidRDefault="006F7E2A" w:rsidP="00D8720B">
      <w:pPr>
        <w:numPr>
          <w:ilvl w:val="0"/>
          <w:numId w:val="12"/>
        </w:numPr>
        <w:shd w:val="clear" w:color="auto" w:fill="EAF1DD" w:themeFill="accent3" w:themeFillTint="33"/>
        <w:spacing w:after="0"/>
        <w:ind w:left="426" w:hanging="426"/>
        <w:rPr>
          <w:rFonts w:ascii="Arial" w:eastAsia="Times New Roman" w:hAnsi="Arial" w:cs="Arial"/>
          <w:b/>
          <w:sz w:val="20"/>
          <w:szCs w:val="20"/>
          <w:lang w:eastAsia="pl-PL"/>
        </w:rPr>
      </w:pPr>
      <w:r w:rsidRPr="002D261C">
        <w:rPr>
          <w:rFonts w:ascii="Arial" w:eastAsia="Times New Roman" w:hAnsi="Arial" w:cs="Arial"/>
          <w:b/>
          <w:sz w:val="20"/>
          <w:szCs w:val="20"/>
          <w:u w:val="single"/>
          <w:lang w:eastAsia="pl-PL"/>
        </w:rPr>
        <w:t>PRZEDMIOT  ZAMÓWIENIA</w:t>
      </w:r>
      <w:r w:rsidRPr="002D261C">
        <w:rPr>
          <w:rFonts w:ascii="Arial" w:eastAsia="Times New Roman" w:hAnsi="Arial" w:cs="Arial"/>
          <w:b/>
          <w:sz w:val="20"/>
          <w:szCs w:val="20"/>
          <w:lang w:eastAsia="pl-PL"/>
        </w:rPr>
        <w:t xml:space="preserve"> </w:t>
      </w:r>
    </w:p>
    <w:p w14:paraId="5A0A0BF1" w14:textId="77777777" w:rsidR="006F7E2A" w:rsidRPr="002D261C" w:rsidRDefault="006F7E2A" w:rsidP="006F7E2A">
      <w:pPr>
        <w:spacing w:after="0"/>
        <w:ind w:left="851"/>
        <w:contextualSpacing/>
        <w:jc w:val="both"/>
        <w:rPr>
          <w:rFonts w:ascii="Arial" w:hAnsi="Arial" w:cs="Arial"/>
          <w:b/>
          <w:sz w:val="20"/>
          <w:szCs w:val="20"/>
        </w:rPr>
      </w:pPr>
    </w:p>
    <w:p w14:paraId="2DA47ED7" w14:textId="64BF8F0C" w:rsidR="00C50ECF" w:rsidRDefault="00C50ECF" w:rsidP="002769C2">
      <w:pPr>
        <w:pStyle w:val="Akapitzlist"/>
        <w:ind w:left="357"/>
        <w:jc w:val="both"/>
        <w:rPr>
          <w:rFonts w:ascii="Arial" w:hAnsi="Arial" w:cs="Arial"/>
        </w:rPr>
      </w:pPr>
      <w:r w:rsidRPr="00C50ECF">
        <w:rPr>
          <w:rFonts w:ascii="Arial" w:hAnsi="Arial" w:cs="Arial"/>
        </w:rPr>
        <w:t xml:space="preserve">Świadczenie usługi polegającej na realizacji w formie całodobowej stałej i bezpośredniej ochrony fizycznej osób, mienia, terenów, obiektów, urządzeń w systemie zmianowym w dni robocze, świąteczne i wolne od pracy, realizowanej z wykorzystaniem kwalifikowanych pracowników ochrony fizycznej Specjalistycznej Uzbrojonej Formacji Ochronnej (SUFO), </w:t>
      </w:r>
      <w:r w:rsidRPr="00C50ECF">
        <w:rPr>
          <w:rFonts w:ascii="Arial" w:hAnsi="Arial" w:cs="Arial"/>
        </w:rPr>
        <w:lastRenderedPageBreak/>
        <w:t>monitorowaniu alarmów z wykorzystaniem oddalonych centrów monitorowania, stałym dozorze sygnałów przesyłanych, gromadzonych i przetwarzanych w elektronicznych urządzeniach i systemach alarmowych, patrolowaniu obiektów oraz utrzymania porządku publicznego w kompleksie wojskowym podległym w zakresie ochrony Komendantowi 32</w:t>
      </w:r>
      <w:r>
        <w:rPr>
          <w:rFonts w:ascii="Arial" w:hAnsi="Arial" w:cs="Arial"/>
        </w:rPr>
        <w:t> </w:t>
      </w:r>
      <w:r w:rsidRPr="00C50ECF">
        <w:rPr>
          <w:rFonts w:ascii="Arial" w:hAnsi="Arial" w:cs="Arial"/>
        </w:rPr>
        <w:t xml:space="preserve">Wojskowego Oddziału Gospodarczego (32 WOG) w m. Sitaniec -Wolica. </w:t>
      </w:r>
    </w:p>
    <w:p w14:paraId="546F666A" w14:textId="77777777" w:rsidR="00C50ECF" w:rsidRPr="00C50ECF" w:rsidRDefault="00C50ECF" w:rsidP="00C50ECF">
      <w:pPr>
        <w:pStyle w:val="Akapitzlist"/>
        <w:ind w:left="360"/>
        <w:rPr>
          <w:rFonts w:ascii="Arial" w:hAnsi="Arial" w:cs="Arial"/>
        </w:rPr>
      </w:pPr>
    </w:p>
    <w:p w14:paraId="4E7908E6" w14:textId="6A36AF79" w:rsidR="00A27B63" w:rsidRPr="00D81C1D" w:rsidRDefault="00C50ECF" w:rsidP="00C50ECF">
      <w:pPr>
        <w:pStyle w:val="Akapitzlist"/>
        <w:ind w:left="360"/>
        <w:rPr>
          <w:rFonts w:ascii="Arial" w:hAnsi="Arial" w:cs="Arial"/>
          <w:b/>
        </w:rPr>
      </w:pPr>
      <w:r w:rsidRPr="00C50ECF">
        <w:rPr>
          <w:rFonts w:ascii="Arial" w:hAnsi="Arial" w:cs="Arial"/>
        </w:rPr>
        <w:t>1.</w:t>
      </w:r>
      <w:r w:rsidRPr="00C50ECF">
        <w:rPr>
          <w:rFonts w:ascii="Arial" w:hAnsi="Arial" w:cs="Arial"/>
        </w:rPr>
        <w:tab/>
        <w:t xml:space="preserve">Zadanie   Nr 1.1.  – kompleks wojskowy przy w m. Sitaniec-Wolica.                 </w:t>
      </w:r>
      <w:r w:rsidR="00AE3004" w:rsidRPr="00D81C1D">
        <w:rPr>
          <w:rFonts w:ascii="Arial" w:hAnsi="Arial" w:cs="Arial"/>
        </w:rPr>
        <w:t xml:space="preserve"> </w:t>
      </w:r>
      <w:r w:rsidR="006F7E2A" w:rsidRPr="00D81C1D">
        <w:rPr>
          <w:rFonts w:ascii="Arial" w:hAnsi="Arial" w:cs="Arial"/>
        </w:rPr>
        <w:br/>
      </w:r>
    </w:p>
    <w:p w14:paraId="14572C0F" w14:textId="77777777" w:rsidR="00A27B63" w:rsidRPr="00D81C1D" w:rsidRDefault="006F7E2A" w:rsidP="00A27B63">
      <w:pPr>
        <w:pStyle w:val="Akapitzlist"/>
        <w:ind w:left="360"/>
        <w:rPr>
          <w:rFonts w:ascii="Arial" w:hAnsi="Arial" w:cs="Arial"/>
          <w:b/>
        </w:rPr>
      </w:pPr>
      <w:r w:rsidRPr="00D81C1D">
        <w:rPr>
          <w:rFonts w:ascii="Arial" w:hAnsi="Arial" w:cs="Arial"/>
          <w:b/>
        </w:rPr>
        <w:t>Kod</w:t>
      </w:r>
      <w:r w:rsidR="00A27B63" w:rsidRPr="00D81C1D">
        <w:rPr>
          <w:rFonts w:ascii="Arial" w:hAnsi="Arial" w:cs="Arial"/>
          <w:b/>
        </w:rPr>
        <w:t>y CPV:</w:t>
      </w:r>
    </w:p>
    <w:p w14:paraId="6F420061" w14:textId="77777777" w:rsidR="00A27B63" w:rsidRPr="00D81C1D" w:rsidRDefault="00A27B63" w:rsidP="00A27B63">
      <w:pPr>
        <w:pStyle w:val="Akapitzlist"/>
        <w:ind w:left="360"/>
        <w:rPr>
          <w:rFonts w:ascii="Arial" w:hAnsi="Arial" w:cs="Arial"/>
          <w:b/>
        </w:rPr>
      </w:pPr>
      <w:r w:rsidRPr="00D81C1D">
        <w:rPr>
          <w:rFonts w:ascii="Arial" w:hAnsi="Arial" w:cs="Arial"/>
          <w:b/>
        </w:rPr>
        <w:t>CPV 79710000 – 4</w:t>
      </w:r>
      <w:r w:rsidRPr="00D81C1D">
        <w:rPr>
          <w:rFonts w:ascii="Arial" w:hAnsi="Arial" w:cs="Arial"/>
          <w:b/>
        </w:rPr>
        <w:tab/>
        <w:t>- usługi ochroniarskie</w:t>
      </w:r>
    </w:p>
    <w:p w14:paraId="52158DA3" w14:textId="77777777" w:rsidR="00A27B63" w:rsidRPr="00D81C1D" w:rsidRDefault="00A27B63" w:rsidP="00A27B63">
      <w:pPr>
        <w:pStyle w:val="Akapitzlist"/>
        <w:ind w:left="360"/>
        <w:rPr>
          <w:rFonts w:ascii="Arial" w:hAnsi="Arial" w:cs="Arial"/>
          <w:b/>
        </w:rPr>
      </w:pPr>
      <w:r w:rsidRPr="00D81C1D">
        <w:rPr>
          <w:rFonts w:ascii="Arial" w:hAnsi="Arial" w:cs="Arial"/>
          <w:b/>
        </w:rPr>
        <w:t>CPV 79711000 – 1</w:t>
      </w:r>
      <w:r w:rsidRPr="00D81C1D">
        <w:rPr>
          <w:rFonts w:ascii="Arial" w:hAnsi="Arial" w:cs="Arial"/>
          <w:b/>
        </w:rPr>
        <w:tab/>
        <w:t>- usługi nadzoru przy użyciu alarmu</w:t>
      </w:r>
    </w:p>
    <w:p w14:paraId="1FE77E8F" w14:textId="77777777" w:rsidR="00A27B63" w:rsidRPr="00D81C1D" w:rsidRDefault="00A27B63" w:rsidP="00A27B63">
      <w:pPr>
        <w:pStyle w:val="Akapitzlist"/>
        <w:ind w:left="360"/>
        <w:rPr>
          <w:rFonts w:ascii="Arial" w:hAnsi="Arial" w:cs="Arial"/>
          <w:b/>
        </w:rPr>
      </w:pPr>
      <w:r w:rsidRPr="00D81C1D">
        <w:rPr>
          <w:rFonts w:ascii="Arial" w:hAnsi="Arial" w:cs="Arial"/>
          <w:b/>
        </w:rPr>
        <w:t>CPV 79715000 – 9</w:t>
      </w:r>
      <w:r w:rsidRPr="00D81C1D">
        <w:rPr>
          <w:rFonts w:ascii="Arial" w:hAnsi="Arial" w:cs="Arial"/>
          <w:b/>
        </w:rPr>
        <w:tab/>
        <w:t>- usługi patrolowe</w:t>
      </w:r>
    </w:p>
    <w:p w14:paraId="0EEEED59" w14:textId="77777777" w:rsidR="006F7E2A" w:rsidRPr="00D81C1D" w:rsidRDefault="006F7E2A" w:rsidP="006F7E2A">
      <w:pPr>
        <w:pStyle w:val="Akapitzlist"/>
        <w:spacing w:after="200"/>
        <w:ind w:left="360"/>
        <w:rPr>
          <w:rFonts w:ascii="Arial" w:hAnsi="Arial" w:cs="Arial"/>
          <w:b/>
        </w:rPr>
      </w:pPr>
    </w:p>
    <w:p w14:paraId="7F14280D" w14:textId="77777777" w:rsidR="006F7E2A" w:rsidRPr="002D261C" w:rsidRDefault="006F7E2A" w:rsidP="006F7E2A">
      <w:pPr>
        <w:rPr>
          <w:rFonts w:ascii="Arial" w:eastAsia="Calibri" w:hAnsi="Arial" w:cs="Arial"/>
          <w:b/>
          <w:color w:val="000000"/>
          <w:sz w:val="20"/>
          <w:szCs w:val="20"/>
        </w:rPr>
      </w:pPr>
      <w:r w:rsidRPr="002D261C">
        <w:rPr>
          <w:rFonts w:ascii="Arial" w:eastAsia="Calibri" w:hAnsi="Arial" w:cs="Arial"/>
          <w:b/>
          <w:color w:val="000000"/>
          <w:sz w:val="20"/>
          <w:szCs w:val="20"/>
        </w:rPr>
        <w:t>Opis przedmiotu zamówienia zawiera załącznik nr 1 do zapytania ofertowego</w:t>
      </w:r>
    </w:p>
    <w:p w14:paraId="435167D2" w14:textId="77777777" w:rsidR="006F7E2A" w:rsidRPr="002D261C" w:rsidRDefault="006F7E2A" w:rsidP="006F7E2A">
      <w:pPr>
        <w:pStyle w:val="Akapitzlist"/>
        <w:ind w:left="0"/>
        <w:jc w:val="both"/>
        <w:rPr>
          <w:rFonts w:ascii="Arial" w:hAnsi="Arial" w:cs="Arial"/>
          <w:b/>
        </w:rPr>
      </w:pPr>
    </w:p>
    <w:p w14:paraId="2508A8C0" w14:textId="77777777" w:rsidR="006F7E2A" w:rsidRPr="002D261C" w:rsidRDefault="006F7E2A" w:rsidP="00D8720B">
      <w:pPr>
        <w:numPr>
          <w:ilvl w:val="0"/>
          <w:numId w:val="12"/>
        </w:numPr>
        <w:shd w:val="clear" w:color="auto" w:fill="EAF1DD" w:themeFill="accent3" w:themeFillTint="33"/>
        <w:spacing w:after="0"/>
        <w:ind w:left="426" w:hanging="426"/>
        <w:jc w:val="both"/>
        <w:rPr>
          <w:rFonts w:ascii="Arial" w:eastAsia="Times New Roman" w:hAnsi="Arial" w:cs="Arial"/>
          <w:b/>
          <w:sz w:val="20"/>
          <w:szCs w:val="20"/>
          <w:u w:val="single"/>
          <w:lang w:eastAsia="pl-PL"/>
        </w:rPr>
      </w:pPr>
      <w:r w:rsidRPr="002D261C">
        <w:rPr>
          <w:rFonts w:ascii="Arial" w:eastAsia="Times New Roman" w:hAnsi="Arial" w:cs="Arial"/>
          <w:b/>
          <w:sz w:val="20"/>
          <w:szCs w:val="20"/>
          <w:u w:val="single"/>
          <w:shd w:val="clear" w:color="auto" w:fill="EAF1DD" w:themeFill="accent3" w:themeFillTint="33"/>
          <w:lang w:eastAsia="pl-PL"/>
        </w:rPr>
        <w:t>TERMIN REALIZACJI ZAMÓWIENIA</w:t>
      </w:r>
      <w:r w:rsidRPr="002D261C">
        <w:rPr>
          <w:rFonts w:ascii="Arial" w:eastAsia="Times New Roman" w:hAnsi="Arial" w:cs="Arial"/>
          <w:b/>
          <w:sz w:val="20"/>
          <w:szCs w:val="20"/>
          <w:u w:val="single"/>
          <w:lang w:eastAsia="pl-PL"/>
        </w:rPr>
        <w:t>:</w:t>
      </w:r>
    </w:p>
    <w:p w14:paraId="583E8FD6" w14:textId="4A7FADEB" w:rsidR="00080F9A" w:rsidRPr="00D81C1D" w:rsidRDefault="00080F9A" w:rsidP="003748C3">
      <w:pPr>
        <w:pStyle w:val="Akapitzlist"/>
        <w:numPr>
          <w:ilvl w:val="0"/>
          <w:numId w:val="26"/>
        </w:numPr>
        <w:jc w:val="both"/>
        <w:rPr>
          <w:rFonts w:ascii="Arial" w:hAnsi="Arial" w:cs="Arial"/>
        </w:rPr>
      </w:pPr>
      <w:bookmarkStart w:id="4" w:name="_Hlk98156488"/>
      <w:r w:rsidRPr="00D81C1D">
        <w:rPr>
          <w:rFonts w:ascii="Arial" w:hAnsi="Arial" w:cs="Arial"/>
        </w:rPr>
        <w:t xml:space="preserve">rozpoczęcie  01.01.2026 r. </w:t>
      </w:r>
      <w:r w:rsidR="00F90805">
        <w:rPr>
          <w:rFonts w:ascii="Arial" w:hAnsi="Arial" w:cs="Arial"/>
        </w:rPr>
        <w:t xml:space="preserve">od </w:t>
      </w:r>
      <w:r w:rsidRPr="00D81C1D">
        <w:rPr>
          <w:rFonts w:ascii="Arial" w:hAnsi="Arial" w:cs="Arial"/>
        </w:rPr>
        <w:t>godz. 00:00.</w:t>
      </w:r>
    </w:p>
    <w:p w14:paraId="7320E685" w14:textId="64B9C397" w:rsidR="00080F9A" w:rsidRPr="00D81C1D" w:rsidRDefault="00080F9A" w:rsidP="003748C3">
      <w:pPr>
        <w:pStyle w:val="Akapitzlist"/>
        <w:numPr>
          <w:ilvl w:val="0"/>
          <w:numId w:val="26"/>
        </w:numPr>
        <w:jc w:val="both"/>
        <w:rPr>
          <w:rFonts w:ascii="Arial" w:hAnsi="Arial" w:cs="Arial"/>
        </w:rPr>
      </w:pPr>
      <w:r w:rsidRPr="00D81C1D">
        <w:rPr>
          <w:rFonts w:ascii="Arial" w:hAnsi="Arial" w:cs="Arial"/>
        </w:rPr>
        <w:t xml:space="preserve">zakończenie 31.12.2026 r. </w:t>
      </w:r>
      <w:r w:rsidR="00F90805">
        <w:rPr>
          <w:rFonts w:ascii="Arial" w:hAnsi="Arial" w:cs="Arial"/>
        </w:rPr>
        <w:t xml:space="preserve">do </w:t>
      </w:r>
      <w:r w:rsidRPr="00D81C1D">
        <w:rPr>
          <w:rFonts w:ascii="Arial" w:hAnsi="Arial" w:cs="Arial"/>
        </w:rPr>
        <w:t>godz. 24:00.</w:t>
      </w:r>
    </w:p>
    <w:p w14:paraId="50387E17" w14:textId="77777777" w:rsidR="006F7E2A" w:rsidRPr="00D81C1D" w:rsidRDefault="006F7E2A" w:rsidP="006F7E2A">
      <w:pPr>
        <w:pStyle w:val="Akapitzlist"/>
        <w:ind w:left="360"/>
        <w:jc w:val="both"/>
        <w:rPr>
          <w:rFonts w:ascii="Arial" w:hAnsi="Arial" w:cs="Arial"/>
          <w:b/>
        </w:rPr>
      </w:pPr>
    </w:p>
    <w:bookmarkEnd w:id="4"/>
    <w:p w14:paraId="224A2946" w14:textId="77777777" w:rsidR="006F7E2A" w:rsidRPr="002D261C" w:rsidRDefault="006F7E2A" w:rsidP="00D8720B">
      <w:pPr>
        <w:numPr>
          <w:ilvl w:val="0"/>
          <w:numId w:val="12"/>
        </w:numPr>
        <w:shd w:val="clear" w:color="auto" w:fill="EAF1DD" w:themeFill="accent3" w:themeFillTint="33"/>
        <w:spacing w:after="0"/>
        <w:jc w:val="both"/>
        <w:rPr>
          <w:rFonts w:ascii="Arial" w:eastAsia="Times New Roman" w:hAnsi="Arial" w:cs="Arial"/>
          <w:b/>
          <w:bCs/>
          <w:sz w:val="20"/>
          <w:szCs w:val="20"/>
          <w:lang w:eastAsia="pl-PL"/>
        </w:rPr>
      </w:pPr>
      <w:r w:rsidRPr="002D261C">
        <w:rPr>
          <w:rFonts w:ascii="Arial" w:eastAsia="Times New Roman" w:hAnsi="Arial" w:cs="Arial"/>
          <w:b/>
          <w:bCs/>
          <w:color w:val="000000"/>
          <w:sz w:val="20"/>
          <w:szCs w:val="20"/>
          <w:lang w:eastAsia="pl-PL"/>
        </w:rPr>
        <w:t xml:space="preserve">INFORMACJE O SPOSOBIE POROZUMIEWANIA SIĘ ZAMAWIAJĄCEGO </w:t>
      </w:r>
      <w:r w:rsidRPr="002D261C">
        <w:rPr>
          <w:rFonts w:ascii="Arial" w:eastAsia="Times New Roman" w:hAnsi="Arial" w:cs="Arial"/>
          <w:b/>
          <w:bCs/>
          <w:color w:val="000000"/>
          <w:sz w:val="20"/>
          <w:szCs w:val="20"/>
          <w:lang w:eastAsia="pl-PL"/>
        </w:rPr>
        <w:br/>
        <w:t>Z WYKONAWCAMI</w:t>
      </w:r>
      <w:r w:rsidRPr="002D261C">
        <w:rPr>
          <w:rFonts w:ascii="Arial" w:eastAsia="Times New Roman" w:hAnsi="Arial" w:cs="Arial"/>
          <w:b/>
          <w:bCs/>
          <w:sz w:val="20"/>
          <w:szCs w:val="20"/>
          <w:lang w:eastAsia="pl-PL"/>
        </w:rPr>
        <w:t xml:space="preserve"> ORAZ POZYSKIWANIA OŚWIADCZEŃ I DOKUMENTÓW.</w:t>
      </w:r>
    </w:p>
    <w:p w14:paraId="121E3202" w14:textId="77777777" w:rsidR="006F7E2A" w:rsidRPr="002D261C" w:rsidRDefault="006F7E2A" w:rsidP="006F7E2A">
      <w:pPr>
        <w:pStyle w:val="Akapitzlist"/>
        <w:spacing w:line="276" w:lineRule="auto"/>
        <w:ind w:left="284"/>
        <w:jc w:val="both"/>
        <w:rPr>
          <w:rFonts w:ascii="Arial" w:eastAsia="SimSun" w:hAnsi="Arial" w:cs="Arial"/>
          <w:u w:val="single"/>
        </w:rPr>
      </w:pPr>
    </w:p>
    <w:p w14:paraId="2B712675" w14:textId="77777777" w:rsidR="006F7E2A" w:rsidRPr="002D261C" w:rsidRDefault="006F7E2A" w:rsidP="00D8720B">
      <w:pPr>
        <w:pStyle w:val="Akapitzlist"/>
        <w:numPr>
          <w:ilvl w:val="0"/>
          <w:numId w:val="13"/>
        </w:numPr>
        <w:spacing w:line="276" w:lineRule="auto"/>
        <w:ind w:left="284" w:hanging="284"/>
        <w:jc w:val="both"/>
        <w:rPr>
          <w:rFonts w:ascii="Arial" w:eastAsia="SimSun" w:hAnsi="Arial" w:cs="Arial"/>
          <w:u w:val="single"/>
        </w:rPr>
      </w:pPr>
      <w:r w:rsidRPr="002D261C">
        <w:rPr>
          <w:rFonts w:ascii="Arial" w:hAnsi="Arial" w:cs="Arial"/>
        </w:rPr>
        <w:t xml:space="preserve">Środkiem komunikacji elektronicznej, służącym złożeniu przez Wykonawcę oferty jest platforma zakupowa </w:t>
      </w:r>
      <w:hyperlink r:id="rId13" w:history="1">
        <w:r w:rsidRPr="002D261C">
          <w:rPr>
            <w:rStyle w:val="Hipercze"/>
            <w:rFonts w:ascii="Arial" w:hAnsi="Arial" w:cs="Arial"/>
          </w:rPr>
          <w:t>https://platformazakupowa.pl/pn/32wog</w:t>
        </w:r>
      </w:hyperlink>
    </w:p>
    <w:p w14:paraId="2EDD2508" w14:textId="77777777" w:rsidR="006F7E2A" w:rsidRPr="002D261C" w:rsidRDefault="006F7E2A" w:rsidP="00D8720B">
      <w:pPr>
        <w:pStyle w:val="Akapitzlist"/>
        <w:numPr>
          <w:ilvl w:val="0"/>
          <w:numId w:val="13"/>
        </w:numPr>
        <w:spacing w:line="276" w:lineRule="auto"/>
        <w:ind w:left="284" w:hanging="284"/>
        <w:jc w:val="both"/>
        <w:rPr>
          <w:rFonts w:ascii="Arial" w:hAnsi="Arial" w:cs="Arial"/>
          <w:b/>
          <w:bCs/>
        </w:rPr>
      </w:pPr>
      <w:r w:rsidRPr="002D261C">
        <w:rPr>
          <w:rFonts w:ascii="Arial" w:hAnsi="Arial" w:cs="Arial"/>
        </w:rPr>
        <w:t>Wykonawca przedstawia ofertę zgodnie z wymogami zapytania ofertowego.</w:t>
      </w:r>
    </w:p>
    <w:p w14:paraId="74E2652A"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 xml:space="preserve">Komunikacja pomiędzy Zamawiającym a Wykonawcami w tym wszelkie oświadczenia, wnioski, zawiadomienia oraz informacje, przekazywane są w formie elektronicznej za pośrednictwem Platformy - </w:t>
      </w:r>
      <w:hyperlink r:id="rId14" w:history="1">
        <w:r w:rsidRPr="002D261C">
          <w:rPr>
            <w:rStyle w:val="Hipercze"/>
            <w:rFonts w:ascii="Arial" w:hAnsi="Arial" w:cs="Arial"/>
            <w:color w:val="1155CC"/>
          </w:rPr>
          <w:t>platformazakupowa.pl</w:t>
        </w:r>
      </w:hyperlink>
      <w:r w:rsidRPr="002D261C">
        <w:rPr>
          <w:rFonts w:ascii="Arial" w:hAnsi="Arial" w:cs="Arial"/>
        </w:rPr>
        <w:t xml:space="preserve"> i formularza „</w:t>
      </w:r>
      <w:r w:rsidRPr="002D261C">
        <w:rPr>
          <w:rFonts w:ascii="Arial" w:hAnsi="Arial" w:cs="Arial"/>
          <w:b/>
        </w:rPr>
        <w:t>Wyślij wiadomość</w:t>
      </w:r>
      <w:r w:rsidRPr="002D261C">
        <w:rPr>
          <w:rFonts w:ascii="Arial" w:hAnsi="Arial" w:cs="Arial"/>
        </w:rPr>
        <w:t xml:space="preserve">” znajdującego się na stronie danego postępowania. Za datę przekazania (wpływu) oświadczeń, wniosków, zawiadomień oraz informacji przyjmuje się datę ich przesłania za pośrednictwem Platformy poprzez kliknięcie przycisku „ Wyślij wiadomość” po którym pojawi się komunikat, iż wiadomość została wysłana do Zamawiającego. </w:t>
      </w:r>
    </w:p>
    <w:p w14:paraId="2C50047B"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 xml:space="preserve">Zamawiający będzie przekazywał Wykonawcom informacje za pośrednictwem </w:t>
      </w:r>
      <w:hyperlink r:id="rId15" w:history="1">
        <w:r w:rsidRPr="002D261C">
          <w:rPr>
            <w:rStyle w:val="Hipercze"/>
            <w:rFonts w:ascii="Arial" w:hAnsi="Arial" w:cs="Arial"/>
            <w:color w:val="1155CC"/>
          </w:rPr>
          <w:t>platformazakupowa.pl</w:t>
        </w:r>
      </w:hyperlink>
      <w:r w:rsidRPr="002D261C">
        <w:rPr>
          <w:rFonts w:ascii="Arial" w:hAnsi="Arial" w:cs="Arial"/>
        </w:rPr>
        <w:t xml:space="preserve">. Informacje dotyczące odpowiedzi na pytania, zmiany zapytania ofertowego, zmiany terminu składania i otwarcia ofert Zamawiający będzie zamieszczał na platformie w sekcji “Komunikaty”. Korespondencja, której zgodnie z obowiązującymi przepisami adresatem jest konkretny Wykonawca, będzie przekazywana za pośrednictwem </w:t>
      </w:r>
      <w:hyperlink r:id="rId16" w:history="1">
        <w:r w:rsidRPr="002D261C">
          <w:rPr>
            <w:rStyle w:val="Hipercze"/>
            <w:rFonts w:ascii="Arial" w:hAnsi="Arial" w:cs="Arial"/>
            <w:color w:val="1155CC"/>
          </w:rPr>
          <w:t>platformazakupowa.pl</w:t>
        </w:r>
      </w:hyperlink>
      <w:r w:rsidRPr="002D261C">
        <w:rPr>
          <w:rFonts w:ascii="Arial" w:hAnsi="Arial" w:cs="Arial"/>
        </w:rPr>
        <w:t xml:space="preserve"> do konkretnego Wykonawcy.</w:t>
      </w:r>
    </w:p>
    <w:p w14:paraId="14C89EDB" w14:textId="77777777" w:rsidR="006F7E2A" w:rsidRPr="002D261C" w:rsidRDefault="006F7E2A" w:rsidP="00D8720B">
      <w:pPr>
        <w:pStyle w:val="Akapitzlist"/>
        <w:numPr>
          <w:ilvl w:val="0"/>
          <w:numId w:val="13"/>
        </w:numPr>
        <w:spacing w:line="276" w:lineRule="auto"/>
        <w:ind w:left="284" w:hanging="284"/>
        <w:jc w:val="both"/>
        <w:rPr>
          <w:rStyle w:val="czeinternetowe"/>
          <w:rFonts w:ascii="Arial" w:hAnsi="Arial" w:cs="Arial"/>
          <w:b/>
          <w:bCs/>
        </w:rPr>
      </w:pPr>
      <w:r w:rsidRPr="002D261C">
        <w:rPr>
          <w:rFonts w:ascii="Arial" w:hAnsi="Arial" w:cs="Arial"/>
        </w:rPr>
        <w:t xml:space="preserve">Wykonawca może się zwrócić do Zamawiającego o wyjaśnienie warunków udzielenia zamówienia dotyczących opisu przedmiotu zamówienia za pośrednictwem platformy zakupowej </w:t>
      </w:r>
      <w:hyperlink r:id="rId17" w:history="1">
        <w:r w:rsidRPr="002D261C">
          <w:rPr>
            <w:rStyle w:val="Hipercze"/>
            <w:rFonts w:ascii="Arial" w:eastAsiaTheme="majorEastAsia" w:hAnsi="Arial" w:cs="Arial"/>
            <w:b/>
          </w:rPr>
          <w:t>https://platformazakupowa.pl/pn/32wog</w:t>
        </w:r>
      </w:hyperlink>
      <w:r w:rsidRPr="002D261C">
        <w:rPr>
          <w:rStyle w:val="czeinternetowe"/>
          <w:rFonts w:ascii="Arial" w:eastAsiaTheme="majorEastAsia" w:hAnsi="Arial" w:cs="Arial"/>
          <w:b/>
        </w:rPr>
        <w:t>.</w:t>
      </w:r>
    </w:p>
    <w:p w14:paraId="6F82E590"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Zamawiający niezwłocznie udzieli wyjaśnień, jeżeli prośba o wyjaśnienie treści zapytania ofertowego wpłynie do niego nie później niż na 4 dni przed upływem terminu składania ofert.</w:t>
      </w:r>
    </w:p>
    <w:p w14:paraId="0BADB363" w14:textId="77777777" w:rsidR="006F7E2A" w:rsidRPr="002D261C" w:rsidRDefault="006F7E2A" w:rsidP="00D8720B">
      <w:pPr>
        <w:pStyle w:val="Akapitzlist"/>
        <w:numPr>
          <w:ilvl w:val="0"/>
          <w:numId w:val="13"/>
        </w:numPr>
        <w:spacing w:line="276" w:lineRule="auto"/>
        <w:ind w:left="284" w:hanging="284"/>
        <w:jc w:val="both"/>
        <w:rPr>
          <w:rFonts w:ascii="Arial" w:hAnsi="Arial" w:cs="Arial"/>
          <w:b/>
          <w:bCs/>
        </w:rPr>
      </w:pPr>
      <w:r w:rsidRPr="002D261C">
        <w:rPr>
          <w:rFonts w:ascii="Arial" w:hAnsi="Arial" w:cs="Arial"/>
        </w:rPr>
        <w:t>Zamawiający będzie przekazywał Wykonawcom infor</w:t>
      </w:r>
      <w:r w:rsidR="00AE195B">
        <w:rPr>
          <w:rFonts w:ascii="Arial" w:hAnsi="Arial" w:cs="Arial"/>
        </w:rPr>
        <w:t>macje oraz treść zapytań wraz z </w:t>
      </w:r>
      <w:r w:rsidRPr="002D261C">
        <w:rPr>
          <w:rFonts w:ascii="Arial" w:hAnsi="Arial" w:cs="Arial"/>
        </w:rPr>
        <w:t xml:space="preserve">wyjaśnieniami bez ujawniania źródła zapytania w formie elektronicznej za pośrednictwem Platformy. Wszelkie informacje zamieszczane przez Zamawiającego dostępne będą  na Platformie w sekcji „Komunikaty”. </w:t>
      </w:r>
    </w:p>
    <w:p w14:paraId="21C78A00"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Wykonawca, przystępując do niniejszego postępowania o udzielenie zamówienia publicznego:</w:t>
      </w:r>
    </w:p>
    <w:p w14:paraId="7F05DBD7" w14:textId="77777777" w:rsidR="006F7E2A" w:rsidRPr="002D261C" w:rsidRDefault="006F7E2A" w:rsidP="00D8720B">
      <w:pPr>
        <w:numPr>
          <w:ilvl w:val="1"/>
          <w:numId w:val="14"/>
        </w:numPr>
        <w:suppressAutoHyphens w:val="0"/>
        <w:spacing w:after="0"/>
        <w:ind w:left="1134" w:hanging="283"/>
        <w:jc w:val="both"/>
        <w:rPr>
          <w:rFonts w:ascii="Arial" w:hAnsi="Arial" w:cs="Arial"/>
          <w:sz w:val="20"/>
          <w:szCs w:val="20"/>
        </w:rPr>
      </w:pPr>
      <w:r w:rsidRPr="002D261C">
        <w:rPr>
          <w:rFonts w:ascii="Arial" w:hAnsi="Arial" w:cs="Arial"/>
          <w:sz w:val="20"/>
          <w:szCs w:val="20"/>
        </w:rPr>
        <w:t xml:space="preserve">akceptuje warunki korzystania z </w:t>
      </w:r>
      <w:hyperlink r:id="rId18" w:history="1">
        <w:r w:rsidRPr="002D261C">
          <w:rPr>
            <w:rStyle w:val="Hipercze"/>
            <w:rFonts w:ascii="Arial" w:hAnsi="Arial" w:cs="Arial"/>
            <w:color w:val="1155CC"/>
            <w:sz w:val="20"/>
            <w:szCs w:val="20"/>
          </w:rPr>
          <w:t>platformazakupowa.pl</w:t>
        </w:r>
      </w:hyperlink>
      <w:r w:rsidRPr="002D261C">
        <w:rPr>
          <w:rFonts w:ascii="Arial" w:hAnsi="Arial" w:cs="Arial"/>
          <w:sz w:val="20"/>
          <w:szCs w:val="20"/>
        </w:rPr>
        <w:t xml:space="preserve"> określone w Regulaminie zamieszczonym na stronie internetowej </w:t>
      </w:r>
      <w:hyperlink r:id="rId19" w:history="1">
        <w:r w:rsidRPr="002D261C">
          <w:rPr>
            <w:rStyle w:val="Hipercze"/>
            <w:rFonts w:ascii="Arial" w:hAnsi="Arial" w:cs="Arial"/>
            <w:sz w:val="20"/>
            <w:szCs w:val="20"/>
          </w:rPr>
          <w:t>pod linkiem</w:t>
        </w:r>
      </w:hyperlink>
      <w:r w:rsidRPr="002D261C">
        <w:rPr>
          <w:rFonts w:ascii="Arial" w:hAnsi="Arial" w:cs="Arial"/>
          <w:sz w:val="20"/>
          <w:szCs w:val="20"/>
        </w:rPr>
        <w:t xml:space="preserve">  w zakładce „Regulamin" oraz uznaje go za wiążący,</w:t>
      </w:r>
    </w:p>
    <w:p w14:paraId="1ECFD000" w14:textId="77777777" w:rsidR="006F7E2A" w:rsidRPr="002D261C" w:rsidRDefault="006F7E2A" w:rsidP="00D8720B">
      <w:pPr>
        <w:numPr>
          <w:ilvl w:val="1"/>
          <w:numId w:val="14"/>
        </w:numPr>
        <w:suppressAutoHyphens w:val="0"/>
        <w:spacing w:after="0"/>
        <w:ind w:left="1134" w:hanging="283"/>
        <w:jc w:val="both"/>
        <w:rPr>
          <w:rFonts w:ascii="Arial" w:hAnsi="Arial" w:cs="Arial"/>
          <w:sz w:val="20"/>
          <w:szCs w:val="20"/>
        </w:rPr>
      </w:pPr>
      <w:r w:rsidRPr="002D261C">
        <w:rPr>
          <w:rFonts w:ascii="Arial" w:hAnsi="Arial" w:cs="Arial"/>
          <w:sz w:val="20"/>
          <w:szCs w:val="20"/>
        </w:rPr>
        <w:lastRenderedPageBreak/>
        <w:t xml:space="preserve">zapoznał i stosuje się do Instrukcji składania ofert/wniosków dostępnej </w:t>
      </w:r>
      <w:hyperlink r:id="rId20" w:history="1">
        <w:r w:rsidRPr="002D261C">
          <w:rPr>
            <w:rStyle w:val="Hipercze"/>
            <w:rFonts w:ascii="Arial" w:hAnsi="Arial" w:cs="Arial"/>
            <w:sz w:val="20"/>
            <w:szCs w:val="20"/>
          </w:rPr>
          <w:t>pod linkiem</w:t>
        </w:r>
      </w:hyperlink>
      <w:r w:rsidRPr="002D261C">
        <w:rPr>
          <w:rFonts w:ascii="Arial" w:hAnsi="Arial" w:cs="Arial"/>
          <w:sz w:val="20"/>
          <w:szCs w:val="20"/>
        </w:rPr>
        <w:t xml:space="preserve"> </w:t>
      </w:r>
      <w:hyperlink r:id="rId21" w:history="1">
        <w:r w:rsidRPr="002D261C">
          <w:rPr>
            <w:rStyle w:val="Hipercze"/>
            <w:rFonts w:ascii="Arial" w:hAnsi="Arial" w:cs="Arial"/>
            <w:sz w:val="20"/>
            <w:szCs w:val="20"/>
          </w:rPr>
          <w:t>https://platformazakupowa.pl/strona/45-instrukcje</w:t>
        </w:r>
      </w:hyperlink>
    </w:p>
    <w:p w14:paraId="256B6472" w14:textId="77777777" w:rsidR="006F7E2A" w:rsidRPr="002D261C" w:rsidRDefault="006F7E2A" w:rsidP="006F7E2A">
      <w:pPr>
        <w:spacing w:after="0"/>
        <w:ind w:left="1134" w:hanging="283"/>
        <w:jc w:val="both"/>
        <w:rPr>
          <w:rFonts w:ascii="Arial" w:hAnsi="Arial" w:cs="Arial"/>
          <w:sz w:val="20"/>
          <w:szCs w:val="20"/>
        </w:rPr>
      </w:pPr>
    </w:p>
    <w:p w14:paraId="23F93817"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 xml:space="preserve">Zamawiający informuje, że instrukcje korzystania z </w:t>
      </w:r>
      <w:hyperlink r:id="rId22" w:history="1">
        <w:r w:rsidRPr="002D261C">
          <w:rPr>
            <w:rStyle w:val="Hipercze"/>
            <w:rFonts w:ascii="Arial" w:hAnsi="Arial" w:cs="Arial"/>
            <w:color w:val="1155CC"/>
          </w:rPr>
          <w:t>platformazakupowa.pl</w:t>
        </w:r>
      </w:hyperlink>
      <w:r w:rsidRPr="002D261C">
        <w:rPr>
          <w:rFonts w:ascii="Arial" w:hAnsi="Arial" w:cs="Arial"/>
        </w:rPr>
        <w:t xml:space="preserve"> dotyczące w szczególności logowania, składania wniosków o wyjaśnienie treści SWZ, składania ofert oraz innych czynności podejmowanych w niniejszym postępowaniu przy użyciu </w:t>
      </w:r>
      <w:hyperlink r:id="rId23" w:history="1">
        <w:r w:rsidRPr="002D261C">
          <w:rPr>
            <w:rStyle w:val="Hipercze"/>
            <w:rFonts w:ascii="Arial" w:hAnsi="Arial" w:cs="Arial"/>
            <w:color w:val="1155CC"/>
          </w:rPr>
          <w:t>platformazakupowa.pl</w:t>
        </w:r>
      </w:hyperlink>
      <w:r w:rsidRPr="002D261C">
        <w:rPr>
          <w:rFonts w:ascii="Arial" w:hAnsi="Arial" w:cs="Arial"/>
        </w:rPr>
        <w:t xml:space="preserve"> znajdują się w zakładce „Instrukcje dla Wykonawców" na stronie internetowej pod adresem: </w:t>
      </w:r>
      <w:bookmarkStart w:id="5" w:name="_Hlk173997041"/>
      <w:r w:rsidRPr="002D261C">
        <w:rPr>
          <w:rFonts w:ascii="Arial" w:hAnsi="Arial" w:cs="Arial"/>
        </w:rPr>
        <w:fldChar w:fldCharType="begin"/>
      </w:r>
      <w:r w:rsidRPr="002D261C">
        <w:rPr>
          <w:rFonts w:ascii="Arial" w:hAnsi="Arial" w:cs="Arial"/>
        </w:rPr>
        <w:instrText xml:space="preserve"> HYPERLINK "https://platformazakupowa.pl/strona/45-instrukcje" </w:instrText>
      </w:r>
      <w:r w:rsidRPr="002D261C">
        <w:rPr>
          <w:rFonts w:ascii="Arial" w:hAnsi="Arial" w:cs="Arial"/>
        </w:rPr>
        <w:fldChar w:fldCharType="separate"/>
      </w:r>
      <w:r w:rsidRPr="002D261C">
        <w:rPr>
          <w:rStyle w:val="Hipercze"/>
          <w:rFonts w:ascii="Arial" w:hAnsi="Arial" w:cs="Arial"/>
          <w:color w:val="1155CC"/>
        </w:rPr>
        <w:t>https://platformazakupowa.pl/strona/45-instrukcje</w:t>
      </w:r>
      <w:r w:rsidRPr="002D261C">
        <w:rPr>
          <w:rFonts w:ascii="Arial" w:hAnsi="Arial" w:cs="Arial"/>
        </w:rPr>
        <w:fldChar w:fldCharType="end"/>
      </w:r>
    </w:p>
    <w:bookmarkEnd w:id="5"/>
    <w:p w14:paraId="2AE9998E" w14:textId="77777777" w:rsidR="006F7E2A" w:rsidRPr="002D261C" w:rsidRDefault="006F7E2A" w:rsidP="006F7E2A">
      <w:pPr>
        <w:spacing w:after="0"/>
        <w:jc w:val="both"/>
        <w:rPr>
          <w:rFonts w:ascii="Arial" w:hAnsi="Arial" w:cs="Arial"/>
          <w:sz w:val="20"/>
          <w:szCs w:val="20"/>
        </w:rPr>
      </w:pPr>
    </w:p>
    <w:p w14:paraId="5EB4B633"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Wykonawca jako podmiot profesjonalny ma obow</w:t>
      </w:r>
      <w:r w:rsidR="00AE195B">
        <w:rPr>
          <w:rFonts w:ascii="Arial" w:hAnsi="Arial" w:cs="Arial"/>
        </w:rPr>
        <w:t>iązek sprawdzania komunikatów i </w:t>
      </w:r>
      <w:r w:rsidRPr="002D261C">
        <w:rPr>
          <w:rFonts w:ascii="Arial" w:hAnsi="Arial" w:cs="Arial"/>
        </w:rPr>
        <w:t>wiadomości bezpośrednio na platformazakupowa.pl przesłanych przez Zamawiającego, gdyż system powiadomień może ulec awarii lub powiadomienie może trafić do folderu SPAM.</w:t>
      </w:r>
    </w:p>
    <w:p w14:paraId="55BEA5A8" w14:textId="77777777" w:rsidR="006F7E2A" w:rsidRPr="002D261C" w:rsidRDefault="006F7E2A" w:rsidP="006F7E2A">
      <w:pPr>
        <w:spacing w:after="0"/>
        <w:jc w:val="both"/>
        <w:rPr>
          <w:rFonts w:ascii="Arial" w:hAnsi="Arial" w:cs="Arial"/>
          <w:sz w:val="20"/>
          <w:szCs w:val="20"/>
        </w:rPr>
      </w:pPr>
    </w:p>
    <w:p w14:paraId="0DE603CA" w14:textId="77777777" w:rsidR="006F7E2A" w:rsidRPr="002D261C" w:rsidRDefault="006F7E2A" w:rsidP="00D8720B">
      <w:pPr>
        <w:pStyle w:val="Akapitzlist"/>
        <w:numPr>
          <w:ilvl w:val="0"/>
          <w:numId w:val="13"/>
        </w:numPr>
        <w:spacing w:line="276" w:lineRule="auto"/>
        <w:ind w:left="284" w:hanging="284"/>
        <w:jc w:val="both"/>
        <w:rPr>
          <w:rStyle w:val="Hipercze"/>
          <w:rFonts w:ascii="Arial" w:hAnsi="Arial" w:cs="Arial"/>
        </w:rPr>
      </w:pPr>
      <w:r w:rsidRPr="002D261C">
        <w:rPr>
          <w:rFonts w:ascii="Arial" w:hAnsi="Arial" w:cs="Arial"/>
        </w:rPr>
        <w:t xml:space="preserve">W sytuacji awarii Systemu lub niedostępności Systemu, uniemożliwiającego komunikację Wykonawcy i Zamawiającego poprzez System, Zamawiający dopuszcza komunikację za pomocą poczty elektronicznej na adres: </w:t>
      </w:r>
      <w:hyperlink r:id="rId24" w:history="1">
        <w:r w:rsidRPr="002D261C">
          <w:rPr>
            <w:rStyle w:val="Hipercze"/>
            <w:rFonts w:ascii="Arial" w:hAnsi="Arial" w:cs="Arial"/>
          </w:rPr>
          <w:t>32wog.zampub@ron.mil.pl</w:t>
        </w:r>
      </w:hyperlink>
      <w:r w:rsidRPr="002D261C">
        <w:rPr>
          <w:rFonts w:ascii="Arial" w:hAnsi="Arial" w:cs="Arial"/>
        </w:rPr>
        <w:t xml:space="preserve"> </w:t>
      </w:r>
      <w:r w:rsidRPr="002D261C">
        <w:rPr>
          <w:rStyle w:val="Hipercze"/>
          <w:rFonts w:ascii="Arial" w:hAnsi="Arial" w:cs="Arial"/>
        </w:rPr>
        <w:t xml:space="preserve">   </w:t>
      </w:r>
    </w:p>
    <w:p w14:paraId="4C2C031F" w14:textId="77777777" w:rsidR="006F7E2A" w:rsidRPr="002D261C" w:rsidRDefault="006F7E2A" w:rsidP="006F7E2A">
      <w:pPr>
        <w:pStyle w:val="Akapitzlist"/>
        <w:rPr>
          <w:rFonts w:ascii="Arial" w:hAnsi="Arial" w:cs="Arial"/>
        </w:rPr>
      </w:pPr>
    </w:p>
    <w:p w14:paraId="4F809294" w14:textId="77777777" w:rsidR="006F7E2A" w:rsidRPr="002D261C" w:rsidRDefault="006F7E2A" w:rsidP="00D8720B">
      <w:pPr>
        <w:pStyle w:val="Akapitzlist"/>
        <w:numPr>
          <w:ilvl w:val="0"/>
          <w:numId w:val="13"/>
        </w:numPr>
        <w:spacing w:line="276" w:lineRule="auto"/>
        <w:ind w:left="284" w:hanging="284"/>
        <w:jc w:val="both"/>
        <w:rPr>
          <w:rFonts w:ascii="Arial" w:hAnsi="Arial" w:cs="Arial"/>
          <w:lang w:bidi="pl-PL"/>
        </w:rPr>
      </w:pPr>
      <w:r w:rsidRPr="002D261C">
        <w:rPr>
          <w:rFonts w:ascii="Arial" w:hAnsi="Arial" w:cs="Arial"/>
          <w:lang w:bidi="pl-PL"/>
        </w:rPr>
        <w:t>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o.o. (</w:t>
      </w:r>
      <w:hyperlink r:id="rId25" w:history="1">
        <w:r w:rsidRPr="002D261C">
          <w:rPr>
            <w:rStyle w:val="Hipercze"/>
            <w:rFonts w:ascii="Arial" w:hAnsi="Arial" w:cs="Arial"/>
            <w:color w:val="0000FF"/>
            <w:lang w:bidi="pl-PL"/>
          </w:rPr>
          <w:t>https://platformazakupowa.pl/strona/1-regulamin</w:t>
        </w:r>
      </w:hyperlink>
      <w:r w:rsidRPr="002D261C">
        <w:rPr>
          <w:rFonts w:ascii="Arial" w:hAnsi="Arial" w:cs="Arial"/>
          <w:lang w:bidi="pl-PL"/>
        </w:rPr>
        <w:t xml:space="preserve"> ).</w:t>
      </w:r>
    </w:p>
    <w:p w14:paraId="12841B33"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Maksymalny rozmiar jednego pliku przesyłanego za pośrednictwem dedykowanych formularzy do: złożenia, zmiany, wycofania oferty wynosi 150 MB natomiast przy komunikacji wielkość pliku to maksymalnie 500 MB.</w:t>
      </w:r>
    </w:p>
    <w:p w14:paraId="7114286D"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 xml:space="preserve">Za datę przekazania i odbioru danych w szczególności oferty, wniosków, zawiadomień dokumentów elektronicznych, oświadczeń przyjmuje się datę zapisania pliku na serwerze Systemu. Aktualna dat i godzina zsynchronizowana są z głównym Urzędem Miar, wyświetlane są w prawym górnym rogu.   </w:t>
      </w:r>
    </w:p>
    <w:p w14:paraId="2D5FC094"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Postępowanie o udzielenie zamówienia jest prowadzone w języku polskim.</w:t>
      </w:r>
    </w:p>
    <w:p w14:paraId="4D6BC5A8"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Złożenie oferty potwierdza możliwości oraz gotowość Wykonawcy do realizacji zadania zgodnie z wymaganiami Zamawiającego.</w:t>
      </w:r>
    </w:p>
    <w:p w14:paraId="3A8A9A58"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 xml:space="preserve">W toku badania i oceny ofert – </w:t>
      </w:r>
      <w:r w:rsidRPr="002D261C">
        <w:rPr>
          <w:rFonts w:ascii="Arial" w:hAnsi="Arial" w:cs="Arial"/>
          <w:b/>
        </w:rPr>
        <w:t xml:space="preserve">32 Wojskowy Oddział Gospodarczy </w:t>
      </w:r>
      <w:r w:rsidRPr="002D261C">
        <w:rPr>
          <w:rFonts w:ascii="Arial" w:hAnsi="Arial" w:cs="Arial"/>
          <w:b/>
        </w:rPr>
        <w:br/>
        <w:t>w Zamościu</w:t>
      </w:r>
      <w:r w:rsidRPr="002D261C">
        <w:rPr>
          <w:rFonts w:ascii="Arial" w:hAnsi="Arial" w:cs="Arial"/>
        </w:rPr>
        <w:t xml:space="preserve"> może żądać od Wykonawcy wyjaśnień dotyczących treści złożonej oferty lub złożenia wymaganych dokumentów jakie Zamawiający żądał. </w:t>
      </w:r>
    </w:p>
    <w:p w14:paraId="724FF36A"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b/>
        </w:rPr>
        <w:t>Niezłożenie wymaganych wyjaśnień, dokumentów</w:t>
      </w:r>
      <w:r w:rsidRPr="002D261C">
        <w:rPr>
          <w:rFonts w:ascii="Arial" w:hAnsi="Arial" w:cs="Arial"/>
        </w:rPr>
        <w:t xml:space="preserve">  o których mowa w </w:t>
      </w:r>
      <w:r w:rsidRPr="002D261C">
        <w:rPr>
          <w:rFonts w:ascii="Arial" w:hAnsi="Arial" w:cs="Arial"/>
          <w:lang w:eastAsia="ar-SA"/>
        </w:rPr>
        <w:t xml:space="preserve">pkt 17 </w:t>
      </w:r>
      <w:r w:rsidRPr="002D261C">
        <w:rPr>
          <w:rFonts w:ascii="Arial" w:hAnsi="Arial" w:cs="Arial"/>
        </w:rPr>
        <w:t>niniejszego zapytania ofertowego, w wyznaczonym terminie skutko</w:t>
      </w:r>
      <w:r w:rsidR="005761B2">
        <w:rPr>
          <w:rFonts w:ascii="Arial" w:hAnsi="Arial" w:cs="Arial"/>
        </w:rPr>
        <w:t>wać będzie odrzuceniem oferty z </w:t>
      </w:r>
      <w:r w:rsidRPr="002D261C">
        <w:rPr>
          <w:rFonts w:ascii="Arial" w:hAnsi="Arial" w:cs="Arial"/>
        </w:rPr>
        <w:t>postępowania.</w:t>
      </w:r>
    </w:p>
    <w:p w14:paraId="003A145C"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b/>
        </w:rPr>
        <w:t>Nieuzupełnienie</w:t>
      </w:r>
      <w:r w:rsidRPr="002D261C">
        <w:rPr>
          <w:rFonts w:ascii="Arial" w:hAnsi="Arial" w:cs="Arial"/>
        </w:rPr>
        <w:t xml:space="preserve"> przez Wykonawcę wymaganych dokumentów w wyznaczonym terminie skutkować będzie odrzuceniem oferty z postępowania.</w:t>
      </w:r>
    </w:p>
    <w:p w14:paraId="4F2BC1CC"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b/>
        </w:rPr>
        <w:t>32 Wojskowy Oddział Gospodarczy w Zamościu</w:t>
      </w:r>
      <w:r w:rsidRPr="002D261C">
        <w:rPr>
          <w:rFonts w:ascii="Arial" w:hAnsi="Arial" w:cs="Arial"/>
        </w:rPr>
        <w:t xml:space="preserve"> poprawi w treści oferty oczywiste omyłki pisarskie, oczywiste omyłki rachunkowe z uwzględnieniem konsekwencji rachunkowych dokonanych poprawek oraz inne omyłki polegające na niezgodności oferty z treścią zapytania ofertowego nie powodujące istotnych zmian w treści oferty, niezwłocznie zawiadamiając o tym Wykonawcę, którego oferta została poprawiona.</w:t>
      </w:r>
    </w:p>
    <w:p w14:paraId="5CB687AD"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b/>
        </w:rPr>
        <w:t>Zamawiający zastrzega sobie możliwość odrzucenia oferty, jeżeli:</w:t>
      </w:r>
    </w:p>
    <w:p w14:paraId="617FD488" w14:textId="77777777" w:rsidR="006F7E2A" w:rsidRPr="002D261C" w:rsidRDefault="006F7E2A" w:rsidP="00D8720B">
      <w:pPr>
        <w:numPr>
          <w:ilvl w:val="0"/>
          <w:numId w:val="15"/>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Wykonawca w terminie 3 dni od dnia doręczenia zawiadomienia, nie zgodził się na poprawienie omyłki polegającej na niezgodności oferty z treścią zapytania ofertowego.</w:t>
      </w:r>
    </w:p>
    <w:p w14:paraId="000959B3" w14:textId="77777777" w:rsidR="006F7E2A" w:rsidRPr="002D261C" w:rsidRDefault="006F7E2A" w:rsidP="00D8720B">
      <w:pPr>
        <w:numPr>
          <w:ilvl w:val="0"/>
          <w:numId w:val="15"/>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 xml:space="preserve">jej złożenie stanowi czyn nieuczciwej konkurencji w rozumieniu przepisów </w:t>
      </w:r>
      <w:r w:rsidRPr="002D261C">
        <w:rPr>
          <w:rFonts w:ascii="Arial" w:eastAsia="Times New Roman" w:hAnsi="Arial" w:cs="Arial"/>
          <w:sz w:val="20"/>
          <w:szCs w:val="20"/>
          <w:lang w:eastAsia="pl-PL"/>
        </w:rPr>
        <w:br/>
        <w:t>o zwalczaniu nieuczciwej konkurencji,</w:t>
      </w:r>
    </w:p>
    <w:p w14:paraId="01C2D7E9" w14:textId="77777777" w:rsidR="005761B2" w:rsidRDefault="005761B2" w:rsidP="00D8720B">
      <w:pPr>
        <w:numPr>
          <w:ilvl w:val="0"/>
          <w:numId w:val="15"/>
        </w:numPr>
        <w:tabs>
          <w:tab w:val="left" w:pos="426"/>
        </w:tabs>
        <w:spacing w:after="0"/>
        <w:jc w:val="both"/>
        <w:rPr>
          <w:rFonts w:ascii="Arial" w:eastAsia="Times New Roman" w:hAnsi="Arial" w:cs="Arial"/>
          <w:sz w:val="20"/>
          <w:szCs w:val="20"/>
          <w:lang w:eastAsia="pl-PL"/>
        </w:rPr>
      </w:pPr>
      <w:r>
        <w:rPr>
          <w:rFonts w:ascii="Arial" w:eastAsia="Times New Roman" w:hAnsi="Arial" w:cs="Arial"/>
          <w:sz w:val="20"/>
          <w:szCs w:val="20"/>
          <w:lang w:eastAsia="pl-PL"/>
        </w:rPr>
        <w:t>została złożona przez Wykonawcę podlegającego wykluczeniu z postępowania,</w:t>
      </w:r>
    </w:p>
    <w:p w14:paraId="2AE1BBBF" w14:textId="77777777" w:rsidR="006F7E2A" w:rsidRPr="002D261C" w:rsidRDefault="006F7E2A" w:rsidP="00D8720B">
      <w:pPr>
        <w:numPr>
          <w:ilvl w:val="0"/>
          <w:numId w:val="15"/>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zawiera rażąco niską cenę lub koszt w stosunku do przedmiotu zamówienia,</w:t>
      </w:r>
    </w:p>
    <w:p w14:paraId="30EC5510" w14:textId="77777777" w:rsidR="006F7E2A" w:rsidRPr="002D261C" w:rsidRDefault="006F7E2A" w:rsidP="00D8720B">
      <w:pPr>
        <w:numPr>
          <w:ilvl w:val="0"/>
          <w:numId w:val="15"/>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lastRenderedPageBreak/>
        <w:t>zawiera błędy w obliczeniu ceny lub kosztu niepodlegające czynności Zamawiającego opisanej w pkt 20 zapytania ofertowego,</w:t>
      </w:r>
    </w:p>
    <w:p w14:paraId="758823CC" w14:textId="77777777" w:rsidR="006F7E2A" w:rsidRPr="002D261C" w:rsidRDefault="006F7E2A" w:rsidP="00D8720B">
      <w:pPr>
        <w:numPr>
          <w:ilvl w:val="0"/>
          <w:numId w:val="15"/>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jej przyjęcie naruszałoby bezpieczeństwo publiczne lub istotny interes bezpieczeństwa państwa a tego bezpieczeństwa lub interesu nie można zagwarantować w inny sposób,</w:t>
      </w:r>
    </w:p>
    <w:p w14:paraId="02D232EA" w14:textId="77777777" w:rsidR="006F7E2A" w:rsidRPr="002D261C" w:rsidRDefault="006F7E2A" w:rsidP="00D8720B">
      <w:pPr>
        <w:numPr>
          <w:ilvl w:val="0"/>
          <w:numId w:val="15"/>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jest nieważna na podstawie odrębnych przepisów</w:t>
      </w:r>
    </w:p>
    <w:p w14:paraId="54F7DA67" w14:textId="77777777" w:rsidR="006F7E2A" w:rsidRPr="002D261C" w:rsidRDefault="006F7E2A" w:rsidP="00D8720B">
      <w:pPr>
        <w:numPr>
          <w:ilvl w:val="0"/>
          <w:numId w:val="15"/>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jej treść nie odpowiada treści zapytania ofertowego.</w:t>
      </w:r>
    </w:p>
    <w:p w14:paraId="43827F61"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Zamawiający</w:t>
      </w:r>
      <w:r w:rsidRPr="002D261C">
        <w:rPr>
          <w:rFonts w:ascii="Arial" w:hAnsi="Arial" w:cs="Arial"/>
          <w:bCs/>
        </w:rPr>
        <w:t xml:space="preserve"> zastrzega prawo do:</w:t>
      </w:r>
    </w:p>
    <w:p w14:paraId="005D948B" w14:textId="77777777" w:rsidR="006F7E2A" w:rsidRPr="002D261C" w:rsidRDefault="006F7E2A" w:rsidP="00D8720B">
      <w:pPr>
        <w:pStyle w:val="Akapitzlist"/>
        <w:numPr>
          <w:ilvl w:val="0"/>
          <w:numId w:val="16"/>
        </w:numPr>
        <w:spacing w:line="276" w:lineRule="auto"/>
        <w:jc w:val="both"/>
        <w:rPr>
          <w:rFonts w:ascii="Arial" w:hAnsi="Arial" w:cs="Arial"/>
        </w:rPr>
      </w:pPr>
      <w:r w:rsidRPr="002D261C">
        <w:rPr>
          <w:rFonts w:ascii="Arial" w:hAnsi="Arial" w:cs="Arial"/>
          <w:bCs/>
        </w:rPr>
        <w:t xml:space="preserve">wyboru oferty w ramach kryteriów zapytania ofertowego </w:t>
      </w:r>
    </w:p>
    <w:p w14:paraId="211845FB" w14:textId="77777777" w:rsidR="006F7E2A" w:rsidRPr="002D261C" w:rsidRDefault="006F7E2A" w:rsidP="00D8720B">
      <w:pPr>
        <w:pStyle w:val="Akapitzlist"/>
        <w:numPr>
          <w:ilvl w:val="0"/>
          <w:numId w:val="16"/>
        </w:numPr>
        <w:spacing w:line="276" w:lineRule="auto"/>
        <w:jc w:val="both"/>
        <w:rPr>
          <w:rFonts w:ascii="Arial" w:hAnsi="Arial" w:cs="Arial"/>
        </w:rPr>
      </w:pPr>
      <w:r w:rsidRPr="002D261C">
        <w:rPr>
          <w:rFonts w:ascii="Arial" w:hAnsi="Arial" w:cs="Arial"/>
          <w:bCs/>
        </w:rPr>
        <w:t>żądania szczegółowych informacji i wyjaśnień od Wykonawców na każdym etapie zapytania ofertowego,</w:t>
      </w:r>
    </w:p>
    <w:p w14:paraId="3B416B7A" w14:textId="77777777" w:rsidR="006F7E2A" w:rsidRPr="002D261C" w:rsidRDefault="006F7E2A" w:rsidP="00D8720B">
      <w:pPr>
        <w:pStyle w:val="Akapitzlist"/>
        <w:numPr>
          <w:ilvl w:val="0"/>
          <w:numId w:val="16"/>
        </w:numPr>
        <w:spacing w:line="276" w:lineRule="auto"/>
        <w:jc w:val="both"/>
        <w:rPr>
          <w:rFonts w:ascii="Arial" w:hAnsi="Arial" w:cs="Arial"/>
        </w:rPr>
      </w:pPr>
      <w:r w:rsidRPr="002D261C">
        <w:rPr>
          <w:rFonts w:ascii="Arial" w:hAnsi="Arial" w:cs="Arial"/>
          <w:bCs/>
        </w:rPr>
        <w:t>zamknięcia zapytania ofertowego bez dokonywania wyboru oferty,</w:t>
      </w:r>
    </w:p>
    <w:p w14:paraId="57C4FF83"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Zamawiający informuję, że postępowanie może zakońc</w:t>
      </w:r>
      <w:r w:rsidR="00AE195B">
        <w:rPr>
          <w:rFonts w:ascii="Arial" w:hAnsi="Arial" w:cs="Arial"/>
        </w:rPr>
        <w:t>zyć się brakiem wyboru oferty w </w:t>
      </w:r>
      <w:r w:rsidRPr="002D261C">
        <w:rPr>
          <w:rFonts w:ascii="Arial" w:hAnsi="Arial" w:cs="Arial"/>
        </w:rPr>
        <w:t>przypadku przekroczenia szacowanych środków.</w:t>
      </w:r>
    </w:p>
    <w:p w14:paraId="3B8B166A" w14:textId="77777777" w:rsidR="006F7E2A" w:rsidRPr="002D261C" w:rsidRDefault="006F7E2A" w:rsidP="006F7E2A">
      <w:pPr>
        <w:spacing w:after="0"/>
        <w:ind w:left="786"/>
        <w:jc w:val="both"/>
        <w:rPr>
          <w:rFonts w:ascii="Arial" w:hAnsi="Arial" w:cs="Arial"/>
          <w:sz w:val="20"/>
          <w:szCs w:val="20"/>
        </w:rPr>
      </w:pPr>
    </w:p>
    <w:p w14:paraId="61E7A178"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 xml:space="preserve">W razie zaistnienia określonej przesłanki tj.: brak ofert, cena najkorzystniejszej oferty przekracza środki finansowe, jakie Zamawiający może przeznaczyć na sfinansowanie zamówienia, gdy wybór oferenta z innych przyczyn okaże się niemożliwy, postępowanie obarczone jest niemożliwą do usunięcia wadą uniemożliwiającą zawarcie ważnej umowy w sprawie zamówienia publicznego lub wystąpiła istotna zmiana okoliczności powodująca, że prowadzenie postepowania lub wykonanie zamówienia nie leży w interesie publicznym, czego nie można było wcześniej przewidzieć, Wykonawca odmówił podpisania umowy, a wybór drugiej oferty jest niemożliwy, nie złożono żadnej oferty niepodlegającej odrzuceniu </w:t>
      </w:r>
      <w:r w:rsidRPr="002D261C">
        <w:rPr>
          <w:rFonts w:ascii="Arial" w:hAnsi="Arial" w:cs="Arial"/>
          <w:b/>
        </w:rPr>
        <w:t>Zamawiającemu przysługuje prawo do unieważnienia postępowania</w:t>
      </w:r>
      <w:r w:rsidR="007B5DF9">
        <w:rPr>
          <w:rFonts w:ascii="Arial" w:hAnsi="Arial" w:cs="Arial"/>
        </w:rPr>
        <w:t xml:space="preserve"> prowadzonego w </w:t>
      </w:r>
      <w:r w:rsidRPr="002D261C">
        <w:rPr>
          <w:rFonts w:ascii="Arial" w:hAnsi="Arial" w:cs="Arial"/>
        </w:rPr>
        <w:t xml:space="preserve">trybie zapytania ofertowego. </w:t>
      </w:r>
    </w:p>
    <w:p w14:paraId="0E2A64F2" w14:textId="77777777" w:rsidR="006F7E2A" w:rsidRPr="002D261C" w:rsidRDefault="006F7E2A" w:rsidP="006F7E2A">
      <w:pPr>
        <w:spacing w:after="0"/>
        <w:ind w:left="786"/>
        <w:jc w:val="both"/>
        <w:rPr>
          <w:rFonts w:ascii="Arial" w:eastAsia="Times New Roman" w:hAnsi="Arial" w:cs="Arial"/>
          <w:sz w:val="20"/>
          <w:szCs w:val="20"/>
        </w:rPr>
      </w:pPr>
    </w:p>
    <w:p w14:paraId="0B6F3E0E"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W przypadku wyboru Wykonawcy, którego oferta zostanie uznana jako najkorzystniejsza, Wykonawca jest zobligowany do przesłania Zamawiającemu na adres e-mail skanu podpisanej oferty. Oferta winna być podpisana przez upoważnionego przedstawiciela Wykonawcy.</w:t>
      </w:r>
    </w:p>
    <w:p w14:paraId="45AC6405"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 xml:space="preserve">Jeżeli Wykonawca nie złoży wraz z ofertą wymaganych dokumentów  lub złożone dokumenty będą nie kompletne, Zamawiający wezwie do ich złożenia lub uzupełnienia w wyznaczonym terminie </w:t>
      </w:r>
      <w:r w:rsidRPr="00984CBB">
        <w:rPr>
          <w:rFonts w:ascii="Arial" w:hAnsi="Arial" w:cs="Arial"/>
          <w:u w:val="single"/>
        </w:rPr>
        <w:t>wyłącznie wykonawcę najkorzystniejszego</w:t>
      </w:r>
      <w:r w:rsidRPr="002D261C">
        <w:rPr>
          <w:rFonts w:ascii="Arial" w:hAnsi="Arial" w:cs="Arial"/>
        </w:rPr>
        <w:t xml:space="preserve">. </w:t>
      </w:r>
    </w:p>
    <w:p w14:paraId="0185F1DB" w14:textId="77777777" w:rsidR="006F7E2A" w:rsidRPr="002D261C" w:rsidRDefault="006F7E2A" w:rsidP="00D8720B">
      <w:pPr>
        <w:pStyle w:val="Akapitzlist"/>
        <w:numPr>
          <w:ilvl w:val="0"/>
          <w:numId w:val="13"/>
        </w:numPr>
        <w:spacing w:line="276" w:lineRule="auto"/>
        <w:ind w:left="284" w:hanging="284"/>
        <w:jc w:val="both"/>
        <w:rPr>
          <w:rFonts w:ascii="Arial" w:hAnsi="Arial" w:cs="Arial"/>
        </w:rPr>
      </w:pPr>
      <w:r w:rsidRPr="002D261C">
        <w:rPr>
          <w:rFonts w:ascii="Arial" w:hAnsi="Arial" w:cs="Arial"/>
        </w:rPr>
        <w:t xml:space="preserve">Zamawiający przewiduje możliwość negocjacji najkorzystniejszej oferty </w:t>
      </w:r>
      <w:r w:rsidRPr="002D261C">
        <w:rPr>
          <w:rFonts w:ascii="Arial" w:hAnsi="Arial" w:cs="Arial"/>
        </w:rPr>
        <w:br/>
        <w:t xml:space="preserve">w zakresie ceny, terminu realizacji, terminu płatności, gwarancji, wysokości kar umownych. </w:t>
      </w:r>
    </w:p>
    <w:p w14:paraId="0A9C1077" w14:textId="77777777" w:rsidR="006F7E2A" w:rsidRPr="002D261C" w:rsidRDefault="006F7E2A" w:rsidP="006F7E2A">
      <w:pPr>
        <w:pStyle w:val="Akapitzlist"/>
        <w:spacing w:line="276" w:lineRule="auto"/>
        <w:ind w:left="284"/>
        <w:jc w:val="both"/>
        <w:rPr>
          <w:rFonts w:ascii="Arial" w:hAnsi="Arial" w:cs="Arial"/>
        </w:rPr>
      </w:pPr>
    </w:p>
    <w:p w14:paraId="203057A9" w14:textId="77777777" w:rsidR="006F7E2A" w:rsidRPr="002D261C" w:rsidRDefault="006F7E2A" w:rsidP="00D8720B">
      <w:pPr>
        <w:pStyle w:val="Akapitzlist"/>
        <w:numPr>
          <w:ilvl w:val="0"/>
          <w:numId w:val="13"/>
        </w:numPr>
        <w:spacing w:line="276" w:lineRule="auto"/>
        <w:ind w:left="284" w:hanging="284"/>
        <w:jc w:val="both"/>
        <w:rPr>
          <w:rFonts w:ascii="Arial" w:hAnsi="Arial" w:cs="Arial"/>
          <w:b/>
        </w:rPr>
      </w:pPr>
      <w:r w:rsidRPr="002D261C">
        <w:rPr>
          <w:rFonts w:ascii="Arial" w:hAnsi="Arial" w:cs="Arial"/>
          <w:b/>
        </w:rPr>
        <w:t xml:space="preserve">Zgodnie z ustawą z dnia 13 kwietnia 2022 r. (Dz. U. z 2024 poz. 507 tj.)  </w:t>
      </w:r>
      <w:r w:rsidRPr="002D261C">
        <w:rPr>
          <w:rFonts w:ascii="Arial" w:hAnsi="Arial" w:cs="Arial"/>
          <w:b/>
        </w:rPr>
        <w:br/>
        <w:t>o szczególnych rozwiązaniach w zakresie przeciwdziałania wspieraniu agresji na Ukrainę oraz służących ochronie bezpieczeństwa narodowego:</w:t>
      </w:r>
    </w:p>
    <w:p w14:paraId="799FB6BC" w14:textId="77777777" w:rsidR="006F7E2A" w:rsidRPr="002D261C" w:rsidRDefault="006F7E2A" w:rsidP="00D8720B">
      <w:pPr>
        <w:pStyle w:val="Akapitzlist"/>
        <w:numPr>
          <w:ilvl w:val="0"/>
          <w:numId w:val="17"/>
        </w:numPr>
        <w:tabs>
          <w:tab w:val="left" w:pos="426"/>
        </w:tabs>
        <w:ind w:left="567" w:hanging="283"/>
        <w:jc w:val="both"/>
        <w:rPr>
          <w:rFonts w:ascii="Arial" w:hAnsi="Arial" w:cs="Arial"/>
        </w:rPr>
      </w:pPr>
      <w:r w:rsidRPr="002D261C">
        <w:rPr>
          <w:rFonts w:ascii="Arial" w:hAnsi="Arial" w:cs="Arial"/>
          <w:b/>
        </w:rPr>
        <w:t>wykluczeniu podlegają osoby i podmioty wpisane na listę</w:t>
      </w:r>
      <w:r w:rsidRPr="002D261C">
        <w:rPr>
          <w:rFonts w:ascii="Arial" w:hAnsi="Arial" w:cs="Arial"/>
        </w:rPr>
        <w:t xml:space="preserve">, wobec których stosowane są środki, o których mowa w art. 1 ustawy, </w:t>
      </w:r>
      <w:r w:rsidRPr="002D261C">
        <w:rPr>
          <w:rFonts w:ascii="Arial" w:hAnsi="Arial" w:cs="Arial"/>
          <w:b/>
          <w:u w:val="single"/>
        </w:rPr>
        <w:t>lista</w:t>
      </w:r>
      <w:r w:rsidRPr="002D261C">
        <w:rPr>
          <w:rFonts w:ascii="Arial" w:hAnsi="Arial" w:cs="Arial"/>
        </w:rPr>
        <w:t xml:space="preserve"> prowadzona przez ministra właściwego do spraw wewnętrznych, lista publikowana jest w Biuletynie Informacji Publicznej na stronie podmiotowej ministra właściwego do spraw wewnętrznych; </w:t>
      </w:r>
    </w:p>
    <w:p w14:paraId="7F3245AA" w14:textId="77777777" w:rsidR="006F7E2A" w:rsidRPr="002D261C" w:rsidRDefault="006F7E2A" w:rsidP="00D8720B">
      <w:pPr>
        <w:pStyle w:val="Akapitzlist"/>
        <w:numPr>
          <w:ilvl w:val="0"/>
          <w:numId w:val="18"/>
        </w:numPr>
        <w:tabs>
          <w:tab w:val="left" w:pos="426"/>
        </w:tabs>
        <w:spacing w:line="276" w:lineRule="auto"/>
        <w:ind w:left="851" w:hanging="284"/>
        <w:jc w:val="both"/>
        <w:rPr>
          <w:rFonts w:ascii="Arial" w:hAnsi="Arial" w:cs="Arial"/>
        </w:rPr>
      </w:pPr>
      <w:bookmarkStart w:id="6" w:name="_Hlk174082287"/>
      <w:r w:rsidRPr="002D261C">
        <w:rPr>
          <w:rFonts w:ascii="Arial" w:hAnsi="Arial" w:cs="Arial"/>
        </w:rPr>
        <w:t xml:space="preserve">wykonawcę oraz uczestnika konkursu wymienionego w wykazach określonych w </w:t>
      </w:r>
      <w:r w:rsidRPr="002D261C">
        <w:rPr>
          <w:rStyle w:val="act"/>
          <w:rFonts w:ascii="Arial" w:hAnsi="Arial" w:cs="Arial"/>
        </w:rPr>
        <w:t>rozporządzeniu 765/2006 i rozporządzeniu 269/2014 albo wpisanego na listę na podstawie decyzji w sprawie wpisu na listę rozstrzygającej o zastosowaniu środka, o którym mowa w art. 1 pkt 3;</w:t>
      </w:r>
    </w:p>
    <w:p w14:paraId="46A77AA0" w14:textId="77777777" w:rsidR="006F7E2A" w:rsidRPr="002D261C" w:rsidRDefault="006F7E2A" w:rsidP="00D8720B">
      <w:pPr>
        <w:pStyle w:val="Akapitzlist"/>
        <w:numPr>
          <w:ilvl w:val="0"/>
          <w:numId w:val="18"/>
        </w:numPr>
        <w:tabs>
          <w:tab w:val="left" w:pos="426"/>
        </w:tabs>
        <w:spacing w:line="276" w:lineRule="auto"/>
        <w:ind w:left="851" w:hanging="284"/>
        <w:jc w:val="both"/>
        <w:rPr>
          <w:rFonts w:ascii="Arial" w:hAnsi="Arial" w:cs="Arial"/>
        </w:rPr>
      </w:pPr>
      <w:r w:rsidRPr="002D261C">
        <w:rPr>
          <w:rFonts w:ascii="Arial" w:hAnsi="Arial" w:cs="Arial"/>
        </w:rPr>
        <w:t xml:space="preserve">wykonawcę oraz uczestnika konkursu, którego beneficjentem rzeczywistym w rozumieniu </w:t>
      </w:r>
      <w:hyperlink r:id="rId26" w:history="1">
        <w:r w:rsidRPr="002D261C">
          <w:rPr>
            <w:rStyle w:val="Hipercze"/>
            <w:rFonts w:ascii="Arial" w:hAnsi="Arial" w:cs="Arial"/>
          </w:rPr>
          <w:t>ustawy</w:t>
        </w:r>
      </w:hyperlink>
      <w:r w:rsidRPr="002D261C">
        <w:rPr>
          <w:rFonts w:ascii="Arial" w:hAnsi="Arial" w:cs="Arial"/>
        </w:rPr>
        <w:t xml:space="preserve"> z dnia 1 marca 2018 r. o przeciwdziałaniu praniu pieniędzy oraz finansowaniu terroryzmu (Dz. U. z 2023 r. poz. 1124, 1285, 1723 i 1843) jest osoba wymieniona w wykazach określonych w </w:t>
      </w:r>
      <w:r w:rsidRPr="002D261C">
        <w:rPr>
          <w:rStyle w:val="act"/>
          <w:rFonts w:ascii="Arial" w:hAnsi="Arial" w:cs="Arial"/>
        </w:rPr>
        <w:t xml:space="preserve">rozporządzeniu 765/2006 i rozporządzeniu 269/2014 albo wpisana na listę lub będąca takim beneficjentem rzeczywistym od dnia </w:t>
      </w:r>
      <w:r w:rsidRPr="002D261C">
        <w:rPr>
          <w:rStyle w:val="act"/>
          <w:rFonts w:ascii="Arial" w:hAnsi="Arial" w:cs="Arial"/>
        </w:rPr>
        <w:lastRenderedPageBreak/>
        <w:t>24 lutego 2022 r., o ile została wpisana na listę na podstawie decyzji w sprawie wpisu na listę rozstrzygającej o zastosowaniu środka, o którym mowa w art. 1 pkt 3;</w:t>
      </w:r>
    </w:p>
    <w:p w14:paraId="22182D4F" w14:textId="77777777" w:rsidR="006F7E2A" w:rsidRPr="002D261C" w:rsidRDefault="006F7E2A" w:rsidP="00D8720B">
      <w:pPr>
        <w:pStyle w:val="Akapitzlist"/>
        <w:numPr>
          <w:ilvl w:val="0"/>
          <w:numId w:val="18"/>
        </w:numPr>
        <w:tabs>
          <w:tab w:val="left" w:pos="426"/>
        </w:tabs>
        <w:spacing w:line="276" w:lineRule="auto"/>
        <w:ind w:left="851" w:hanging="284"/>
        <w:jc w:val="both"/>
        <w:rPr>
          <w:rFonts w:ascii="Arial" w:hAnsi="Arial" w:cs="Arial"/>
        </w:rPr>
      </w:pPr>
      <w:r w:rsidRPr="002D261C">
        <w:rPr>
          <w:rFonts w:ascii="Arial" w:hAnsi="Arial" w:cs="Arial"/>
        </w:rPr>
        <w:t xml:space="preserve">wykonawcę oraz uczestnika konkursu, którego jednostką dominującą w rozumieniu </w:t>
      </w:r>
      <w:hyperlink r:id="rId27" w:history="1">
        <w:r w:rsidRPr="002D261C">
          <w:rPr>
            <w:rStyle w:val="Hipercze"/>
            <w:rFonts w:ascii="Arial" w:hAnsi="Arial" w:cs="Arial"/>
          </w:rPr>
          <w:t>art. 3 ust. 1 pkt 37</w:t>
        </w:r>
      </w:hyperlink>
      <w:r w:rsidRPr="002D261C">
        <w:rPr>
          <w:rFonts w:ascii="Arial" w:hAnsi="Arial" w:cs="Arial"/>
        </w:rPr>
        <w:t xml:space="preserve"> ustawy z dnia 29 września 1994 r. o rachunkowości (Dz. U. z 2023 r. poz. 120, 295 i 1598) jest podmiot wymieniony w wykazach określonych w </w:t>
      </w:r>
      <w:r w:rsidRPr="002D261C">
        <w:rPr>
          <w:rStyle w:val="act"/>
          <w:rFonts w:ascii="Arial" w:hAnsi="Arial" w:cs="Arial"/>
        </w:rPr>
        <w:t>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bookmarkEnd w:id="6"/>
    <w:p w14:paraId="148EF9BB" w14:textId="77777777" w:rsidR="006F7E2A" w:rsidRPr="002D261C" w:rsidRDefault="006F7E2A" w:rsidP="00D8720B">
      <w:pPr>
        <w:pStyle w:val="Akapitzlist"/>
        <w:numPr>
          <w:ilvl w:val="0"/>
          <w:numId w:val="18"/>
        </w:numPr>
        <w:tabs>
          <w:tab w:val="left" w:pos="426"/>
        </w:tabs>
        <w:spacing w:line="276" w:lineRule="auto"/>
        <w:ind w:left="851" w:hanging="284"/>
        <w:jc w:val="both"/>
        <w:rPr>
          <w:rFonts w:ascii="Arial" w:hAnsi="Arial" w:cs="Arial"/>
        </w:rPr>
      </w:pPr>
      <w:r w:rsidRPr="002D261C">
        <w:rPr>
          <w:rFonts w:ascii="Arial" w:hAnsi="Arial" w:cs="Arial"/>
        </w:rPr>
        <w:t xml:space="preserve">W przypadku Wykonawcy wykluczonego na podstawie ppkt 1), 2), 3) Zamawiający odrzuca ofertę takiego Wykonawcy. </w:t>
      </w:r>
    </w:p>
    <w:p w14:paraId="4C0F4018" w14:textId="77777777" w:rsidR="006F7E2A" w:rsidRPr="002D261C" w:rsidRDefault="006F7E2A" w:rsidP="006F7E2A">
      <w:pPr>
        <w:pStyle w:val="Akapitzlist"/>
        <w:autoSpaceDE w:val="0"/>
        <w:autoSpaceDN w:val="0"/>
        <w:adjustRightInd w:val="0"/>
        <w:spacing w:line="276" w:lineRule="auto"/>
        <w:ind w:left="786"/>
        <w:jc w:val="both"/>
        <w:rPr>
          <w:rFonts w:ascii="Arial" w:hAnsi="Arial" w:cs="Arial"/>
        </w:rPr>
      </w:pPr>
    </w:p>
    <w:p w14:paraId="001AA54D" w14:textId="77777777" w:rsidR="006F7E2A" w:rsidRPr="00D70F45" w:rsidRDefault="00551D4B" w:rsidP="00D8720B">
      <w:pPr>
        <w:numPr>
          <w:ilvl w:val="0"/>
          <w:numId w:val="12"/>
        </w:numPr>
        <w:shd w:val="clear" w:color="auto" w:fill="EAF1DD" w:themeFill="accent3" w:themeFillTint="33"/>
        <w:spacing w:after="0"/>
        <w:rPr>
          <w:rFonts w:ascii="Arial" w:hAnsi="Arial" w:cs="Arial"/>
          <w:b/>
          <w:sz w:val="20"/>
          <w:szCs w:val="20"/>
        </w:rPr>
      </w:pPr>
      <w:r w:rsidRPr="00D70F45">
        <w:rPr>
          <w:rFonts w:ascii="Arial" w:hAnsi="Arial" w:cs="Arial"/>
          <w:b/>
          <w:sz w:val="20"/>
          <w:szCs w:val="20"/>
        </w:rPr>
        <w:t>P</w:t>
      </w:r>
      <w:r w:rsidR="005761B2" w:rsidRPr="00D70F45">
        <w:rPr>
          <w:rFonts w:ascii="Arial" w:hAnsi="Arial" w:cs="Arial"/>
          <w:b/>
          <w:sz w:val="20"/>
          <w:szCs w:val="20"/>
        </w:rPr>
        <w:t>RZESŁANKI WYKLUCZENIA Z POSTĘPOWANIA</w:t>
      </w:r>
    </w:p>
    <w:p w14:paraId="19442084" w14:textId="77777777" w:rsidR="00551D4B" w:rsidRPr="00D70F45" w:rsidRDefault="00551D4B" w:rsidP="00551D4B">
      <w:pPr>
        <w:numPr>
          <w:ilvl w:val="0"/>
          <w:numId w:val="40"/>
        </w:numPr>
        <w:spacing w:after="0"/>
        <w:ind w:left="426"/>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Z Postępowania wyklucza się:</w:t>
      </w:r>
    </w:p>
    <w:p w14:paraId="65A01B81" w14:textId="77777777" w:rsidR="00551D4B" w:rsidRPr="00D70F45" w:rsidRDefault="00551D4B" w:rsidP="00551D4B">
      <w:pPr>
        <w:numPr>
          <w:ilvl w:val="0"/>
          <w:numId w:val="41"/>
        </w:numPr>
        <w:spacing w:after="0" w:line="240" w:lineRule="auto"/>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Wykonawcę będącego osobą fizyczną, którą prawomocnie skazano za przestępstwo:</w:t>
      </w:r>
    </w:p>
    <w:p w14:paraId="4A4C0ADF" w14:textId="77777777" w:rsidR="00551D4B" w:rsidRPr="00D70F45" w:rsidRDefault="00551D4B" w:rsidP="00551D4B">
      <w:pPr>
        <w:numPr>
          <w:ilvl w:val="0"/>
          <w:numId w:val="42"/>
        </w:numPr>
        <w:spacing w:after="0"/>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udziału w zorganizowanej grupie przestępczej albo związku mającym na celu popełnienie przestępstwa lub przestępstwa skarbowego, o którym mowa w art. 258 Kodeksu karnego,</w:t>
      </w:r>
    </w:p>
    <w:p w14:paraId="6249E55A" w14:textId="77777777" w:rsidR="00551D4B" w:rsidRPr="00D70F45" w:rsidRDefault="00551D4B" w:rsidP="00551D4B">
      <w:pPr>
        <w:numPr>
          <w:ilvl w:val="0"/>
          <w:numId w:val="42"/>
        </w:numPr>
        <w:spacing w:after="0"/>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handlu ludźmi, o którym mowa w art. 189a Kodeksu karnego,</w:t>
      </w:r>
    </w:p>
    <w:p w14:paraId="47F08D74" w14:textId="77777777" w:rsidR="00551D4B" w:rsidRPr="00D70F45" w:rsidRDefault="00551D4B" w:rsidP="00551D4B">
      <w:pPr>
        <w:numPr>
          <w:ilvl w:val="0"/>
          <w:numId w:val="42"/>
        </w:numPr>
        <w:spacing w:after="0"/>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726F7A39" w14:textId="77777777" w:rsidR="00551D4B" w:rsidRPr="00D70F45" w:rsidRDefault="00551D4B" w:rsidP="00551D4B">
      <w:pPr>
        <w:numPr>
          <w:ilvl w:val="0"/>
          <w:numId w:val="42"/>
        </w:numPr>
        <w:spacing w:after="0"/>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9B0C9CE" w14:textId="77777777" w:rsidR="00551D4B" w:rsidRPr="00D70F45" w:rsidRDefault="00551D4B" w:rsidP="00551D4B">
      <w:pPr>
        <w:numPr>
          <w:ilvl w:val="0"/>
          <w:numId w:val="42"/>
        </w:numPr>
        <w:spacing w:after="0"/>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o charakterze terrorystycznym, o którym mowa w art. 115 § 20 Kodeksu karnego, lub mające na celu popełnienie tego przestępstwa,</w:t>
      </w:r>
    </w:p>
    <w:p w14:paraId="4E3AA94B" w14:textId="77777777" w:rsidR="00551D4B" w:rsidRPr="00D70F45" w:rsidRDefault="00551D4B" w:rsidP="00551D4B">
      <w:pPr>
        <w:numPr>
          <w:ilvl w:val="0"/>
          <w:numId w:val="42"/>
        </w:numPr>
        <w:spacing w:after="0"/>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powierzenia wykonywania pracy małoletniemu cudzoziemcowi, o którym mowa w art. 9 ust. 2 ustawy z dnia 15 czerwca 2012 r. o skutkach powierzania wykonywania pracy cudzoziemcom przebywającym wbrew przepisom na terytorium Rzeczypospolitej Polskiej,</w:t>
      </w:r>
    </w:p>
    <w:p w14:paraId="3B7D8AB2" w14:textId="77777777" w:rsidR="00551D4B" w:rsidRPr="00D70F45" w:rsidRDefault="00551D4B" w:rsidP="00551D4B">
      <w:pPr>
        <w:numPr>
          <w:ilvl w:val="0"/>
          <w:numId w:val="42"/>
        </w:numPr>
        <w:spacing w:after="0"/>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A3EB072" w14:textId="77777777" w:rsidR="00551D4B" w:rsidRPr="00D70F45" w:rsidRDefault="00551D4B" w:rsidP="00551D4B">
      <w:pPr>
        <w:numPr>
          <w:ilvl w:val="0"/>
          <w:numId w:val="42"/>
        </w:numPr>
        <w:spacing w:after="0"/>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o którym mowa w art. 9 ust. 1 i 3 lub art. 10 ustawy z dnia 15 czerwca 2012 r. o skutkach powierzania wykonywania pracy cudzoziemcom przebywającym wbrew przepisom na terytorium Rzeczypospolitej Polskiej</w:t>
      </w:r>
    </w:p>
    <w:p w14:paraId="3203E0D4" w14:textId="77777777" w:rsidR="00551D4B" w:rsidRPr="00D70F45" w:rsidRDefault="00551D4B" w:rsidP="00551D4B">
      <w:pPr>
        <w:spacing w:after="0"/>
        <w:ind w:left="580" w:firstLine="424"/>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 lub za odpowiedni czyn zabroniony określony w przepisach prawa obcego,</w:t>
      </w:r>
    </w:p>
    <w:p w14:paraId="59D4EF91" w14:textId="77777777" w:rsidR="00551D4B" w:rsidRPr="00D70F45" w:rsidRDefault="00551D4B" w:rsidP="00551D4B">
      <w:pPr>
        <w:numPr>
          <w:ilvl w:val="0"/>
          <w:numId w:val="41"/>
        </w:numPr>
        <w:spacing w:after="0" w:line="240" w:lineRule="auto"/>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 ppkt 1);</w:t>
      </w:r>
    </w:p>
    <w:p w14:paraId="58F7839D" w14:textId="77777777" w:rsidR="00551D4B" w:rsidRPr="00D70F45" w:rsidRDefault="00551D4B" w:rsidP="00551D4B">
      <w:pPr>
        <w:numPr>
          <w:ilvl w:val="0"/>
          <w:numId w:val="41"/>
        </w:numPr>
        <w:spacing w:after="0" w:line="240" w:lineRule="auto"/>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Wykonawcę, wobec którego prawomocnie orzeczono zakaz ubiegania się o Zamówienia publiczne;</w:t>
      </w:r>
    </w:p>
    <w:p w14:paraId="2A80F421" w14:textId="77777777" w:rsidR="00551D4B" w:rsidRPr="00D70F45" w:rsidRDefault="00551D4B" w:rsidP="00551D4B">
      <w:pPr>
        <w:numPr>
          <w:ilvl w:val="0"/>
          <w:numId w:val="41"/>
        </w:numPr>
        <w:spacing w:after="0" w:line="240" w:lineRule="auto"/>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Wykonawcę, który osobiście lub poprzez podmiot należący z nim do jednej grupy kapitałowej, doradzał lub w inny sposób był zaangażowany w przygotowanie Postępowania, chyba że spowodowane tym zakłócenie konkurencji może być wyeliminowane w inny sposób niż przez wykluczenie Wykonawcy z Postępowania - nie dotyczy uczestnictwa w Badaniu Rynku;</w:t>
      </w:r>
    </w:p>
    <w:p w14:paraId="30226484" w14:textId="77777777" w:rsidR="00551D4B" w:rsidRPr="00D70F45" w:rsidRDefault="00551D4B" w:rsidP="00551D4B">
      <w:pPr>
        <w:numPr>
          <w:ilvl w:val="0"/>
          <w:numId w:val="41"/>
        </w:numPr>
        <w:spacing w:after="0" w:line="240" w:lineRule="auto"/>
        <w:ind w:hanging="357"/>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Wykonawcę, w stosunku, do którego zachodzą okoliczności, o których mowa w:</w:t>
      </w:r>
    </w:p>
    <w:p w14:paraId="3276DD38" w14:textId="77777777" w:rsidR="00551D4B" w:rsidRPr="00D70F45" w:rsidRDefault="00551D4B" w:rsidP="00551D4B">
      <w:pPr>
        <w:numPr>
          <w:ilvl w:val="0"/>
          <w:numId w:val="43"/>
        </w:numPr>
        <w:spacing w:after="0"/>
        <w:ind w:hanging="357"/>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lastRenderedPageBreak/>
        <w:t xml:space="preserve"> art. 7 ust. 1 ustawy z dnia 13 kwietnia 2022 r. o szczególnych rozwiązaniach w zakresie przeciwdziałania wspieraniu agresji na Ukrainę oraz służących ochronie bezpieczeństwa narodowego;</w:t>
      </w:r>
    </w:p>
    <w:p w14:paraId="151168D7" w14:textId="77777777" w:rsidR="00551D4B" w:rsidRPr="00D70F45" w:rsidRDefault="00551D4B" w:rsidP="00551D4B">
      <w:pPr>
        <w:numPr>
          <w:ilvl w:val="0"/>
          <w:numId w:val="43"/>
        </w:numPr>
        <w:spacing w:after="0"/>
        <w:ind w:hanging="357"/>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art. 5k rozporządzenia Rady (UE) nr 833/2014 z dnia 31 lipca 2014 r. dotyczącego środków ograniczających w związku z działaniami Rosji destabilizującymi sytuację na Ukrainie (Dz. Urz. UE nr L 229 z 31.07.2014, str. 1), w brzmieniu nadanym rozporządzeniem Rady (UE) 2022/576 w sprawie zmiany rozporządzenia (UE) nr 833/2014 dotyczącego środków ograniczających w związku z działaniami Rosji destabilizującymi sytuację na Ukrainie (Dz. Urz. UE nr L111 z 08.04.2022, str. 1);</w:t>
      </w:r>
    </w:p>
    <w:p w14:paraId="57EFBC1F" w14:textId="77777777" w:rsidR="00551D4B" w:rsidRPr="00D70F45" w:rsidRDefault="00551D4B" w:rsidP="00551D4B">
      <w:pPr>
        <w:numPr>
          <w:ilvl w:val="0"/>
          <w:numId w:val="41"/>
        </w:numPr>
        <w:spacing w:after="0" w:line="240" w:lineRule="auto"/>
        <w:ind w:left="777" w:hanging="357"/>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 xml:space="preserve">Wykonawcę, w stosunku, do którego otwarto likwidację, ogłoszono upadłość, którego aktywami zarządza likwidator lub sąd, zawarł układ z wierzycielami, którego działalność gospodarcza jest zawieszona albo znajduje się on w innej tego rodzaju sytuacji wynikającej </w:t>
      </w:r>
      <w:r w:rsidRPr="00D70F45">
        <w:rPr>
          <w:rFonts w:ascii="Arial" w:eastAsia="Times New Roman" w:hAnsi="Arial" w:cs="Arial"/>
          <w:sz w:val="20"/>
          <w:szCs w:val="20"/>
          <w:lang w:eastAsia="pl-PL"/>
        </w:rPr>
        <w:br/>
        <w:t>z podobnej procedury przewidzianej w przepisach miejsca wszczęcia tej procedury;</w:t>
      </w:r>
    </w:p>
    <w:p w14:paraId="2310DE0F" w14:textId="77777777" w:rsidR="00551D4B" w:rsidRPr="00D70F45" w:rsidRDefault="00551D4B" w:rsidP="00551D4B">
      <w:pPr>
        <w:numPr>
          <w:ilvl w:val="0"/>
          <w:numId w:val="41"/>
        </w:numPr>
        <w:spacing w:after="0" w:line="240" w:lineRule="auto"/>
        <w:ind w:left="777" w:hanging="357"/>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p w14:paraId="5923B566" w14:textId="77777777" w:rsidR="00551D4B" w:rsidRPr="00D70F45" w:rsidRDefault="00551D4B" w:rsidP="00551D4B">
      <w:pPr>
        <w:numPr>
          <w:ilvl w:val="0"/>
          <w:numId w:val="41"/>
        </w:numPr>
        <w:spacing w:after="0" w:line="240" w:lineRule="auto"/>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Wykonawcę, 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9F2DCA0" w14:textId="77777777" w:rsidR="00551D4B" w:rsidRPr="00D70F45" w:rsidRDefault="00551D4B" w:rsidP="00551D4B">
      <w:pPr>
        <w:numPr>
          <w:ilvl w:val="0"/>
          <w:numId w:val="40"/>
        </w:numPr>
        <w:spacing w:after="0"/>
        <w:ind w:left="426" w:hanging="357"/>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Zamawiający może wykluczyć z Postępowania Wykonawcę:</w:t>
      </w:r>
    </w:p>
    <w:p w14:paraId="0506C669" w14:textId="77777777" w:rsidR="00551D4B" w:rsidRPr="00D70F45" w:rsidRDefault="00551D4B" w:rsidP="00551D4B">
      <w:pPr>
        <w:numPr>
          <w:ilvl w:val="0"/>
          <w:numId w:val="44"/>
        </w:numPr>
        <w:spacing w:after="0"/>
        <w:ind w:hanging="357"/>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który przedstawił w Postępowaniu informacje wprowadzające w błąd, co mogło mieć istotny wpływ na decyzje podejmowane przez Zamawiającego lub który zataił te informacje;</w:t>
      </w:r>
    </w:p>
    <w:p w14:paraId="6FF66D47" w14:textId="77777777" w:rsidR="00551D4B" w:rsidRPr="00D70F45" w:rsidRDefault="00551D4B" w:rsidP="00551D4B">
      <w:pPr>
        <w:numPr>
          <w:ilvl w:val="0"/>
          <w:numId w:val="44"/>
        </w:numPr>
        <w:spacing w:after="0"/>
        <w:ind w:hanging="357"/>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który bezprawnie wpływał lub próbował wpływać na czynności Zamawiającego lub próbował pozyskać lub pozyskał informacje poufne, mogące dać mu przewagę w Postępowaniu;</w:t>
      </w:r>
    </w:p>
    <w:p w14:paraId="5BCB3367" w14:textId="77777777" w:rsidR="00551D4B" w:rsidRPr="00D70F45" w:rsidRDefault="00551D4B" w:rsidP="00551D4B">
      <w:pPr>
        <w:numPr>
          <w:ilvl w:val="0"/>
          <w:numId w:val="44"/>
        </w:numPr>
        <w:spacing w:after="0"/>
        <w:ind w:hanging="357"/>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który pozostaje z Zamawiającym w takim stosunku prawnym lub faktycznym, że istnieje uzasadniona wątpliwość co do zachowania bezstronności lub niezależności w Postępowaniu o udzielenie Zamówienia;</w:t>
      </w:r>
    </w:p>
    <w:p w14:paraId="1D7FE4F1" w14:textId="77777777" w:rsidR="00551D4B" w:rsidRPr="00D70F45" w:rsidRDefault="00551D4B" w:rsidP="00551D4B">
      <w:pPr>
        <w:numPr>
          <w:ilvl w:val="0"/>
          <w:numId w:val="44"/>
        </w:numPr>
        <w:spacing w:after="0"/>
        <w:ind w:hanging="357"/>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który znajduje się w sporze z Zamawiającym;</w:t>
      </w:r>
    </w:p>
    <w:p w14:paraId="4E7EA1F4" w14:textId="77777777" w:rsidR="00551D4B" w:rsidRPr="00D70F45" w:rsidRDefault="00551D4B" w:rsidP="00551D4B">
      <w:pPr>
        <w:numPr>
          <w:ilvl w:val="0"/>
          <w:numId w:val="44"/>
        </w:numPr>
        <w:spacing w:after="0"/>
        <w:ind w:hanging="357"/>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który poważnie naruszył obowiązki zawodowe, co podważa jego rzetelność lub uczciwość, w szczególności, gdy Wykonawca w okresie ostatnich 3 lat przed Wszczęciem Postępowania nie wykonał lub nienależycie wykonał Zamówienie, co Zamawiający jest w stanie wykazać za pomocą stosownych dowodów;</w:t>
      </w:r>
    </w:p>
    <w:p w14:paraId="6B17F484" w14:textId="77777777" w:rsidR="00551D4B" w:rsidRPr="00D70F45" w:rsidRDefault="00551D4B" w:rsidP="00551D4B">
      <w:pPr>
        <w:numPr>
          <w:ilvl w:val="0"/>
          <w:numId w:val="44"/>
        </w:numPr>
        <w:shd w:val="clear" w:color="auto" w:fill="FFFFFF"/>
        <w:spacing w:after="0" w:line="240" w:lineRule="auto"/>
        <w:ind w:hanging="357"/>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kt</w:t>
      </w:r>
      <w:r w:rsidRPr="00D70F45">
        <w:rPr>
          <w:rFonts w:ascii="Arial" w:eastAsia="Times New Roman" w:hAnsi="Arial" w:cs="Arial" w:hint="eastAsia"/>
          <w:sz w:val="20"/>
          <w:szCs w:val="20"/>
          <w:lang w:eastAsia="pl-PL"/>
        </w:rPr>
        <w:t>ó</w:t>
      </w:r>
      <w:r w:rsidRPr="00D70F45">
        <w:rPr>
          <w:rFonts w:ascii="Arial" w:eastAsia="Times New Roman" w:hAnsi="Arial" w:cs="Arial"/>
          <w:sz w:val="20"/>
          <w:szCs w:val="20"/>
          <w:lang w:eastAsia="pl-PL"/>
        </w:rPr>
        <w:t>ry naruszy</w:t>
      </w:r>
      <w:r w:rsidRPr="00D70F45">
        <w:rPr>
          <w:rFonts w:ascii="Arial" w:eastAsia="Times New Roman" w:hAnsi="Arial" w:cs="Arial" w:hint="eastAsia"/>
          <w:sz w:val="20"/>
          <w:szCs w:val="20"/>
          <w:lang w:eastAsia="pl-PL"/>
        </w:rPr>
        <w:t>ł</w:t>
      </w:r>
      <w:r w:rsidRPr="00D70F45">
        <w:rPr>
          <w:rFonts w:ascii="Arial" w:eastAsia="Times New Roman" w:hAnsi="Arial" w:cs="Arial"/>
          <w:sz w:val="20"/>
          <w:szCs w:val="20"/>
          <w:lang w:eastAsia="pl-PL"/>
        </w:rPr>
        <w:t xml:space="preserve"> obowi</w:t>
      </w:r>
      <w:r w:rsidRPr="00D70F45">
        <w:rPr>
          <w:rFonts w:ascii="Arial" w:eastAsia="Times New Roman" w:hAnsi="Arial" w:cs="Arial" w:hint="eastAsia"/>
          <w:sz w:val="20"/>
          <w:szCs w:val="20"/>
          <w:lang w:eastAsia="pl-PL"/>
        </w:rPr>
        <w:t>ą</w:t>
      </w:r>
      <w:r w:rsidRPr="00D70F45">
        <w:rPr>
          <w:rFonts w:ascii="Arial" w:eastAsia="Times New Roman" w:hAnsi="Arial" w:cs="Arial"/>
          <w:sz w:val="20"/>
          <w:szCs w:val="20"/>
          <w:lang w:eastAsia="pl-PL"/>
        </w:rPr>
        <w:t>zki w dziedzinie prawa socjalnego lub prawa pracy:</w:t>
      </w:r>
    </w:p>
    <w:p w14:paraId="110C54DB" w14:textId="77777777" w:rsidR="00551D4B" w:rsidRPr="00D70F45" w:rsidRDefault="00551D4B" w:rsidP="00551D4B">
      <w:pPr>
        <w:numPr>
          <w:ilvl w:val="0"/>
          <w:numId w:val="45"/>
        </w:numPr>
        <w:shd w:val="clear" w:color="auto" w:fill="FFFFFF"/>
        <w:spacing w:after="0" w:line="240" w:lineRule="auto"/>
        <w:ind w:hanging="357"/>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b</w:t>
      </w:r>
      <w:r w:rsidRPr="00D70F45">
        <w:rPr>
          <w:rFonts w:ascii="Arial" w:eastAsia="Times New Roman" w:hAnsi="Arial" w:cs="Arial" w:hint="eastAsia"/>
          <w:sz w:val="20"/>
          <w:szCs w:val="20"/>
          <w:lang w:eastAsia="pl-PL"/>
        </w:rPr>
        <w:t>ę</w:t>
      </w:r>
      <w:r w:rsidRPr="00D70F45">
        <w:rPr>
          <w:rFonts w:ascii="Arial" w:eastAsia="Times New Roman" w:hAnsi="Arial" w:cs="Arial"/>
          <w:sz w:val="20"/>
          <w:szCs w:val="20"/>
          <w:lang w:eastAsia="pl-PL"/>
        </w:rPr>
        <w:t>d</w:t>
      </w:r>
      <w:r w:rsidRPr="00D70F45">
        <w:rPr>
          <w:rFonts w:ascii="Arial" w:eastAsia="Times New Roman" w:hAnsi="Arial" w:cs="Arial" w:hint="eastAsia"/>
          <w:sz w:val="20"/>
          <w:szCs w:val="20"/>
          <w:lang w:eastAsia="pl-PL"/>
        </w:rPr>
        <w:t>ą</w:t>
      </w:r>
      <w:r w:rsidRPr="00D70F45">
        <w:rPr>
          <w:rFonts w:ascii="Arial" w:eastAsia="Times New Roman" w:hAnsi="Arial" w:cs="Arial"/>
          <w:sz w:val="20"/>
          <w:szCs w:val="20"/>
          <w:lang w:eastAsia="pl-PL"/>
        </w:rPr>
        <w:t>cego osob</w:t>
      </w:r>
      <w:r w:rsidRPr="00D70F45">
        <w:rPr>
          <w:rFonts w:ascii="Arial" w:eastAsia="Times New Roman" w:hAnsi="Arial" w:cs="Arial" w:hint="eastAsia"/>
          <w:sz w:val="20"/>
          <w:szCs w:val="20"/>
          <w:lang w:eastAsia="pl-PL"/>
        </w:rPr>
        <w:t>ą</w:t>
      </w:r>
      <w:r w:rsidRPr="00D70F45">
        <w:rPr>
          <w:rFonts w:ascii="Arial" w:eastAsia="Times New Roman" w:hAnsi="Arial" w:cs="Arial"/>
          <w:sz w:val="20"/>
          <w:szCs w:val="20"/>
          <w:lang w:eastAsia="pl-PL"/>
        </w:rPr>
        <w:t xml:space="preserve"> fizyczn</w:t>
      </w:r>
      <w:r w:rsidRPr="00D70F45">
        <w:rPr>
          <w:rFonts w:ascii="Arial" w:eastAsia="Times New Roman" w:hAnsi="Arial" w:cs="Arial" w:hint="eastAsia"/>
          <w:sz w:val="20"/>
          <w:szCs w:val="20"/>
          <w:lang w:eastAsia="pl-PL"/>
        </w:rPr>
        <w:t>ą</w:t>
      </w:r>
      <w:r w:rsidRPr="00D70F45">
        <w:rPr>
          <w:rFonts w:ascii="Arial" w:eastAsia="Times New Roman" w:hAnsi="Arial" w:cs="Arial"/>
          <w:sz w:val="20"/>
          <w:szCs w:val="20"/>
          <w:lang w:eastAsia="pl-PL"/>
        </w:rPr>
        <w:t xml:space="preserve"> skazanego prawomocnie za  przest</w:t>
      </w:r>
      <w:r w:rsidRPr="00D70F45">
        <w:rPr>
          <w:rFonts w:ascii="Arial" w:eastAsia="Times New Roman" w:hAnsi="Arial" w:cs="Arial" w:hint="eastAsia"/>
          <w:sz w:val="20"/>
          <w:szCs w:val="20"/>
          <w:lang w:eastAsia="pl-PL"/>
        </w:rPr>
        <w:t>ę</w:t>
      </w:r>
      <w:r w:rsidRPr="00D70F45">
        <w:rPr>
          <w:rFonts w:ascii="Arial" w:eastAsia="Times New Roman" w:hAnsi="Arial" w:cs="Arial"/>
          <w:sz w:val="20"/>
          <w:szCs w:val="20"/>
          <w:lang w:eastAsia="pl-PL"/>
        </w:rPr>
        <w:t>pstwo przeciwko prawom os</w:t>
      </w:r>
      <w:r w:rsidRPr="00D70F45">
        <w:rPr>
          <w:rFonts w:ascii="Arial" w:eastAsia="Times New Roman" w:hAnsi="Arial" w:cs="Arial" w:hint="eastAsia"/>
          <w:sz w:val="20"/>
          <w:szCs w:val="20"/>
          <w:lang w:eastAsia="pl-PL"/>
        </w:rPr>
        <w:t>ó</w:t>
      </w:r>
      <w:r w:rsidRPr="00D70F45">
        <w:rPr>
          <w:rFonts w:ascii="Arial" w:eastAsia="Times New Roman" w:hAnsi="Arial" w:cs="Arial"/>
          <w:sz w:val="20"/>
          <w:szCs w:val="20"/>
          <w:lang w:eastAsia="pl-PL"/>
        </w:rPr>
        <w:t>b wykonuj</w:t>
      </w:r>
      <w:r w:rsidRPr="00D70F45">
        <w:rPr>
          <w:rFonts w:ascii="Arial" w:eastAsia="Times New Roman" w:hAnsi="Arial" w:cs="Arial" w:hint="eastAsia"/>
          <w:sz w:val="20"/>
          <w:szCs w:val="20"/>
          <w:lang w:eastAsia="pl-PL"/>
        </w:rPr>
        <w:t>ą</w:t>
      </w:r>
      <w:r w:rsidRPr="00D70F45">
        <w:rPr>
          <w:rFonts w:ascii="Arial" w:eastAsia="Times New Roman" w:hAnsi="Arial" w:cs="Arial"/>
          <w:sz w:val="20"/>
          <w:szCs w:val="20"/>
          <w:lang w:eastAsia="pl-PL"/>
        </w:rPr>
        <w:t>cych prac</w:t>
      </w:r>
      <w:r w:rsidRPr="00D70F45">
        <w:rPr>
          <w:rFonts w:ascii="Arial" w:eastAsia="Times New Roman" w:hAnsi="Arial" w:cs="Arial" w:hint="eastAsia"/>
          <w:sz w:val="20"/>
          <w:szCs w:val="20"/>
          <w:lang w:eastAsia="pl-PL"/>
        </w:rPr>
        <w:t>ę</w:t>
      </w:r>
      <w:r w:rsidRPr="00D70F45">
        <w:rPr>
          <w:rFonts w:ascii="Arial" w:eastAsia="Times New Roman" w:hAnsi="Arial" w:cs="Arial"/>
          <w:sz w:val="20"/>
          <w:szCs w:val="20"/>
          <w:lang w:eastAsia="pl-PL"/>
        </w:rPr>
        <w:t xml:space="preserve"> zarobkow</w:t>
      </w:r>
      <w:r w:rsidRPr="00D70F45">
        <w:rPr>
          <w:rFonts w:ascii="Arial" w:eastAsia="Times New Roman" w:hAnsi="Arial" w:cs="Arial" w:hint="eastAsia"/>
          <w:sz w:val="20"/>
          <w:szCs w:val="20"/>
          <w:lang w:eastAsia="pl-PL"/>
        </w:rPr>
        <w:t>ą</w:t>
      </w:r>
      <w:r w:rsidRPr="00D70F45">
        <w:rPr>
          <w:rFonts w:ascii="Arial" w:eastAsia="Times New Roman" w:hAnsi="Arial" w:cs="Arial"/>
          <w:sz w:val="20"/>
          <w:szCs w:val="20"/>
          <w:lang w:eastAsia="pl-PL"/>
        </w:rPr>
        <w:t>, o kt</w:t>
      </w:r>
      <w:r w:rsidRPr="00D70F45">
        <w:rPr>
          <w:rFonts w:ascii="Arial" w:eastAsia="Times New Roman" w:hAnsi="Arial" w:cs="Arial" w:hint="eastAsia"/>
          <w:sz w:val="20"/>
          <w:szCs w:val="20"/>
          <w:lang w:eastAsia="pl-PL"/>
        </w:rPr>
        <w:t>ó</w:t>
      </w:r>
      <w:r w:rsidRPr="00D70F45">
        <w:rPr>
          <w:rFonts w:ascii="Arial" w:eastAsia="Times New Roman" w:hAnsi="Arial" w:cs="Arial"/>
          <w:sz w:val="20"/>
          <w:szCs w:val="20"/>
          <w:lang w:eastAsia="pl-PL"/>
        </w:rPr>
        <w:t>rym mowa w rozdziale XXVIII kodeksu karnego.</w:t>
      </w:r>
    </w:p>
    <w:p w14:paraId="2120146D" w14:textId="77777777" w:rsidR="00551D4B" w:rsidRPr="00D70F45" w:rsidRDefault="00551D4B" w:rsidP="00551D4B">
      <w:pPr>
        <w:numPr>
          <w:ilvl w:val="0"/>
          <w:numId w:val="45"/>
        </w:numPr>
        <w:shd w:val="clear" w:color="auto" w:fill="FFFFFF"/>
        <w:spacing w:after="0" w:line="240" w:lineRule="auto"/>
        <w:ind w:hanging="357"/>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b</w:t>
      </w:r>
      <w:r w:rsidRPr="00D70F45">
        <w:rPr>
          <w:rFonts w:ascii="Arial" w:eastAsia="Times New Roman" w:hAnsi="Arial" w:cs="Arial" w:hint="eastAsia"/>
          <w:sz w:val="20"/>
          <w:szCs w:val="20"/>
          <w:lang w:eastAsia="pl-PL"/>
        </w:rPr>
        <w:t>ę</w:t>
      </w:r>
      <w:r w:rsidRPr="00D70F45">
        <w:rPr>
          <w:rFonts w:ascii="Arial" w:eastAsia="Times New Roman" w:hAnsi="Arial" w:cs="Arial"/>
          <w:sz w:val="20"/>
          <w:szCs w:val="20"/>
          <w:lang w:eastAsia="pl-PL"/>
        </w:rPr>
        <w:t>d</w:t>
      </w:r>
      <w:r w:rsidRPr="00D70F45">
        <w:rPr>
          <w:rFonts w:ascii="Arial" w:eastAsia="Times New Roman" w:hAnsi="Arial" w:cs="Arial" w:hint="eastAsia"/>
          <w:sz w:val="20"/>
          <w:szCs w:val="20"/>
          <w:lang w:eastAsia="pl-PL"/>
        </w:rPr>
        <w:t>ą</w:t>
      </w:r>
      <w:r w:rsidRPr="00D70F45">
        <w:rPr>
          <w:rFonts w:ascii="Arial" w:eastAsia="Times New Roman" w:hAnsi="Arial" w:cs="Arial"/>
          <w:sz w:val="20"/>
          <w:szCs w:val="20"/>
          <w:lang w:eastAsia="pl-PL"/>
        </w:rPr>
        <w:t>cego osob</w:t>
      </w:r>
      <w:r w:rsidRPr="00D70F45">
        <w:rPr>
          <w:rFonts w:ascii="Arial" w:eastAsia="Times New Roman" w:hAnsi="Arial" w:cs="Arial" w:hint="eastAsia"/>
          <w:sz w:val="20"/>
          <w:szCs w:val="20"/>
          <w:lang w:eastAsia="pl-PL"/>
        </w:rPr>
        <w:t>ą</w:t>
      </w:r>
      <w:r w:rsidRPr="00D70F45">
        <w:rPr>
          <w:rFonts w:ascii="Arial" w:eastAsia="Times New Roman" w:hAnsi="Arial" w:cs="Arial"/>
          <w:sz w:val="20"/>
          <w:szCs w:val="20"/>
          <w:lang w:eastAsia="pl-PL"/>
        </w:rPr>
        <w:t xml:space="preserve"> fizyczn</w:t>
      </w:r>
      <w:r w:rsidRPr="00D70F45">
        <w:rPr>
          <w:rFonts w:ascii="Arial" w:eastAsia="Times New Roman" w:hAnsi="Arial" w:cs="Arial" w:hint="eastAsia"/>
          <w:sz w:val="20"/>
          <w:szCs w:val="20"/>
          <w:lang w:eastAsia="pl-PL"/>
        </w:rPr>
        <w:t>ą</w:t>
      </w:r>
      <w:r w:rsidRPr="00D70F45">
        <w:rPr>
          <w:rFonts w:ascii="Arial" w:eastAsia="Times New Roman" w:hAnsi="Arial" w:cs="Arial"/>
          <w:sz w:val="20"/>
          <w:szCs w:val="20"/>
          <w:lang w:eastAsia="pl-PL"/>
        </w:rPr>
        <w:t xml:space="preserve"> prawomocnie ukaranego za wykroczenie przeciwko prawom pracownika, je</w:t>
      </w:r>
      <w:r w:rsidRPr="00D70F45">
        <w:rPr>
          <w:rFonts w:ascii="Arial" w:eastAsia="Times New Roman" w:hAnsi="Arial" w:cs="Arial" w:hint="eastAsia"/>
          <w:sz w:val="20"/>
          <w:szCs w:val="20"/>
          <w:lang w:eastAsia="pl-PL"/>
        </w:rPr>
        <w:t>ż</w:t>
      </w:r>
      <w:r w:rsidRPr="00D70F45">
        <w:rPr>
          <w:rFonts w:ascii="Arial" w:eastAsia="Times New Roman" w:hAnsi="Arial" w:cs="Arial"/>
          <w:sz w:val="20"/>
          <w:szCs w:val="20"/>
          <w:lang w:eastAsia="pl-PL"/>
        </w:rPr>
        <w:t>eli za jego pope</w:t>
      </w:r>
      <w:r w:rsidRPr="00D70F45">
        <w:rPr>
          <w:rFonts w:ascii="Arial" w:eastAsia="Times New Roman" w:hAnsi="Arial" w:cs="Arial" w:hint="eastAsia"/>
          <w:sz w:val="20"/>
          <w:szCs w:val="20"/>
          <w:lang w:eastAsia="pl-PL"/>
        </w:rPr>
        <w:t>ł</w:t>
      </w:r>
      <w:r w:rsidRPr="00D70F45">
        <w:rPr>
          <w:rFonts w:ascii="Arial" w:eastAsia="Times New Roman" w:hAnsi="Arial" w:cs="Arial"/>
          <w:sz w:val="20"/>
          <w:szCs w:val="20"/>
          <w:lang w:eastAsia="pl-PL"/>
        </w:rPr>
        <w:t>nienie wymierzono kar</w:t>
      </w:r>
      <w:r w:rsidRPr="00D70F45">
        <w:rPr>
          <w:rFonts w:ascii="Arial" w:eastAsia="Times New Roman" w:hAnsi="Arial" w:cs="Arial" w:hint="eastAsia"/>
          <w:sz w:val="20"/>
          <w:szCs w:val="20"/>
          <w:lang w:eastAsia="pl-PL"/>
        </w:rPr>
        <w:t>ę</w:t>
      </w:r>
      <w:r w:rsidRPr="00D70F45">
        <w:rPr>
          <w:rFonts w:ascii="Arial" w:eastAsia="Times New Roman" w:hAnsi="Arial" w:cs="Arial"/>
          <w:sz w:val="20"/>
          <w:szCs w:val="20"/>
          <w:lang w:eastAsia="pl-PL"/>
        </w:rPr>
        <w:t xml:space="preserve"> aresztu, ograniczenia wolno</w:t>
      </w:r>
      <w:r w:rsidRPr="00D70F45">
        <w:rPr>
          <w:rFonts w:ascii="Arial" w:eastAsia="Times New Roman" w:hAnsi="Arial" w:cs="Arial" w:hint="eastAsia"/>
          <w:sz w:val="20"/>
          <w:szCs w:val="20"/>
          <w:lang w:eastAsia="pl-PL"/>
        </w:rPr>
        <w:t>ś</w:t>
      </w:r>
      <w:r w:rsidRPr="00D70F45">
        <w:rPr>
          <w:rFonts w:ascii="Arial" w:eastAsia="Times New Roman" w:hAnsi="Arial" w:cs="Arial"/>
          <w:sz w:val="20"/>
          <w:szCs w:val="20"/>
          <w:lang w:eastAsia="pl-PL"/>
        </w:rPr>
        <w:t>ci lub kar</w:t>
      </w:r>
      <w:r w:rsidRPr="00D70F45">
        <w:rPr>
          <w:rFonts w:ascii="Arial" w:eastAsia="Times New Roman" w:hAnsi="Arial" w:cs="Arial" w:hint="eastAsia"/>
          <w:sz w:val="20"/>
          <w:szCs w:val="20"/>
          <w:lang w:eastAsia="pl-PL"/>
        </w:rPr>
        <w:t>ę</w:t>
      </w:r>
      <w:r w:rsidRPr="00D70F45">
        <w:rPr>
          <w:rFonts w:ascii="Arial" w:eastAsia="Times New Roman" w:hAnsi="Arial" w:cs="Arial"/>
          <w:sz w:val="20"/>
          <w:szCs w:val="20"/>
          <w:lang w:eastAsia="pl-PL"/>
        </w:rPr>
        <w:t xml:space="preserve"> grzywny,</w:t>
      </w:r>
    </w:p>
    <w:p w14:paraId="66BC5C48" w14:textId="77777777" w:rsidR="00551D4B" w:rsidRPr="00D70F45" w:rsidRDefault="00551D4B" w:rsidP="00551D4B">
      <w:pPr>
        <w:numPr>
          <w:ilvl w:val="0"/>
          <w:numId w:val="45"/>
        </w:numPr>
        <w:shd w:val="clear" w:color="auto" w:fill="FFFFFF"/>
        <w:spacing w:after="0" w:line="240" w:lineRule="auto"/>
        <w:ind w:hanging="357"/>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wobec kt</w:t>
      </w:r>
      <w:r w:rsidRPr="00D70F45">
        <w:rPr>
          <w:rFonts w:ascii="Arial" w:eastAsia="Times New Roman" w:hAnsi="Arial" w:cs="Arial" w:hint="eastAsia"/>
          <w:sz w:val="20"/>
          <w:szCs w:val="20"/>
          <w:lang w:eastAsia="pl-PL"/>
        </w:rPr>
        <w:t>ó</w:t>
      </w:r>
      <w:r w:rsidRPr="00D70F45">
        <w:rPr>
          <w:rFonts w:ascii="Arial" w:eastAsia="Times New Roman" w:hAnsi="Arial" w:cs="Arial"/>
          <w:sz w:val="20"/>
          <w:szCs w:val="20"/>
          <w:lang w:eastAsia="pl-PL"/>
        </w:rPr>
        <w:t>rego wydano ostateczn</w:t>
      </w:r>
      <w:r w:rsidRPr="00D70F45">
        <w:rPr>
          <w:rFonts w:ascii="Arial" w:eastAsia="Times New Roman" w:hAnsi="Arial" w:cs="Arial" w:hint="eastAsia"/>
          <w:sz w:val="20"/>
          <w:szCs w:val="20"/>
          <w:lang w:eastAsia="pl-PL"/>
        </w:rPr>
        <w:t>ą</w:t>
      </w:r>
      <w:r w:rsidRPr="00D70F45">
        <w:rPr>
          <w:rFonts w:ascii="Arial" w:eastAsia="Times New Roman" w:hAnsi="Arial" w:cs="Arial"/>
          <w:sz w:val="20"/>
          <w:szCs w:val="20"/>
          <w:lang w:eastAsia="pl-PL"/>
        </w:rPr>
        <w:t xml:space="preserve"> decyzj</w:t>
      </w:r>
      <w:r w:rsidRPr="00D70F45">
        <w:rPr>
          <w:rFonts w:ascii="Arial" w:eastAsia="Times New Roman" w:hAnsi="Arial" w:cs="Arial" w:hint="eastAsia"/>
          <w:sz w:val="20"/>
          <w:szCs w:val="20"/>
          <w:lang w:eastAsia="pl-PL"/>
        </w:rPr>
        <w:t>ę</w:t>
      </w:r>
      <w:r w:rsidRPr="00D70F45">
        <w:rPr>
          <w:rFonts w:ascii="Arial" w:eastAsia="Times New Roman" w:hAnsi="Arial" w:cs="Arial"/>
          <w:sz w:val="20"/>
          <w:szCs w:val="20"/>
          <w:lang w:eastAsia="pl-PL"/>
        </w:rPr>
        <w:t xml:space="preserve"> administracyjn</w:t>
      </w:r>
      <w:r w:rsidRPr="00D70F45">
        <w:rPr>
          <w:rFonts w:ascii="Arial" w:eastAsia="Times New Roman" w:hAnsi="Arial" w:cs="Arial" w:hint="eastAsia"/>
          <w:sz w:val="20"/>
          <w:szCs w:val="20"/>
          <w:lang w:eastAsia="pl-PL"/>
        </w:rPr>
        <w:t>ą</w:t>
      </w:r>
      <w:r w:rsidRPr="00D70F45">
        <w:rPr>
          <w:rFonts w:ascii="Arial" w:eastAsia="Times New Roman" w:hAnsi="Arial" w:cs="Arial"/>
          <w:sz w:val="20"/>
          <w:szCs w:val="20"/>
          <w:lang w:eastAsia="pl-PL"/>
        </w:rPr>
        <w:t xml:space="preserve"> o naruszeniu obowi</w:t>
      </w:r>
      <w:r w:rsidRPr="00D70F45">
        <w:rPr>
          <w:rFonts w:ascii="Arial" w:eastAsia="Times New Roman" w:hAnsi="Arial" w:cs="Arial" w:hint="eastAsia"/>
          <w:sz w:val="20"/>
          <w:szCs w:val="20"/>
          <w:lang w:eastAsia="pl-PL"/>
        </w:rPr>
        <w:t>ą</w:t>
      </w:r>
      <w:r w:rsidRPr="00D70F45">
        <w:rPr>
          <w:rFonts w:ascii="Arial" w:eastAsia="Times New Roman" w:hAnsi="Arial" w:cs="Arial"/>
          <w:sz w:val="20"/>
          <w:szCs w:val="20"/>
          <w:lang w:eastAsia="pl-PL"/>
        </w:rPr>
        <w:t>zk</w:t>
      </w:r>
      <w:r w:rsidRPr="00D70F45">
        <w:rPr>
          <w:rFonts w:ascii="Arial" w:eastAsia="Times New Roman" w:hAnsi="Arial" w:cs="Arial" w:hint="eastAsia"/>
          <w:sz w:val="20"/>
          <w:szCs w:val="20"/>
          <w:lang w:eastAsia="pl-PL"/>
        </w:rPr>
        <w:t>ó</w:t>
      </w:r>
      <w:r w:rsidRPr="00D70F45">
        <w:rPr>
          <w:rFonts w:ascii="Arial" w:eastAsia="Times New Roman" w:hAnsi="Arial" w:cs="Arial"/>
          <w:sz w:val="20"/>
          <w:szCs w:val="20"/>
          <w:lang w:eastAsia="pl-PL"/>
        </w:rPr>
        <w:t>w wynikaj</w:t>
      </w:r>
      <w:r w:rsidRPr="00D70F45">
        <w:rPr>
          <w:rFonts w:ascii="Arial" w:eastAsia="Times New Roman" w:hAnsi="Arial" w:cs="Arial" w:hint="eastAsia"/>
          <w:sz w:val="20"/>
          <w:szCs w:val="20"/>
          <w:lang w:eastAsia="pl-PL"/>
        </w:rPr>
        <w:t>ą</w:t>
      </w:r>
      <w:r w:rsidRPr="00D70F45">
        <w:rPr>
          <w:rFonts w:ascii="Arial" w:eastAsia="Times New Roman" w:hAnsi="Arial" w:cs="Arial"/>
          <w:sz w:val="20"/>
          <w:szCs w:val="20"/>
          <w:lang w:eastAsia="pl-PL"/>
        </w:rPr>
        <w:t>cych z prawa pracy lub przepis</w:t>
      </w:r>
      <w:r w:rsidRPr="00D70F45">
        <w:rPr>
          <w:rFonts w:ascii="Arial" w:eastAsia="Times New Roman" w:hAnsi="Arial" w:cs="Arial" w:hint="eastAsia"/>
          <w:sz w:val="20"/>
          <w:szCs w:val="20"/>
          <w:lang w:eastAsia="pl-PL"/>
        </w:rPr>
        <w:t>ó</w:t>
      </w:r>
      <w:r w:rsidRPr="00D70F45">
        <w:rPr>
          <w:rFonts w:ascii="Arial" w:eastAsia="Times New Roman" w:hAnsi="Arial" w:cs="Arial"/>
          <w:sz w:val="20"/>
          <w:szCs w:val="20"/>
          <w:lang w:eastAsia="pl-PL"/>
        </w:rPr>
        <w:t>w o zabezpieczeniu spo</w:t>
      </w:r>
      <w:r w:rsidRPr="00D70F45">
        <w:rPr>
          <w:rFonts w:ascii="Arial" w:eastAsia="Times New Roman" w:hAnsi="Arial" w:cs="Arial" w:hint="eastAsia"/>
          <w:sz w:val="20"/>
          <w:szCs w:val="20"/>
          <w:lang w:eastAsia="pl-PL"/>
        </w:rPr>
        <w:t>ł</w:t>
      </w:r>
      <w:r w:rsidRPr="00D70F45">
        <w:rPr>
          <w:rFonts w:ascii="Arial" w:eastAsia="Times New Roman" w:hAnsi="Arial" w:cs="Arial"/>
          <w:sz w:val="20"/>
          <w:szCs w:val="20"/>
          <w:lang w:eastAsia="pl-PL"/>
        </w:rPr>
        <w:t>ecznym, je</w:t>
      </w:r>
      <w:r w:rsidRPr="00D70F45">
        <w:rPr>
          <w:rFonts w:ascii="Arial" w:eastAsia="Times New Roman" w:hAnsi="Arial" w:cs="Arial" w:hint="eastAsia"/>
          <w:sz w:val="20"/>
          <w:szCs w:val="20"/>
          <w:lang w:eastAsia="pl-PL"/>
        </w:rPr>
        <w:t>ż</w:t>
      </w:r>
      <w:r w:rsidRPr="00D70F45">
        <w:rPr>
          <w:rFonts w:ascii="Arial" w:eastAsia="Times New Roman" w:hAnsi="Arial" w:cs="Arial"/>
          <w:sz w:val="20"/>
          <w:szCs w:val="20"/>
          <w:lang w:eastAsia="pl-PL"/>
        </w:rPr>
        <w:t>eli wymierzono t</w:t>
      </w:r>
      <w:r w:rsidRPr="00D70F45">
        <w:rPr>
          <w:rFonts w:ascii="Arial" w:eastAsia="Times New Roman" w:hAnsi="Arial" w:cs="Arial" w:hint="eastAsia"/>
          <w:sz w:val="20"/>
          <w:szCs w:val="20"/>
          <w:lang w:eastAsia="pl-PL"/>
        </w:rPr>
        <w:t>ą</w:t>
      </w:r>
      <w:r w:rsidRPr="00D70F45">
        <w:rPr>
          <w:rFonts w:ascii="Arial" w:eastAsia="Times New Roman" w:hAnsi="Arial" w:cs="Arial"/>
          <w:sz w:val="20"/>
          <w:szCs w:val="20"/>
          <w:lang w:eastAsia="pl-PL"/>
        </w:rPr>
        <w:t xml:space="preserve"> decyzj</w:t>
      </w:r>
      <w:r w:rsidRPr="00D70F45">
        <w:rPr>
          <w:rFonts w:ascii="Arial" w:eastAsia="Times New Roman" w:hAnsi="Arial" w:cs="Arial" w:hint="eastAsia"/>
          <w:sz w:val="20"/>
          <w:szCs w:val="20"/>
          <w:lang w:eastAsia="pl-PL"/>
        </w:rPr>
        <w:t>ą</w:t>
      </w:r>
      <w:r w:rsidRPr="00D70F45">
        <w:rPr>
          <w:rFonts w:ascii="Arial" w:eastAsia="Times New Roman" w:hAnsi="Arial" w:cs="Arial"/>
          <w:sz w:val="20"/>
          <w:szCs w:val="20"/>
          <w:lang w:eastAsia="pl-PL"/>
        </w:rPr>
        <w:t xml:space="preserve"> kar</w:t>
      </w:r>
      <w:r w:rsidRPr="00D70F45">
        <w:rPr>
          <w:rFonts w:ascii="Arial" w:eastAsia="Times New Roman" w:hAnsi="Arial" w:cs="Arial" w:hint="eastAsia"/>
          <w:sz w:val="20"/>
          <w:szCs w:val="20"/>
          <w:lang w:eastAsia="pl-PL"/>
        </w:rPr>
        <w:t>ę</w:t>
      </w:r>
      <w:r w:rsidRPr="00D70F45">
        <w:rPr>
          <w:rFonts w:ascii="Arial" w:eastAsia="Times New Roman" w:hAnsi="Arial" w:cs="Arial"/>
          <w:sz w:val="20"/>
          <w:szCs w:val="20"/>
          <w:lang w:eastAsia="pl-PL"/>
        </w:rPr>
        <w:t xml:space="preserve"> pieni</w:t>
      </w:r>
      <w:r w:rsidRPr="00D70F45">
        <w:rPr>
          <w:rFonts w:ascii="Arial" w:eastAsia="Times New Roman" w:hAnsi="Arial" w:cs="Arial" w:hint="eastAsia"/>
          <w:sz w:val="20"/>
          <w:szCs w:val="20"/>
          <w:lang w:eastAsia="pl-PL"/>
        </w:rPr>
        <w:t>ęż</w:t>
      </w:r>
      <w:r w:rsidRPr="00D70F45">
        <w:rPr>
          <w:rFonts w:ascii="Arial" w:eastAsia="Times New Roman" w:hAnsi="Arial" w:cs="Arial"/>
          <w:sz w:val="20"/>
          <w:szCs w:val="20"/>
          <w:lang w:eastAsia="pl-PL"/>
        </w:rPr>
        <w:t>n</w:t>
      </w:r>
      <w:r w:rsidRPr="00D70F45">
        <w:rPr>
          <w:rFonts w:ascii="Arial" w:eastAsia="Times New Roman" w:hAnsi="Arial" w:cs="Arial" w:hint="eastAsia"/>
          <w:sz w:val="20"/>
          <w:szCs w:val="20"/>
          <w:lang w:eastAsia="pl-PL"/>
        </w:rPr>
        <w:t>ą</w:t>
      </w:r>
      <w:r w:rsidRPr="00D70F45">
        <w:rPr>
          <w:rFonts w:ascii="Arial" w:eastAsia="Times New Roman" w:hAnsi="Arial" w:cs="Arial"/>
          <w:sz w:val="20"/>
          <w:szCs w:val="20"/>
          <w:lang w:eastAsia="pl-PL"/>
        </w:rPr>
        <w:t>;</w:t>
      </w:r>
    </w:p>
    <w:p w14:paraId="632D2952" w14:textId="77777777" w:rsidR="00551D4B" w:rsidRPr="00D70F45" w:rsidRDefault="00551D4B" w:rsidP="00551D4B">
      <w:pPr>
        <w:numPr>
          <w:ilvl w:val="0"/>
          <w:numId w:val="40"/>
        </w:numPr>
        <w:spacing w:after="0"/>
        <w:ind w:left="426"/>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Zamawiający może odstąpić od wykluczenia Wykonawcy z Postępowania na podstawie przesłanek opisanych w pkt 1 i pkt 2.</w:t>
      </w:r>
    </w:p>
    <w:p w14:paraId="56970F98" w14:textId="77777777" w:rsidR="00551D4B" w:rsidRDefault="00551D4B" w:rsidP="00551D4B">
      <w:pPr>
        <w:numPr>
          <w:ilvl w:val="0"/>
          <w:numId w:val="40"/>
        </w:numPr>
        <w:spacing w:after="0"/>
        <w:ind w:left="426"/>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Zamawiający informuje Wykonawcę o wykluczeniu z Postępowania wskazując podstawę tej decyzji.</w:t>
      </w:r>
    </w:p>
    <w:p w14:paraId="5C4BA919" w14:textId="77777777" w:rsidR="00C50ECF" w:rsidRPr="00D70F45" w:rsidRDefault="00C50ECF" w:rsidP="00C50ECF">
      <w:pPr>
        <w:spacing w:after="0"/>
        <w:jc w:val="both"/>
        <w:rPr>
          <w:rFonts w:ascii="Arial" w:eastAsia="Times New Roman" w:hAnsi="Arial" w:cs="Arial"/>
          <w:sz w:val="20"/>
          <w:szCs w:val="20"/>
          <w:lang w:eastAsia="pl-PL"/>
        </w:rPr>
      </w:pPr>
    </w:p>
    <w:p w14:paraId="7C3E2E21" w14:textId="77777777" w:rsidR="00551D4B" w:rsidRPr="00D70F45" w:rsidRDefault="00551D4B" w:rsidP="00551D4B">
      <w:pPr>
        <w:spacing w:after="0"/>
        <w:ind w:left="426"/>
        <w:jc w:val="both"/>
        <w:rPr>
          <w:rFonts w:ascii="Arial" w:eastAsia="Times New Roman" w:hAnsi="Arial" w:cs="Arial"/>
          <w:sz w:val="20"/>
          <w:szCs w:val="20"/>
          <w:lang w:eastAsia="pl-PL"/>
        </w:rPr>
      </w:pPr>
    </w:p>
    <w:p w14:paraId="787CA81D" w14:textId="77777777" w:rsidR="006F7E2A" w:rsidRPr="00D70F45" w:rsidRDefault="006F7E2A" w:rsidP="006F7E2A">
      <w:pPr>
        <w:spacing w:after="0"/>
        <w:ind w:left="360"/>
        <w:rPr>
          <w:rFonts w:ascii="Arial" w:hAnsi="Arial" w:cs="Arial"/>
          <w:sz w:val="20"/>
          <w:szCs w:val="20"/>
        </w:rPr>
      </w:pPr>
    </w:p>
    <w:p w14:paraId="614A51C0" w14:textId="77777777" w:rsidR="005761B2" w:rsidRPr="00D70F45" w:rsidRDefault="005761B2" w:rsidP="005761B2">
      <w:pPr>
        <w:numPr>
          <w:ilvl w:val="0"/>
          <w:numId w:val="12"/>
        </w:numPr>
        <w:shd w:val="clear" w:color="auto" w:fill="EAF1DD" w:themeFill="accent3" w:themeFillTint="33"/>
        <w:spacing w:after="0"/>
        <w:rPr>
          <w:rFonts w:ascii="Arial" w:hAnsi="Arial" w:cs="Arial"/>
          <w:sz w:val="20"/>
          <w:szCs w:val="20"/>
        </w:rPr>
      </w:pPr>
      <w:r w:rsidRPr="00D70F45">
        <w:rPr>
          <w:rFonts w:ascii="Arial" w:eastAsia="Times New Roman" w:hAnsi="Arial" w:cs="Arial"/>
          <w:b/>
          <w:bCs/>
          <w:sz w:val="20"/>
          <w:szCs w:val="20"/>
          <w:lang w:eastAsia="pl-PL"/>
        </w:rPr>
        <w:lastRenderedPageBreak/>
        <w:t>MIEJSCE SKŁADANIA OFERTY CENOWEJ</w:t>
      </w:r>
    </w:p>
    <w:p w14:paraId="7B2F1E45" w14:textId="77777777" w:rsidR="005761B2" w:rsidRPr="00D70F45" w:rsidRDefault="005761B2" w:rsidP="005761B2">
      <w:pPr>
        <w:spacing w:after="0"/>
        <w:ind w:left="360"/>
        <w:rPr>
          <w:rFonts w:ascii="Arial" w:hAnsi="Arial" w:cs="Arial"/>
          <w:sz w:val="20"/>
          <w:szCs w:val="20"/>
        </w:rPr>
      </w:pPr>
    </w:p>
    <w:p w14:paraId="59A93001" w14:textId="77777777" w:rsidR="005761B2" w:rsidRPr="00D70F45" w:rsidRDefault="005761B2" w:rsidP="006F7E2A">
      <w:pPr>
        <w:spacing w:after="0"/>
        <w:ind w:left="360"/>
        <w:rPr>
          <w:rFonts w:ascii="Arial" w:hAnsi="Arial" w:cs="Arial"/>
          <w:sz w:val="20"/>
          <w:szCs w:val="20"/>
        </w:rPr>
      </w:pPr>
    </w:p>
    <w:p w14:paraId="4AA388C7" w14:textId="77777777" w:rsidR="006F7E2A" w:rsidRPr="00D70F45" w:rsidRDefault="006F7E2A" w:rsidP="00D8720B">
      <w:pPr>
        <w:pStyle w:val="Akapitzlist"/>
        <w:numPr>
          <w:ilvl w:val="0"/>
          <w:numId w:val="19"/>
        </w:numPr>
        <w:spacing w:line="276" w:lineRule="auto"/>
        <w:ind w:left="284" w:hanging="284"/>
        <w:jc w:val="both"/>
        <w:rPr>
          <w:rFonts w:ascii="Arial" w:hAnsi="Arial" w:cs="Arial"/>
        </w:rPr>
      </w:pPr>
      <w:r w:rsidRPr="00D70F45">
        <w:rPr>
          <w:rFonts w:ascii="Arial" w:hAnsi="Arial" w:cs="Arial"/>
        </w:rPr>
        <w:t xml:space="preserve">Ofertę cenową przygotowaną </w:t>
      </w:r>
      <w:r w:rsidRPr="00D8409C">
        <w:rPr>
          <w:rFonts w:ascii="Arial" w:hAnsi="Arial" w:cs="Arial"/>
        </w:rPr>
        <w:t xml:space="preserve">zgodnie </w:t>
      </w:r>
      <w:r w:rsidR="00D8409C" w:rsidRPr="00D8409C">
        <w:rPr>
          <w:rFonts w:ascii="Arial" w:hAnsi="Arial" w:cs="Arial"/>
        </w:rPr>
        <w:t xml:space="preserve">z pkt </w:t>
      </w:r>
      <w:r w:rsidRPr="00D8409C">
        <w:rPr>
          <w:rFonts w:ascii="Arial" w:hAnsi="Arial" w:cs="Arial"/>
        </w:rPr>
        <w:t xml:space="preserve">V niniejszego </w:t>
      </w:r>
      <w:r w:rsidRPr="00D70F45">
        <w:rPr>
          <w:rFonts w:ascii="Arial" w:hAnsi="Arial" w:cs="Arial"/>
        </w:rPr>
        <w:t xml:space="preserve">zapytania należy złożyć za pośrednictwem platformy zakupowej, </w:t>
      </w:r>
      <w:hyperlink r:id="rId28" w:history="1">
        <w:r w:rsidRPr="00D70F45">
          <w:rPr>
            <w:rStyle w:val="Hipercze"/>
            <w:rFonts w:ascii="Arial" w:eastAsiaTheme="majorEastAsia" w:hAnsi="Arial" w:cs="Arial"/>
            <w:b/>
            <w:color w:val="auto"/>
          </w:rPr>
          <w:t>https://platformazakupowa.pl/pn/32wog</w:t>
        </w:r>
      </w:hyperlink>
      <w:r w:rsidRPr="00D70F45">
        <w:rPr>
          <w:rStyle w:val="czeinternetowe"/>
          <w:rFonts w:ascii="Arial" w:eastAsiaTheme="majorEastAsia" w:hAnsi="Arial" w:cs="Arial"/>
          <w:b/>
          <w:color w:val="auto"/>
        </w:rPr>
        <w:t>.</w:t>
      </w:r>
    </w:p>
    <w:p w14:paraId="7EC32224" w14:textId="1D8A0216" w:rsidR="006F7E2A" w:rsidRPr="00D70F45" w:rsidRDefault="006F7E2A" w:rsidP="00D8720B">
      <w:pPr>
        <w:pStyle w:val="Akapitzlist"/>
        <w:numPr>
          <w:ilvl w:val="0"/>
          <w:numId w:val="19"/>
        </w:numPr>
        <w:spacing w:line="276" w:lineRule="auto"/>
        <w:ind w:left="284" w:hanging="284"/>
        <w:jc w:val="both"/>
        <w:rPr>
          <w:rFonts w:ascii="Arial" w:hAnsi="Arial" w:cs="Arial"/>
          <w:b/>
        </w:rPr>
      </w:pPr>
      <w:r w:rsidRPr="00D70F45">
        <w:rPr>
          <w:rFonts w:ascii="Arial" w:hAnsi="Arial" w:cs="Arial"/>
          <w:b/>
        </w:rPr>
        <w:t xml:space="preserve">Termin składania ofert ustala się do dnia: </w:t>
      </w:r>
      <w:r w:rsidR="00277AE7">
        <w:rPr>
          <w:rFonts w:ascii="Arial" w:hAnsi="Arial" w:cs="Arial"/>
          <w:b/>
        </w:rPr>
        <w:t>08.12.</w:t>
      </w:r>
      <w:r w:rsidRPr="00D70F45">
        <w:rPr>
          <w:rFonts w:ascii="Arial" w:hAnsi="Arial" w:cs="Arial"/>
          <w:b/>
        </w:rPr>
        <w:t>2025 r. do godziny 10:00</w:t>
      </w:r>
    </w:p>
    <w:p w14:paraId="1F01B5D8" w14:textId="431CFF71" w:rsidR="006F7E2A" w:rsidRDefault="006F7E2A" w:rsidP="00D8720B">
      <w:pPr>
        <w:pStyle w:val="Akapitzlist"/>
        <w:numPr>
          <w:ilvl w:val="0"/>
          <w:numId w:val="19"/>
        </w:numPr>
        <w:spacing w:line="276" w:lineRule="auto"/>
        <w:ind w:left="284" w:hanging="284"/>
        <w:jc w:val="both"/>
        <w:rPr>
          <w:rFonts w:ascii="Arial" w:hAnsi="Arial" w:cs="Arial"/>
          <w:b/>
        </w:rPr>
      </w:pPr>
      <w:r w:rsidRPr="00D70F45">
        <w:rPr>
          <w:rFonts w:ascii="Arial" w:hAnsi="Arial" w:cs="Arial"/>
          <w:b/>
        </w:rPr>
        <w:t xml:space="preserve">Otwarcie ofert dnia </w:t>
      </w:r>
      <w:r w:rsidR="00277AE7">
        <w:rPr>
          <w:rFonts w:ascii="Arial" w:hAnsi="Arial" w:cs="Arial"/>
          <w:b/>
        </w:rPr>
        <w:t>08.12</w:t>
      </w:r>
      <w:r w:rsidRPr="00D70F45">
        <w:rPr>
          <w:rFonts w:ascii="Arial" w:hAnsi="Arial" w:cs="Arial"/>
          <w:b/>
        </w:rPr>
        <w:t>.2025 r. o godz.: 10:30</w:t>
      </w:r>
      <w:bookmarkStart w:id="7" w:name="_Hlk84578437"/>
    </w:p>
    <w:p w14:paraId="25B5285A" w14:textId="77777777" w:rsidR="006F7E2A" w:rsidRPr="00D70F45" w:rsidRDefault="006F7E2A" w:rsidP="00D8720B">
      <w:pPr>
        <w:pStyle w:val="Akapitzlist"/>
        <w:numPr>
          <w:ilvl w:val="0"/>
          <w:numId w:val="19"/>
        </w:numPr>
        <w:spacing w:line="276" w:lineRule="auto"/>
        <w:ind w:left="284" w:hanging="284"/>
        <w:jc w:val="both"/>
        <w:rPr>
          <w:rFonts w:ascii="Arial" w:hAnsi="Arial" w:cs="Arial"/>
          <w:b/>
        </w:rPr>
      </w:pPr>
      <w:r w:rsidRPr="00D70F45">
        <w:rPr>
          <w:rFonts w:ascii="Arial" w:hAnsi="Arial" w:cs="Arial"/>
          <w:b/>
        </w:rPr>
        <w:t>Oferta powinna składać się z następujących dokumentów:</w:t>
      </w:r>
    </w:p>
    <w:p w14:paraId="31D9C031" w14:textId="77777777" w:rsidR="006F7E2A" w:rsidRPr="00D70F45" w:rsidRDefault="006F7E2A" w:rsidP="006F7E2A">
      <w:pPr>
        <w:pStyle w:val="Akapitzlist"/>
        <w:spacing w:line="276" w:lineRule="auto"/>
        <w:ind w:left="284"/>
        <w:jc w:val="both"/>
        <w:rPr>
          <w:rFonts w:ascii="Arial" w:hAnsi="Arial" w:cs="Arial"/>
          <w:b/>
        </w:rPr>
      </w:pPr>
      <w:r w:rsidRPr="00D70F45">
        <w:rPr>
          <w:rFonts w:ascii="Arial" w:hAnsi="Arial" w:cs="Arial"/>
          <w:b/>
        </w:rPr>
        <w:t xml:space="preserve"> </w:t>
      </w:r>
    </w:p>
    <w:p w14:paraId="09AED3D2" w14:textId="3C58D442" w:rsidR="006F7E2A" w:rsidRPr="00D70F45" w:rsidRDefault="006F7E2A" w:rsidP="003748C3">
      <w:pPr>
        <w:pStyle w:val="NormalnyWeb"/>
        <w:numPr>
          <w:ilvl w:val="0"/>
          <w:numId w:val="32"/>
        </w:numPr>
        <w:shd w:val="clear" w:color="auto" w:fill="FFFFFF"/>
        <w:tabs>
          <w:tab w:val="left" w:pos="360"/>
        </w:tabs>
        <w:spacing w:before="0" w:after="0" w:line="276" w:lineRule="auto"/>
        <w:jc w:val="both"/>
        <w:rPr>
          <w:rFonts w:ascii="Arial" w:hAnsi="Arial" w:cs="Arial"/>
          <w:b/>
          <w:color w:val="auto"/>
          <w:sz w:val="20"/>
          <w:szCs w:val="20"/>
        </w:rPr>
      </w:pPr>
      <w:r w:rsidRPr="00D70F45">
        <w:rPr>
          <w:rFonts w:ascii="Arial" w:hAnsi="Arial" w:cs="Arial"/>
          <w:b/>
          <w:color w:val="auto"/>
          <w:sz w:val="20"/>
          <w:szCs w:val="20"/>
        </w:rPr>
        <w:t xml:space="preserve">Formularza ofertowego </w:t>
      </w:r>
      <w:r w:rsidR="00277AE7">
        <w:rPr>
          <w:rFonts w:ascii="Arial" w:hAnsi="Arial" w:cs="Arial"/>
          <w:b/>
          <w:color w:val="auto"/>
          <w:sz w:val="20"/>
          <w:szCs w:val="20"/>
        </w:rPr>
        <w:t>-</w:t>
      </w:r>
      <w:r w:rsidRPr="00D70F45">
        <w:rPr>
          <w:rFonts w:ascii="Arial" w:hAnsi="Arial" w:cs="Arial"/>
          <w:b/>
          <w:color w:val="auto"/>
          <w:sz w:val="20"/>
          <w:szCs w:val="20"/>
        </w:rPr>
        <w:t xml:space="preserve"> wzór stanowi </w:t>
      </w:r>
      <w:r w:rsidRPr="00D70F45">
        <w:rPr>
          <w:rFonts w:ascii="Arial" w:hAnsi="Arial" w:cs="Arial"/>
          <w:b/>
          <w:i/>
          <w:color w:val="auto"/>
          <w:sz w:val="20"/>
          <w:szCs w:val="20"/>
        </w:rPr>
        <w:t>Załącznik nr 3 do ZO</w:t>
      </w:r>
      <w:r w:rsidR="00277AE7">
        <w:rPr>
          <w:rFonts w:ascii="Arial" w:hAnsi="Arial" w:cs="Arial"/>
          <w:b/>
          <w:i/>
          <w:color w:val="auto"/>
          <w:sz w:val="20"/>
          <w:szCs w:val="20"/>
        </w:rPr>
        <w:t>.</w:t>
      </w:r>
    </w:p>
    <w:p w14:paraId="1300E5BA" w14:textId="6141215F" w:rsidR="006F7E2A" w:rsidRPr="00D70F45" w:rsidRDefault="006F7E2A" w:rsidP="003748C3">
      <w:pPr>
        <w:pStyle w:val="NormalnyWeb"/>
        <w:numPr>
          <w:ilvl w:val="0"/>
          <w:numId w:val="32"/>
        </w:numPr>
        <w:shd w:val="clear" w:color="auto" w:fill="FFFFFF"/>
        <w:tabs>
          <w:tab w:val="left" w:pos="360"/>
        </w:tabs>
        <w:spacing w:before="0" w:after="0" w:line="276" w:lineRule="auto"/>
        <w:jc w:val="both"/>
        <w:rPr>
          <w:rFonts w:ascii="Arial" w:hAnsi="Arial" w:cs="Arial"/>
          <w:b/>
          <w:color w:val="auto"/>
          <w:sz w:val="20"/>
          <w:szCs w:val="20"/>
        </w:rPr>
      </w:pPr>
      <w:r w:rsidRPr="00D70F45">
        <w:rPr>
          <w:rFonts w:ascii="Arial" w:hAnsi="Arial" w:cs="Arial"/>
          <w:b/>
          <w:color w:val="auto"/>
          <w:sz w:val="20"/>
          <w:szCs w:val="20"/>
        </w:rPr>
        <w:t xml:space="preserve">Formularza cenowego - wzór stanowi </w:t>
      </w:r>
      <w:r w:rsidRPr="00D70F45">
        <w:rPr>
          <w:rFonts w:ascii="Arial" w:hAnsi="Arial" w:cs="Arial"/>
          <w:b/>
          <w:i/>
          <w:color w:val="auto"/>
          <w:sz w:val="20"/>
          <w:szCs w:val="20"/>
        </w:rPr>
        <w:t>Załącznik nr 1 do formularza ofertowego</w:t>
      </w:r>
      <w:r w:rsidR="00277AE7">
        <w:rPr>
          <w:rFonts w:ascii="Arial" w:hAnsi="Arial" w:cs="Arial"/>
          <w:b/>
          <w:i/>
          <w:color w:val="auto"/>
          <w:sz w:val="20"/>
          <w:szCs w:val="20"/>
        </w:rPr>
        <w:t>.</w:t>
      </w:r>
    </w:p>
    <w:p w14:paraId="2479BA28" w14:textId="41CE40B6" w:rsidR="00C37CBF" w:rsidRPr="00E45B87" w:rsidRDefault="00C37CBF" w:rsidP="00C37CBF">
      <w:pPr>
        <w:pStyle w:val="Akapitzlist"/>
        <w:numPr>
          <w:ilvl w:val="0"/>
          <w:numId w:val="32"/>
        </w:numPr>
        <w:ind w:left="1786" w:hanging="357"/>
        <w:jc w:val="both"/>
        <w:rPr>
          <w:rFonts w:ascii="Arial" w:eastAsia="Calibri" w:hAnsi="Arial" w:cs="Arial"/>
          <w:b/>
          <w:bCs/>
          <w:i/>
          <w:lang w:eastAsia="en-US"/>
        </w:rPr>
      </w:pPr>
      <w:r w:rsidRPr="00E45B87">
        <w:rPr>
          <w:rFonts w:ascii="Arial" w:eastAsia="Calibri" w:hAnsi="Arial" w:cs="Arial"/>
          <w:b/>
          <w:bCs/>
          <w:i/>
          <w:lang w:eastAsia="en-US"/>
        </w:rPr>
        <w:t xml:space="preserve">Oświadczenia Wykonawcy dot. przesłanki wykluczenia z art. 7 ust. 9 </w:t>
      </w:r>
      <w:r w:rsidRPr="00277AE7">
        <w:rPr>
          <w:rFonts w:ascii="Arial" w:eastAsia="Calibri" w:hAnsi="Arial" w:cs="Arial"/>
          <w:i/>
          <w:lang w:eastAsia="en-US"/>
        </w:rPr>
        <w:t>ustawy o szczególnych rozwiązaniach w zakresie przeciwdziałania wspieraniu agresji na Ukrainie</w:t>
      </w:r>
      <w:r w:rsidRPr="00E45B87">
        <w:rPr>
          <w:rFonts w:ascii="Arial" w:eastAsia="Calibri" w:hAnsi="Arial" w:cs="Arial"/>
          <w:b/>
          <w:bCs/>
          <w:i/>
          <w:lang w:eastAsia="en-US"/>
        </w:rPr>
        <w:t xml:space="preserve"> – wzór oświadczenia stanowi Załącznik nr 4 do ZO</w:t>
      </w:r>
      <w:r w:rsidR="00277AE7">
        <w:rPr>
          <w:rFonts w:ascii="Arial" w:eastAsia="Calibri" w:hAnsi="Arial" w:cs="Arial"/>
          <w:b/>
          <w:bCs/>
          <w:i/>
          <w:lang w:eastAsia="en-US"/>
        </w:rPr>
        <w:t>.</w:t>
      </w:r>
    </w:p>
    <w:p w14:paraId="6CE7631A" w14:textId="4A362B93" w:rsidR="00551D4B" w:rsidRPr="00E45B87" w:rsidRDefault="00551D4B" w:rsidP="00551D4B">
      <w:pPr>
        <w:keepNext/>
        <w:keepLines/>
        <w:widowControl w:val="0"/>
        <w:numPr>
          <w:ilvl w:val="0"/>
          <w:numId w:val="32"/>
        </w:numPr>
        <w:shd w:val="clear" w:color="auto" w:fill="FFFFFF"/>
        <w:tabs>
          <w:tab w:val="left" w:pos="360"/>
        </w:tabs>
        <w:suppressAutoHyphens w:val="0"/>
        <w:spacing w:after="0"/>
        <w:jc w:val="both"/>
        <w:rPr>
          <w:rFonts w:ascii="Arial" w:eastAsia="Calibri" w:hAnsi="Arial" w:cs="Arial"/>
          <w:b/>
          <w:i/>
          <w:sz w:val="20"/>
          <w:szCs w:val="20"/>
        </w:rPr>
      </w:pPr>
      <w:r w:rsidRPr="00E45B87">
        <w:rPr>
          <w:rFonts w:ascii="Arial" w:eastAsia="Calibri" w:hAnsi="Arial" w:cs="Arial"/>
          <w:b/>
          <w:bCs/>
          <w:sz w:val="20"/>
          <w:szCs w:val="20"/>
        </w:rPr>
        <w:t>Oświadczenia Wykonawcy</w:t>
      </w:r>
      <w:r w:rsidRPr="00E45B87">
        <w:rPr>
          <w:rFonts w:ascii="Arial" w:eastAsia="Calibri" w:hAnsi="Arial" w:cs="Arial"/>
          <w:sz w:val="20"/>
          <w:szCs w:val="20"/>
        </w:rPr>
        <w:t xml:space="preserve"> o braku podstaw wykluczenia z postępowania o udzielenie zamówienia publicznego –</w:t>
      </w:r>
      <w:r w:rsidRPr="00E45B87">
        <w:rPr>
          <w:rFonts w:ascii="Arial" w:eastAsia="Times New Roman" w:hAnsi="Arial" w:cs="Arial"/>
          <w:b/>
          <w:sz w:val="20"/>
          <w:szCs w:val="20"/>
        </w:rPr>
        <w:t xml:space="preserve"> wzór oświadczenia stanowi </w:t>
      </w:r>
      <w:r w:rsidRPr="00E45B87">
        <w:rPr>
          <w:rFonts w:ascii="Arial" w:eastAsia="Times New Roman" w:hAnsi="Arial" w:cs="Arial"/>
          <w:b/>
          <w:i/>
          <w:sz w:val="20"/>
          <w:szCs w:val="20"/>
        </w:rPr>
        <w:t xml:space="preserve">Załącznik nr </w:t>
      </w:r>
      <w:r w:rsidR="00F35F66">
        <w:rPr>
          <w:rFonts w:ascii="Arial" w:eastAsia="Times New Roman" w:hAnsi="Arial" w:cs="Arial"/>
          <w:b/>
          <w:i/>
          <w:sz w:val="20"/>
          <w:szCs w:val="20"/>
        </w:rPr>
        <w:t>5</w:t>
      </w:r>
      <w:r w:rsidRPr="00E45B87">
        <w:rPr>
          <w:rFonts w:ascii="Arial" w:eastAsia="Times New Roman" w:hAnsi="Arial" w:cs="Arial"/>
          <w:b/>
          <w:i/>
          <w:sz w:val="20"/>
          <w:szCs w:val="20"/>
        </w:rPr>
        <w:t xml:space="preserve"> do ZO</w:t>
      </w:r>
      <w:r w:rsidR="00277AE7">
        <w:rPr>
          <w:rFonts w:ascii="Arial" w:eastAsia="Times New Roman" w:hAnsi="Arial" w:cs="Arial"/>
          <w:b/>
          <w:sz w:val="20"/>
          <w:szCs w:val="20"/>
        </w:rPr>
        <w:t>.</w:t>
      </w:r>
    </w:p>
    <w:p w14:paraId="03D1BCBB" w14:textId="165589CD" w:rsidR="00551D4B" w:rsidRPr="00D70F45" w:rsidRDefault="00551D4B" w:rsidP="00551D4B">
      <w:pPr>
        <w:keepNext/>
        <w:keepLines/>
        <w:widowControl w:val="0"/>
        <w:numPr>
          <w:ilvl w:val="0"/>
          <w:numId w:val="32"/>
        </w:numPr>
        <w:shd w:val="clear" w:color="auto" w:fill="FFFFFF"/>
        <w:tabs>
          <w:tab w:val="left" w:pos="360"/>
        </w:tabs>
        <w:suppressAutoHyphens w:val="0"/>
        <w:spacing w:after="0"/>
        <w:jc w:val="both"/>
        <w:rPr>
          <w:rFonts w:ascii="Calibri" w:eastAsia="Calibri" w:hAnsi="Calibri" w:cs="Calibri"/>
        </w:rPr>
      </w:pPr>
      <w:r w:rsidRPr="00D8409C">
        <w:rPr>
          <w:rFonts w:ascii="Arial" w:eastAsia="Calibri" w:hAnsi="Arial" w:cs="Arial"/>
          <w:b/>
          <w:sz w:val="20"/>
          <w:szCs w:val="20"/>
        </w:rPr>
        <w:t>Aktualnego odpisu z właściwego</w:t>
      </w:r>
      <w:r w:rsidRPr="00D70F45">
        <w:rPr>
          <w:rFonts w:ascii="Arial" w:eastAsia="Calibri" w:hAnsi="Arial" w:cs="Arial"/>
          <w:sz w:val="20"/>
          <w:szCs w:val="20"/>
        </w:rPr>
        <w:t xml:space="preserve"> rejestru przedsiębiorców, który może być złożony w postaci wydruku elektronicznego</w:t>
      </w:r>
      <w:r w:rsidR="00277AE7">
        <w:rPr>
          <w:rFonts w:ascii="Calibri" w:eastAsia="Calibri" w:hAnsi="Calibri" w:cs="Calibri"/>
        </w:rPr>
        <w:t>.</w:t>
      </w:r>
    </w:p>
    <w:p w14:paraId="20421526" w14:textId="77777777" w:rsidR="00551D4B" w:rsidRPr="00D70F45" w:rsidRDefault="00551D4B" w:rsidP="00551D4B">
      <w:pPr>
        <w:keepNext/>
        <w:keepLines/>
        <w:widowControl w:val="0"/>
        <w:numPr>
          <w:ilvl w:val="0"/>
          <w:numId w:val="32"/>
        </w:numPr>
        <w:shd w:val="clear" w:color="auto" w:fill="FFFFFF"/>
        <w:tabs>
          <w:tab w:val="left" w:pos="360"/>
        </w:tabs>
        <w:suppressAutoHyphens w:val="0"/>
        <w:spacing w:after="0"/>
        <w:jc w:val="both"/>
        <w:rPr>
          <w:rFonts w:ascii="Arial" w:eastAsia="Calibri" w:hAnsi="Arial" w:cs="Arial"/>
          <w:b/>
          <w:i/>
          <w:sz w:val="20"/>
          <w:szCs w:val="20"/>
        </w:rPr>
      </w:pPr>
      <w:r w:rsidRPr="00D70F45">
        <w:rPr>
          <w:rFonts w:ascii="Arial" w:eastAsia="Calibri" w:hAnsi="Arial" w:cs="Arial"/>
          <w:b/>
          <w:sz w:val="20"/>
          <w:szCs w:val="20"/>
        </w:rPr>
        <w:t>Informacji z Krajowego Rejestru Karnego</w:t>
      </w:r>
      <w:r w:rsidRPr="00D70F45">
        <w:rPr>
          <w:rFonts w:ascii="Arial" w:eastAsia="Calibri" w:hAnsi="Arial" w:cs="Arial"/>
          <w:sz w:val="20"/>
          <w:szCs w:val="20"/>
        </w:rPr>
        <w:t xml:space="preserve"> dotyczącej orzeczenia zakazu ubiegania się o zamówienie publiczne tytułem środka karnego w zakresie wskazanym w Rozdziale IV ust. 1 ppkt 1) i ppkt 2) – sporządzonej nie wcześniej niż 6 miesięcy przed jej złożeniem.</w:t>
      </w:r>
    </w:p>
    <w:p w14:paraId="223203A9" w14:textId="77777777" w:rsidR="006F7E2A" w:rsidRPr="00D70F45" w:rsidRDefault="00080F9A" w:rsidP="003748C3">
      <w:pPr>
        <w:pStyle w:val="NormalnyWeb"/>
        <w:numPr>
          <w:ilvl w:val="0"/>
          <w:numId w:val="32"/>
        </w:numPr>
        <w:shd w:val="clear" w:color="auto" w:fill="FFFFFF"/>
        <w:tabs>
          <w:tab w:val="left" w:pos="360"/>
        </w:tabs>
        <w:spacing w:before="0" w:after="0" w:line="276" w:lineRule="auto"/>
        <w:jc w:val="both"/>
        <w:rPr>
          <w:rFonts w:ascii="Arial" w:hAnsi="Arial" w:cs="Arial"/>
          <w:b/>
          <w:i/>
          <w:color w:val="auto"/>
          <w:sz w:val="20"/>
          <w:szCs w:val="20"/>
        </w:rPr>
      </w:pPr>
      <w:r w:rsidRPr="00D70F45">
        <w:rPr>
          <w:rFonts w:ascii="Arial" w:eastAsia="Calibri" w:hAnsi="Arial" w:cs="Arial"/>
          <w:b/>
          <w:color w:val="auto"/>
          <w:sz w:val="20"/>
          <w:szCs w:val="20"/>
          <w:u w:val="single"/>
          <w:lang w:eastAsia="en-US"/>
        </w:rPr>
        <w:t>Ważną na dzień składania wniosku koncesję</w:t>
      </w:r>
      <w:r w:rsidRPr="00D70F45">
        <w:rPr>
          <w:rFonts w:ascii="Arial" w:eastAsia="Calibri" w:hAnsi="Arial" w:cs="Arial"/>
          <w:color w:val="auto"/>
          <w:sz w:val="20"/>
          <w:szCs w:val="20"/>
          <w:lang w:eastAsia="en-US"/>
        </w:rPr>
        <w:t xml:space="preserve"> na wykonywanie działalności gospodarczej w zakresie usług ochrony osób i mienia wydaną przez ministra właściwego do spraw wewnętrznych</w:t>
      </w:r>
      <w:r w:rsidR="00AE3004" w:rsidRPr="00D70F45">
        <w:rPr>
          <w:rFonts w:ascii="Arial" w:eastAsia="Calibri" w:hAnsi="Arial" w:cs="Arial"/>
          <w:color w:val="auto"/>
          <w:sz w:val="20"/>
          <w:szCs w:val="20"/>
          <w:lang w:eastAsia="en-US"/>
        </w:rPr>
        <w:t>.</w:t>
      </w:r>
    </w:p>
    <w:p w14:paraId="73C32E5A" w14:textId="77777777" w:rsidR="00D81C1D" w:rsidRPr="00D70F45" w:rsidRDefault="00AE3004" w:rsidP="003748C3">
      <w:pPr>
        <w:pStyle w:val="Akapitzlist"/>
        <w:numPr>
          <w:ilvl w:val="0"/>
          <w:numId w:val="32"/>
        </w:numPr>
        <w:shd w:val="clear" w:color="auto" w:fill="FFFFFF"/>
        <w:tabs>
          <w:tab w:val="left" w:pos="360"/>
        </w:tabs>
        <w:suppressAutoHyphens w:val="0"/>
        <w:spacing w:line="276" w:lineRule="auto"/>
        <w:contextualSpacing/>
        <w:jc w:val="both"/>
        <w:rPr>
          <w:rFonts w:ascii="Arial" w:hAnsi="Arial" w:cs="Arial"/>
          <w:b/>
        </w:rPr>
      </w:pPr>
      <w:r w:rsidRPr="00D70F45">
        <w:rPr>
          <w:rFonts w:ascii="Arial" w:eastAsia="Calibri" w:hAnsi="Arial" w:cs="Arial"/>
          <w:b/>
          <w:u w:val="single"/>
        </w:rPr>
        <w:t>D</w:t>
      </w:r>
      <w:r w:rsidR="00080F9A" w:rsidRPr="00D70F45">
        <w:rPr>
          <w:rFonts w:ascii="Arial" w:eastAsia="Calibri" w:hAnsi="Arial" w:cs="Arial"/>
          <w:b/>
          <w:u w:val="single"/>
        </w:rPr>
        <w:t>okument potwierdzający, że Wykonawca jest ubezpieczony</w:t>
      </w:r>
      <w:r w:rsidR="00080F9A" w:rsidRPr="00D70F45">
        <w:rPr>
          <w:rFonts w:ascii="Arial" w:eastAsia="Calibri" w:hAnsi="Arial" w:cs="Arial"/>
        </w:rPr>
        <w:t xml:space="preserve"> od odpowiedzialności cywilnej w zakresie prowadzonej działalnoś</w:t>
      </w:r>
      <w:r w:rsidR="00D678E4" w:rsidRPr="00D70F45">
        <w:rPr>
          <w:rFonts w:ascii="Arial" w:eastAsia="Calibri" w:hAnsi="Arial" w:cs="Arial"/>
        </w:rPr>
        <w:t xml:space="preserve">ci związanej </w:t>
      </w:r>
      <w:r w:rsidR="00D678E4" w:rsidRPr="00D70F45">
        <w:rPr>
          <w:rFonts w:eastAsia="Calibri"/>
        </w:rPr>
        <w:t>z </w:t>
      </w:r>
      <w:r w:rsidR="00080F9A" w:rsidRPr="00D70F45">
        <w:rPr>
          <w:rFonts w:eastAsia="Calibri"/>
        </w:rPr>
        <w:t>przedmiotem</w:t>
      </w:r>
      <w:r w:rsidR="00080F9A" w:rsidRPr="00D70F45">
        <w:rPr>
          <w:rFonts w:ascii="Arial" w:eastAsia="Calibri" w:hAnsi="Arial" w:cs="Arial"/>
        </w:rPr>
        <w:t xml:space="preserve"> zamówienia opiewający na sumę gwarancyjną nie mniejszą niż </w:t>
      </w:r>
      <w:r w:rsidR="00080F9A" w:rsidRPr="00D70F45">
        <w:rPr>
          <w:rFonts w:ascii="Arial" w:eastAsia="Calibri" w:hAnsi="Arial" w:cs="Arial"/>
          <w:b/>
        </w:rPr>
        <w:t xml:space="preserve">20 000,00 euro </w:t>
      </w:r>
      <w:r w:rsidR="00080F9A" w:rsidRPr="00D70F45">
        <w:rPr>
          <w:rFonts w:ascii="Arial" w:eastAsia="Calibri" w:hAnsi="Arial" w:cs="Arial"/>
        </w:rPr>
        <w:t>zgodnie z</w:t>
      </w:r>
      <w:r w:rsidR="00080F9A" w:rsidRPr="00D70F45">
        <w:rPr>
          <w:rFonts w:ascii="Arial" w:eastAsia="Calibri" w:hAnsi="Arial" w:cs="Arial"/>
          <w:b/>
        </w:rPr>
        <w:t xml:space="preserve"> </w:t>
      </w:r>
      <w:r w:rsidR="00080F9A" w:rsidRPr="00D70F45">
        <w:rPr>
          <w:rFonts w:ascii="Arial" w:eastAsia="Calibri" w:hAnsi="Arial" w:cs="Arial"/>
        </w:rPr>
        <w:t>Rozporządze</w:t>
      </w:r>
      <w:r w:rsidR="00D678E4" w:rsidRPr="00D70F45">
        <w:rPr>
          <w:rFonts w:ascii="Arial" w:eastAsia="Calibri" w:hAnsi="Arial" w:cs="Arial"/>
        </w:rPr>
        <w:t>niem Ministra Finansów z dnia 9 </w:t>
      </w:r>
      <w:r w:rsidR="00080F9A" w:rsidRPr="00D70F45">
        <w:rPr>
          <w:rFonts w:ascii="Arial" w:eastAsia="Calibri" w:hAnsi="Arial" w:cs="Arial"/>
        </w:rPr>
        <w:t>grudnia 2013 r.  w sprawie obowiązkowego ubezpieczenia odpowiedzialności cywilnej przedsiębiorcy wykonującego działalność gospodarczą w zakresie usług ochrony osób i mienia</w:t>
      </w:r>
      <w:r w:rsidRPr="00D70F45">
        <w:rPr>
          <w:rFonts w:ascii="Arial" w:eastAsia="Calibri" w:hAnsi="Arial" w:cs="Arial"/>
        </w:rPr>
        <w:t xml:space="preserve"> (Dz.U.2013.1550).</w:t>
      </w:r>
      <w:r w:rsidR="00D678E4" w:rsidRPr="00D70F45">
        <w:rPr>
          <w:rFonts w:ascii="Arial" w:eastAsia="Calibri" w:hAnsi="Arial" w:cs="Arial"/>
          <w:strike/>
        </w:rPr>
        <w:t xml:space="preserve"> </w:t>
      </w:r>
      <w:r w:rsidR="00D678E4" w:rsidRPr="00277AE7">
        <w:rPr>
          <w:rFonts w:ascii="Arial" w:eastAsia="Calibri" w:hAnsi="Arial" w:cs="Arial"/>
          <w:u w:val="single"/>
        </w:rPr>
        <w:t>wraz z potwierdzonymi opłatami za nią</w:t>
      </w:r>
      <w:r w:rsidR="00D678E4" w:rsidRPr="00D70F45">
        <w:rPr>
          <w:rFonts w:ascii="Arial" w:eastAsia="Calibri" w:hAnsi="Arial" w:cs="Arial"/>
        </w:rPr>
        <w:t>.</w:t>
      </w:r>
    </w:p>
    <w:p w14:paraId="21D6293C" w14:textId="38FB1909" w:rsidR="00080F9A" w:rsidRPr="00D81C1D" w:rsidRDefault="00AE3004" w:rsidP="003748C3">
      <w:pPr>
        <w:pStyle w:val="Akapitzlist"/>
        <w:numPr>
          <w:ilvl w:val="0"/>
          <w:numId w:val="32"/>
        </w:numPr>
        <w:shd w:val="clear" w:color="auto" w:fill="FFFFFF"/>
        <w:tabs>
          <w:tab w:val="left" w:pos="360"/>
        </w:tabs>
        <w:suppressAutoHyphens w:val="0"/>
        <w:spacing w:line="276" w:lineRule="auto"/>
        <w:contextualSpacing/>
        <w:jc w:val="both"/>
        <w:rPr>
          <w:rFonts w:ascii="Arial" w:hAnsi="Arial" w:cs="Arial"/>
          <w:b/>
        </w:rPr>
      </w:pPr>
      <w:r w:rsidRPr="00D70F45">
        <w:rPr>
          <w:rFonts w:ascii="Arial" w:eastAsia="Calibri" w:hAnsi="Arial" w:cs="Arial"/>
          <w:b/>
          <w:u w:val="single"/>
          <w:lang w:eastAsia="en-US"/>
        </w:rPr>
        <w:t>Z</w:t>
      </w:r>
      <w:r w:rsidR="00080F9A" w:rsidRPr="00D70F45">
        <w:rPr>
          <w:rFonts w:ascii="Arial" w:hAnsi="Arial" w:cs="Arial"/>
          <w:b/>
          <w:u w:val="single"/>
          <w:shd w:val="clear" w:color="auto" w:fill="FFFFFF"/>
        </w:rPr>
        <w:t>aświadczenia właściwego naczelnika urzędu skarbowego</w:t>
      </w:r>
      <w:r w:rsidR="00080F9A" w:rsidRPr="00D70F45">
        <w:rPr>
          <w:rFonts w:ascii="Arial" w:hAnsi="Arial" w:cs="Arial"/>
          <w:shd w:val="clear" w:color="auto" w:fill="FFFFFF"/>
        </w:rPr>
        <w:t xml:space="preserve"> potwierdzającego</w:t>
      </w:r>
      <w:r w:rsidR="00080F9A" w:rsidRPr="00D81C1D">
        <w:rPr>
          <w:rFonts w:ascii="Arial" w:hAnsi="Arial" w:cs="Arial"/>
          <w:shd w:val="clear" w:color="auto" w:fill="FFFFFF"/>
        </w:rPr>
        <w:t>, że wykonawca nie zalega z opłacaniem podatków i opłat,  wystawionego nie wcześniej niż 3 miesiące przed jego złożeniem,</w:t>
      </w:r>
      <w:r w:rsidR="00277AE7">
        <w:rPr>
          <w:rFonts w:ascii="Arial" w:hAnsi="Arial" w:cs="Arial"/>
          <w:shd w:val="clear" w:color="auto" w:fill="FFFFFF"/>
        </w:rPr>
        <w:t> </w:t>
      </w:r>
      <w:r w:rsidR="00080F9A" w:rsidRPr="00D81C1D">
        <w:rPr>
          <w:rFonts w:ascii="Arial" w:hAnsi="Arial" w:cs="Arial"/>
          <w:shd w:val="clear" w:color="auto" w:fill="FFFFFF"/>
        </w:rPr>
        <w:t>a</w:t>
      </w:r>
      <w:r w:rsidR="00277AE7">
        <w:rPr>
          <w:rFonts w:ascii="Arial" w:hAnsi="Arial" w:cs="Arial"/>
          <w:shd w:val="clear" w:color="auto" w:fill="FFFFFF"/>
        </w:rPr>
        <w:t> </w:t>
      </w:r>
      <w:r w:rsidR="00080F9A" w:rsidRPr="00D81C1D">
        <w:rPr>
          <w:rFonts w:ascii="Arial" w:hAnsi="Arial" w:cs="Arial"/>
          <w:shd w:val="clear" w:color="auto" w:fill="FFFFFF"/>
        </w:rPr>
        <w:t>w</w:t>
      </w:r>
      <w:r w:rsidR="00277AE7">
        <w:rPr>
          <w:rFonts w:ascii="Arial" w:hAnsi="Arial" w:cs="Arial"/>
          <w:shd w:val="clear" w:color="auto" w:fill="FFFFFF"/>
        </w:rPr>
        <w:t> </w:t>
      </w:r>
      <w:r w:rsidR="00080F9A" w:rsidRPr="00D81C1D">
        <w:rPr>
          <w:rFonts w:ascii="Arial" w:hAnsi="Arial" w:cs="Arial"/>
          <w:shd w:val="clear" w:color="auto" w:fill="FFFFFF"/>
        </w:rPr>
        <w:t>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w:t>
      </w:r>
      <w:r w:rsidR="00D678E4">
        <w:rPr>
          <w:rFonts w:ascii="Arial" w:hAnsi="Arial" w:cs="Arial"/>
          <w:shd w:val="clear" w:color="auto" w:fill="FFFFFF"/>
        </w:rPr>
        <w:t>żnych podatków lub opłat wraz z </w:t>
      </w:r>
      <w:r w:rsidR="00080F9A" w:rsidRPr="00D81C1D">
        <w:rPr>
          <w:rFonts w:ascii="Arial" w:hAnsi="Arial" w:cs="Arial"/>
          <w:shd w:val="clear" w:color="auto" w:fill="FFFFFF"/>
        </w:rPr>
        <w:t>odsetkami lub grzywnami lub zawarł wiążące porozumienie w sprawie spłat tych należności</w:t>
      </w:r>
      <w:r w:rsidR="001217F8">
        <w:rPr>
          <w:rFonts w:ascii="Arial" w:hAnsi="Arial" w:cs="Arial"/>
          <w:shd w:val="clear" w:color="auto" w:fill="FFFFFF"/>
        </w:rPr>
        <w:t>.</w:t>
      </w:r>
    </w:p>
    <w:p w14:paraId="2FF8A410" w14:textId="0E7E1095" w:rsidR="00080F9A" w:rsidRPr="00B54865" w:rsidRDefault="00AE3004" w:rsidP="003748C3">
      <w:pPr>
        <w:pStyle w:val="NormalnyWeb"/>
        <w:numPr>
          <w:ilvl w:val="0"/>
          <w:numId w:val="32"/>
        </w:numPr>
        <w:shd w:val="clear" w:color="auto" w:fill="FFFFFF"/>
        <w:tabs>
          <w:tab w:val="left" w:pos="360"/>
        </w:tabs>
        <w:spacing w:before="0" w:after="0" w:line="276" w:lineRule="auto"/>
        <w:jc w:val="both"/>
        <w:rPr>
          <w:rFonts w:ascii="Arial" w:hAnsi="Arial" w:cs="Arial"/>
          <w:b/>
          <w:i/>
          <w:color w:val="auto"/>
          <w:sz w:val="20"/>
          <w:szCs w:val="20"/>
        </w:rPr>
      </w:pPr>
      <w:r w:rsidRPr="00D678E4">
        <w:rPr>
          <w:rFonts w:ascii="Arial" w:eastAsia="Times New Roman" w:hAnsi="Arial" w:cs="Arial"/>
          <w:b/>
          <w:color w:val="auto"/>
          <w:sz w:val="20"/>
          <w:szCs w:val="20"/>
          <w:u w:val="single"/>
          <w:shd w:val="clear" w:color="auto" w:fill="FFFFFF"/>
        </w:rPr>
        <w:t>Z</w:t>
      </w:r>
      <w:r w:rsidR="00080F9A" w:rsidRPr="00D678E4">
        <w:rPr>
          <w:rFonts w:ascii="Arial" w:eastAsia="Times New Roman" w:hAnsi="Arial" w:cs="Arial"/>
          <w:b/>
          <w:color w:val="auto"/>
          <w:sz w:val="20"/>
          <w:szCs w:val="20"/>
          <w:u w:val="single"/>
          <w:shd w:val="clear" w:color="auto" w:fill="FFFFFF"/>
        </w:rPr>
        <w:t xml:space="preserve">aświadczenia albo innego dokumentu właściwej terenowej jednostki </w:t>
      </w:r>
      <w:r w:rsidR="00080F9A" w:rsidRPr="00C50ECF">
        <w:rPr>
          <w:rFonts w:ascii="Arial" w:eastAsia="Times New Roman" w:hAnsi="Arial" w:cs="Arial"/>
          <w:bCs/>
          <w:color w:val="auto"/>
          <w:sz w:val="20"/>
          <w:szCs w:val="20"/>
          <w:shd w:val="clear" w:color="auto" w:fill="FFFFFF"/>
        </w:rPr>
        <w:t>organizacyjnej Zakładu Ubezpieczeń Społecznych lub właściwego oddziału regionalnego lub właściwej placówki terenowej Kasy Rolniczego Ubezpieczenia Społecznego</w:t>
      </w:r>
      <w:r w:rsidR="00080F9A" w:rsidRPr="00B54865">
        <w:rPr>
          <w:rFonts w:ascii="Arial" w:eastAsia="Times New Roman" w:hAnsi="Arial" w:cs="Arial"/>
          <w:color w:val="auto"/>
          <w:sz w:val="20"/>
          <w:szCs w:val="20"/>
          <w:shd w:val="clear" w:color="auto" w:fill="FFFFFF"/>
        </w:rPr>
        <w:t xml:space="preserve"> potwierdzają</w:t>
      </w:r>
      <w:r w:rsidR="00D548A8">
        <w:rPr>
          <w:rFonts w:ascii="Arial" w:eastAsia="Times New Roman" w:hAnsi="Arial" w:cs="Arial"/>
          <w:color w:val="auto"/>
          <w:sz w:val="20"/>
          <w:szCs w:val="20"/>
          <w:shd w:val="clear" w:color="auto" w:fill="FFFFFF"/>
        </w:rPr>
        <w:t>cego, że wykonawca nie zalega z </w:t>
      </w:r>
      <w:r w:rsidR="00080F9A" w:rsidRPr="00B54865">
        <w:rPr>
          <w:rFonts w:ascii="Arial" w:eastAsia="Times New Roman" w:hAnsi="Arial" w:cs="Arial"/>
          <w:color w:val="auto"/>
          <w:sz w:val="20"/>
          <w:szCs w:val="20"/>
          <w:shd w:val="clear" w:color="auto" w:fill="FFFFFF"/>
        </w:rPr>
        <w:t>opłacaniem składek na ubezpieczenia społeczne i zdrowotne,  wystawionego nie wcześniej niż 3 miesiące przed jego złożeniem,</w:t>
      </w:r>
      <w:r w:rsidR="00277AE7">
        <w:rPr>
          <w:rFonts w:ascii="Arial" w:eastAsia="Times New Roman" w:hAnsi="Arial" w:cs="Arial"/>
          <w:color w:val="auto"/>
          <w:sz w:val="20"/>
          <w:szCs w:val="20"/>
          <w:shd w:val="clear" w:color="auto" w:fill="FFFFFF"/>
        </w:rPr>
        <w:t> </w:t>
      </w:r>
      <w:r w:rsidR="00080F9A" w:rsidRPr="00B54865">
        <w:rPr>
          <w:rFonts w:ascii="Arial" w:eastAsia="Times New Roman" w:hAnsi="Arial" w:cs="Arial"/>
          <w:color w:val="auto"/>
          <w:sz w:val="20"/>
          <w:szCs w:val="20"/>
          <w:shd w:val="clear" w:color="auto" w:fill="FFFFFF"/>
        </w:rPr>
        <w:t>a</w:t>
      </w:r>
      <w:r w:rsidR="00277AE7">
        <w:rPr>
          <w:rFonts w:ascii="Arial" w:eastAsia="Times New Roman" w:hAnsi="Arial" w:cs="Arial"/>
          <w:color w:val="auto"/>
          <w:sz w:val="20"/>
          <w:szCs w:val="20"/>
          <w:shd w:val="clear" w:color="auto" w:fill="FFFFFF"/>
        </w:rPr>
        <w:t> </w:t>
      </w:r>
      <w:r w:rsidR="00080F9A" w:rsidRPr="00B54865">
        <w:rPr>
          <w:rFonts w:ascii="Arial" w:eastAsia="Times New Roman" w:hAnsi="Arial" w:cs="Arial"/>
          <w:color w:val="auto"/>
          <w:sz w:val="20"/>
          <w:szCs w:val="20"/>
          <w:shd w:val="clear" w:color="auto" w:fill="FFFFFF"/>
        </w:rPr>
        <w:t xml:space="preserve">w przypadku zalegania z opłacaniem składek na ubezpieczenia </w:t>
      </w:r>
      <w:r w:rsidR="00080F9A" w:rsidRPr="00B54865">
        <w:rPr>
          <w:rFonts w:ascii="Arial" w:eastAsia="Times New Roman" w:hAnsi="Arial" w:cs="Arial"/>
          <w:color w:val="auto"/>
          <w:sz w:val="20"/>
          <w:szCs w:val="20"/>
          <w:shd w:val="clear" w:color="auto" w:fill="FFFFFF"/>
        </w:rPr>
        <w:lastRenderedPageBreak/>
        <w:t>społeczne lub zdrowotne wraz z zaświadczeniem albo innym dokumentem zamawiający żąda złożenia dokumentów potwierdzających, że odpowiednio przed upływem terminu składania wniosków o dopuszczenie do udziału w</w:t>
      </w:r>
      <w:r w:rsidR="00277AE7">
        <w:rPr>
          <w:rFonts w:ascii="Arial" w:eastAsia="Times New Roman" w:hAnsi="Arial" w:cs="Arial"/>
          <w:color w:val="auto"/>
          <w:sz w:val="20"/>
          <w:szCs w:val="20"/>
          <w:shd w:val="clear" w:color="auto" w:fill="FFFFFF"/>
        </w:rPr>
        <w:t> </w:t>
      </w:r>
      <w:r w:rsidR="00080F9A" w:rsidRPr="00B54865">
        <w:rPr>
          <w:rFonts w:ascii="Arial" w:eastAsia="Times New Roman" w:hAnsi="Arial" w:cs="Arial"/>
          <w:color w:val="auto"/>
          <w:sz w:val="20"/>
          <w:szCs w:val="20"/>
          <w:shd w:val="clear" w:color="auto" w:fill="FFFFFF"/>
        </w:rPr>
        <w:t>postępowaniu albo przed upływem terminu składania ofert wykonawca dokonał płatności należnych składek na ubezpieczenia społeczne lub zdrowotne wraz odsetkami lub grzywnami lub zawarł wiążące porozumienie w sprawie spłat tych należności</w:t>
      </w:r>
      <w:r w:rsidR="001217F8">
        <w:rPr>
          <w:rFonts w:ascii="Arial" w:eastAsia="Times New Roman" w:hAnsi="Arial" w:cs="Arial"/>
          <w:color w:val="auto"/>
          <w:sz w:val="20"/>
          <w:szCs w:val="20"/>
          <w:shd w:val="clear" w:color="auto" w:fill="FFFFFF"/>
        </w:rPr>
        <w:t>.</w:t>
      </w:r>
    </w:p>
    <w:p w14:paraId="70BAB54E" w14:textId="0D83FD8B" w:rsidR="00080F9A" w:rsidRPr="00C50ECF" w:rsidRDefault="00080F9A" w:rsidP="003D1733">
      <w:pPr>
        <w:pStyle w:val="NormalnyWeb"/>
        <w:numPr>
          <w:ilvl w:val="0"/>
          <w:numId w:val="32"/>
        </w:numPr>
        <w:shd w:val="clear" w:color="auto" w:fill="FFFFFF"/>
        <w:tabs>
          <w:tab w:val="left" w:pos="360"/>
        </w:tabs>
        <w:spacing w:before="120" w:after="0" w:line="276" w:lineRule="auto"/>
        <w:ind w:left="1843" w:hanging="567"/>
        <w:jc w:val="both"/>
        <w:rPr>
          <w:rFonts w:ascii="Arial" w:eastAsia="Calibri" w:hAnsi="Arial" w:cs="Arial"/>
          <w:b/>
          <w:bCs/>
          <w:sz w:val="20"/>
          <w:szCs w:val="20"/>
          <w:u w:val="single"/>
        </w:rPr>
      </w:pPr>
      <w:r w:rsidRPr="00C50ECF">
        <w:rPr>
          <w:rFonts w:ascii="Arial" w:hAnsi="Arial" w:cs="Arial"/>
          <w:b/>
          <w:color w:val="auto"/>
          <w:sz w:val="20"/>
          <w:szCs w:val="20"/>
          <w:u w:val="single"/>
        </w:rPr>
        <w:t>Wykaz usług wykonanych,</w:t>
      </w:r>
      <w:r w:rsidRPr="00C50ECF">
        <w:rPr>
          <w:rFonts w:ascii="Arial" w:hAnsi="Arial" w:cs="Arial"/>
          <w:color w:val="auto"/>
          <w:sz w:val="20"/>
          <w:szCs w:val="20"/>
        </w:rPr>
        <w:t xml:space="preserve"> a w przypadku świadczeń powtarzających się lub ciągłych również wykonywanych, w okresie ostatnich 5 lat, a jeżeli okres prowadzenia działalności jest krótszy - w tym okresie, wraz z podaniem ich wartości, przedmiotu, dat wykonania i podmiotów, na rzecz których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w:t>
      </w:r>
      <w:r w:rsidR="00277AE7">
        <w:rPr>
          <w:rFonts w:ascii="Arial" w:hAnsi="Arial" w:cs="Arial"/>
          <w:color w:val="auto"/>
          <w:sz w:val="20"/>
          <w:szCs w:val="20"/>
        </w:rPr>
        <w:t> </w:t>
      </w:r>
      <w:r w:rsidRPr="00C50ECF">
        <w:rPr>
          <w:rFonts w:ascii="Arial" w:hAnsi="Arial" w:cs="Arial"/>
          <w:color w:val="auto"/>
          <w:sz w:val="20"/>
          <w:szCs w:val="20"/>
        </w:rPr>
        <w:t>okresie ostatnich 3 miesięcy.</w:t>
      </w:r>
      <w:r w:rsidR="00D81C1D" w:rsidRPr="00C50ECF">
        <w:rPr>
          <w:rFonts w:ascii="Arial" w:hAnsi="Arial" w:cs="Arial"/>
          <w:color w:val="auto"/>
          <w:sz w:val="20"/>
          <w:szCs w:val="20"/>
        </w:rPr>
        <w:t xml:space="preserve"> </w:t>
      </w:r>
      <w:r w:rsidRPr="00C50ECF">
        <w:rPr>
          <w:rFonts w:ascii="Arial" w:hAnsi="Arial" w:cs="Arial"/>
          <w:sz w:val="20"/>
          <w:szCs w:val="20"/>
        </w:rPr>
        <w:t xml:space="preserve">Wykonawca wykaże, że w okresie ostatnich pięciu lat przed upływem terminu składania ofert, a jeżeli okres prowadzenia działalności jest krótszy – w tym okresie, wykonał lub wykonuje przez okres co najmniej 6 miesięcy co najmniej 1 główną usługę obejmującą obszary, obiekty, urządzenia i transporty ważne dla obronności, interesu gospodarczego państwa, bezpieczeństwa publicznego i innych ważnych interesów państwa podlegają obowiązkowej ochronie przez specjalistyczne uzbrojone formacje ochronne lub odpowiednie zabezpieczenie techniczne, o wartości nie mniejszej niż:   </w:t>
      </w:r>
      <w:r w:rsidRPr="00C50ECF">
        <w:rPr>
          <w:rFonts w:ascii="Arial" w:hAnsi="Arial" w:cs="Arial"/>
          <w:b/>
          <w:sz w:val="20"/>
          <w:szCs w:val="20"/>
          <w:u w:val="single"/>
        </w:rPr>
        <w:t>1 000 000,00 zł. ( jeden milion zł 0/100</w:t>
      </w:r>
      <w:r w:rsidRPr="00C50ECF">
        <w:rPr>
          <w:rFonts w:ascii="Arial" w:hAnsi="Arial" w:cs="Arial"/>
          <w:sz w:val="20"/>
          <w:szCs w:val="20"/>
        </w:rPr>
        <w:t>)</w:t>
      </w:r>
      <w:r w:rsidRPr="00C50ECF">
        <w:rPr>
          <w:rFonts w:ascii="Arial" w:eastAsia="Calibri" w:hAnsi="Arial" w:cs="Arial"/>
          <w:sz w:val="20"/>
          <w:szCs w:val="20"/>
        </w:rPr>
        <w:t xml:space="preserve"> Na potwierdzenie spełnienia powyższego warunku udziału w postępowaniu </w:t>
      </w:r>
      <w:r w:rsidRPr="00C50ECF">
        <w:rPr>
          <w:rFonts w:ascii="Arial" w:eastAsia="Calibri" w:hAnsi="Arial" w:cs="Arial"/>
          <w:sz w:val="20"/>
          <w:szCs w:val="20"/>
          <w:u w:val="single"/>
        </w:rPr>
        <w:t>Wykonawca załączy do wniosku wykaz wykonanych usług</w:t>
      </w:r>
      <w:r w:rsidR="00C50ECF" w:rsidRPr="00C50ECF">
        <w:rPr>
          <w:rFonts w:ascii="Arial" w:eastAsia="Calibri" w:hAnsi="Arial" w:cs="Arial"/>
          <w:sz w:val="20"/>
          <w:szCs w:val="20"/>
          <w:u w:val="single"/>
        </w:rPr>
        <w:t xml:space="preserve">: </w:t>
      </w:r>
      <w:r w:rsidR="00C50ECF" w:rsidRPr="00C50ECF">
        <w:rPr>
          <w:rFonts w:ascii="Arial" w:eastAsia="Calibri" w:hAnsi="Arial" w:cs="Arial"/>
          <w:b/>
          <w:bCs/>
          <w:sz w:val="20"/>
          <w:szCs w:val="20"/>
          <w:u w:val="single"/>
        </w:rPr>
        <w:t>Wzór wykazu stanowi załącznik nr 6 do zapytania ofertowego</w:t>
      </w:r>
      <w:r w:rsidR="00C50ECF">
        <w:rPr>
          <w:rFonts w:ascii="Arial" w:eastAsia="Calibri" w:hAnsi="Arial" w:cs="Arial"/>
          <w:b/>
          <w:bCs/>
          <w:sz w:val="20"/>
          <w:szCs w:val="20"/>
          <w:u w:val="single"/>
        </w:rPr>
        <w:t>.</w:t>
      </w:r>
    </w:p>
    <w:p w14:paraId="45CA53B7" w14:textId="182D3F41" w:rsidR="00080F9A" w:rsidRPr="00AE3004" w:rsidRDefault="00080F9A" w:rsidP="003748C3">
      <w:pPr>
        <w:pStyle w:val="NormalnyWeb"/>
        <w:numPr>
          <w:ilvl w:val="0"/>
          <w:numId w:val="32"/>
        </w:numPr>
        <w:shd w:val="clear" w:color="auto" w:fill="FFFFFF"/>
        <w:tabs>
          <w:tab w:val="left" w:pos="360"/>
        </w:tabs>
        <w:spacing w:after="0"/>
        <w:jc w:val="both"/>
        <w:rPr>
          <w:rFonts w:ascii="Arial" w:hAnsi="Arial" w:cs="Arial"/>
          <w:color w:val="00B0F0"/>
          <w:sz w:val="20"/>
          <w:szCs w:val="20"/>
        </w:rPr>
      </w:pPr>
      <w:r w:rsidRPr="00D678E4">
        <w:rPr>
          <w:rFonts w:ascii="Arial" w:hAnsi="Arial" w:cs="Arial"/>
          <w:b/>
          <w:color w:val="auto"/>
          <w:sz w:val="20"/>
          <w:szCs w:val="20"/>
          <w:u w:val="single"/>
        </w:rPr>
        <w:t>Wykonawca  jest zobowiązany przedstawić oświadczenie, że na okres realizacji zamówienia dysponuje narzędziami</w:t>
      </w:r>
      <w:r w:rsidRPr="00B54865">
        <w:rPr>
          <w:rFonts w:ascii="Arial" w:hAnsi="Arial" w:cs="Arial"/>
          <w:color w:val="auto"/>
          <w:sz w:val="20"/>
          <w:szCs w:val="20"/>
        </w:rPr>
        <w:t xml:space="preserve"> dostępnymi wykonawcy w</w:t>
      </w:r>
      <w:r w:rsidR="00277AE7">
        <w:rPr>
          <w:rFonts w:ascii="Arial" w:hAnsi="Arial" w:cs="Arial"/>
          <w:color w:val="auto"/>
          <w:sz w:val="20"/>
          <w:szCs w:val="20"/>
        </w:rPr>
        <w:t> </w:t>
      </w:r>
      <w:r w:rsidRPr="00B54865">
        <w:rPr>
          <w:rFonts w:ascii="Arial" w:hAnsi="Arial" w:cs="Arial"/>
          <w:color w:val="auto"/>
          <w:sz w:val="20"/>
          <w:szCs w:val="20"/>
        </w:rPr>
        <w:t>celu wykonania zamówienia  publicznego tj.: bronią palną, zgodnie z</w:t>
      </w:r>
      <w:r w:rsidR="00C50ECF">
        <w:rPr>
          <w:rFonts w:ascii="Arial" w:hAnsi="Arial" w:cs="Arial"/>
          <w:color w:val="auto"/>
          <w:sz w:val="20"/>
          <w:szCs w:val="20"/>
        </w:rPr>
        <w:t> </w:t>
      </w:r>
      <w:r w:rsidRPr="00B54865">
        <w:rPr>
          <w:rFonts w:ascii="Arial" w:hAnsi="Arial" w:cs="Arial"/>
          <w:color w:val="auto"/>
          <w:sz w:val="20"/>
          <w:szCs w:val="20"/>
        </w:rPr>
        <w:t>Rozporządzeniem Ministra Spraw Wewnętrznych i Administracji z dnia 21 października 2011 r. w sprawie zasad uzbrojenia specjalistycznych uzbrojonych formacji ochronnych i warunków przechowywania oraz ewidencjonowania broni i amunicji (Dz.U.2015.poz.992t.j.), środkami przymusu bezpośredniego, środkami łączności umożliwiającymi łączność z</w:t>
      </w:r>
      <w:r w:rsidR="00C50ECF">
        <w:rPr>
          <w:rFonts w:ascii="Arial" w:hAnsi="Arial" w:cs="Arial"/>
          <w:color w:val="auto"/>
          <w:sz w:val="20"/>
          <w:szCs w:val="20"/>
        </w:rPr>
        <w:t> </w:t>
      </w:r>
      <w:r w:rsidRPr="00B54865">
        <w:rPr>
          <w:rFonts w:ascii="Arial" w:hAnsi="Arial" w:cs="Arial"/>
          <w:color w:val="auto"/>
          <w:sz w:val="20"/>
          <w:szCs w:val="20"/>
        </w:rPr>
        <w:t>każdego miejsca w chronionym obiekcie z oddalonym centrum monitorowania, dowódcą ochrony i służbą dyżurną jednostki wojskowej oraz innym wyposażeniem wymaganym</w:t>
      </w:r>
      <w:r w:rsidR="00B54865">
        <w:rPr>
          <w:rFonts w:ascii="Arial" w:hAnsi="Arial" w:cs="Arial"/>
          <w:color w:val="auto"/>
          <w:sz w:val="20"/>
          <w:szCs w:val="20"/>
        </w:rPr>
        <w:t xml:space="preserve"> przez Zamawiającego  zgodnie z </w:t>
      </w:r>
      <w:r w:rsidRPr="00B54865">
        <w:rPr>
          <w:rFonts w:ascii="Arial" w:hAnsi="Arial" w:cs="Arial"/>
          <w:color w:val="auto"/>
          <w:sz w:val="20"/>
          <w:szCs w:val="20"/>
        </w:rPr>
        <w:t>poniższymi zestawieniami</w:t>
      </w:r>
      <w:r w:rsidRPr="00AE3004">
        <w:rPr>
          <w:rFonts w:ascii="Arial" w:hAnsi="Arial" w:cs="Arial"/>
          <w:color w:val="00B0F0"/>
          <w:sz w:val="20"/>
          <w:szCs w:val="20"/>
        </w:rPr>
        <w:t>:</w:t>
      </w:r>
    </w:p>
    <w:p w14:paraId="7DFA8059" w14:textId="103E4E4D" w:rsidR="00080F9A" w:rsidRPr="00B54865" w:rsidRDefault="00080F9A" w:rsidP="00D8720B">
      <w:pPr>
        <w:pStyle w:val="NormalnyWeb"/>
        <w:numPr>
          <w:ilvl w:val="1"/>
          <w:numId w:val="20"/>
        </w:numPr>
        <w:shd w:val="clear" w:color="auto" w:fill="FFFFFF"/>
        <w:tabs>
          <w:tab w:val="left" w:pos="360"/>
        </w:tabs>
        <w:spacing w:before="0" w:after="0" w:line="276" w:lineRule="auto"/>
        <w:jc w:val="both"/>
        <w:rPr>
          <w:rFonts w:ascii="Arial" w:hAnsi="Arial" w:cs="Arial"/>
          <w:color w:val="auto"/>
          <w:sz w:val="20"/>
          <w:szCs w:val="20"/>
        </w:rPr>
      </w:pPr>
      <w:r w:rsidRPr="00B54865">
        <w:rPr>
          <w:rFonts w:ascii="Arial" w:hAnsi="Arial" w:cs="Arial"/>
          <w:color w:val="auto"/>
          <w:sz w:val="20"/>
          <w:szCs w:val="20"/>
        </w:rPr>
        <w:t>zestawienie wymaganego uzbrojenia i wyposażenia pracowników ochrony</w:t>
      </w:r>
      <w:r w:rsidR="00C50ECF">
        <w:rPr>
          <w:rFonts w:ascii="Arial" w:hAnsi="Arial" w:cs="Arial"/>
          <w:color w:val="auto"/>
          <w:sz w:val="20"/>
          <w:szCs w:val="20"/>
        </w:rPr>
        <w:t xml:space="preserve"> SUFO</w:t>
      </w:r>
      <w:r w:rsidRPr="00B54865">
        <w:rPr>
          <w:rFonts w:ascii="Arial" w:hAnsi="Arial" w:cs="Arial"/>
          <w:color w:val="auto"/>
          <w:sz w:val="20"/>
          <w:szCs w:val="20"/>
        </w:rPr>
        <w:t>, w tym Grupy Interwencyjnej dla  zamówienia:</w:t>
      </w:r>
    </w:p>
    <w:tbl>
      <w:tblPr>
        <w:tblW w:w="6237" w:type="dxa"/>
        <w:tblInd w:w="1962" w:type="dxa"/>
        <w:tblLayout w:type="fixed"/>
        <w:tblCellMar>
          <w:left w:w="28" w:type="dxa"/>
          <w:right w:w="28" w:type="dxa"/>
        </w:tblCellMar>
        <w:tblLook w:val="04A0" w:firstRow="1" w:lastRow="0" w:firstColumn="1" w:lastColumn="0" w:noHBand="0" w:noVBand="1"/>
      </w:tblPr>
      <w:tblGrid>
        <w:gridCol w:w="709"/>
        <w:gridCol w:w="4252"/>
        <w:gridCol w:w="1276"/>
      </w:tblGrid>
      <w:tr w:rsidR="00B54865" w:rsidRPr="00B54865" w14:paraId="52993C5E" w14:textId="77777777" w:rsidTr="00080F9A">
        <w:trPr>
          <w:trHeight w:hRule="exact" w:val="1085"/>
        </w:trPr>
        <w:tc>
          <w:tcPr>
            <w:tcW w:w="709" w:type="dxa"/>
            <w:tcBorders>
              <w:top w:val="double" w:sz="6" w:space="0" w:color="auto"/>
              <w:left w:val="double" w:sz="6" w:space="0" w:color="auto"/>
              <w:bottom w:val="double" w:sz="6" w:space="0" w:color="auto"/>
              <w:right w:val="single" w:sz="4" w:space="0" w:color="auto"/>
            </w:tcBorders>
            <w:noWrap/>
            <w:vAlign w:val="center"/>
            <w:hideMark/>
          </w:tcPr>
          <w:p w14:paraId="0E1AD39E"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Lp.</w:t>
            </w:r>
          </w:p>
        </w:tc>
        <w:tc>
          <w:tcPr>
            <w:tcW w:w="4252" w:type="dxa"/>
            <w:tcBorders>
              <w:top w:val="double" w:sz="6" w:space="0" w:color="auto"/>
              <w:left w:val="nil"/>
              <w:bottom w:val="double" w:sz="6" w:space="0" w:color="auto"/>
              <w:right w:val="single" w:sz="4" w:space="0" w:color="auto"/>
            </w:tcBorders>
            <w:noWrap/>
            <w:vAlign w:val="center"/>
            <w:hideMark/>
          </w:tcPr>
          <w:p w14:paraId="3634FC7C"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Wyszczególnienie</w:t>
            </w:r>
          </w:p>
        </w:tc>
        <w:tc>
          <w:tcPr>
            <w:tcW w:w="1276" w:type="dxa"/>
            <w:tcBorders>
              <w:top w:val="double" w:sz="6" w:space="0" w:color="auto"/>
              <w:left w:val="nil"/>
              <w:bottom w:val="double" w:sz="6" w:space="0" w:color="auto"/>
              <w:right w:val="double" w:sz="6" w:space="0" w:color="auto"/>
            </w:tcBorders>
            <w:noWrap/>
            <w:vAlign w:val="center"/>
            <w:hideMark/>
          </w:tcPr>
          <w:p w14:paraId="29C701B5" w14:textId="77777777" w:rsidR="00080F9A" w:rsidRPr="00B54865" w:rsidRDefault="00080F9A" w:rsidP="00080F9A">
            <w:pPr>
              <w:suppressAutoHyphens w:val="0"/>
              <w:spacing w:after="12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RAZEM</w:t>
            </w:r>
          </w:p>
        </w:tc>
      </w:tr>
      <w:tr w:rsidR="00B54865" w:rsidRPr="00B54865" w14:paraId="1074B5A5" w14:textId="77777777" w:rsidTr="00080F9A">
        <w:trPr>
          <w:trHeight w:hRule="exact" w:val="265"/>
        </w:trPr>
        <w:tc>
          <w:tcPr>
            <w:tcW w:w="709" w:type="dxa"/>
            <w:tcBorders>
              <w:top w:val="nil"/>
              <w:left w:val="double" w:sz="6" w:space="0" w:color="auto"/>
              <w:bottom w:val="single" w:sz="4" w:space="0" w:color="auto"/>
              <w:right w:val="single" w:sz="4" w:space="0" w:color="auto"/>
            </w:tcBorders>
            <w:noWrap/>
            <w:vAlign w:val="center"/>
            <w:hideMark/>
          </w:tcPr>
          <w:p w14:paraId="5BADC427"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A</w:t>
            </w:r>
          </w:p>
        </w:tc>
        <w:tc>
          <w:tcPr>
            <w:tcW w:w="4252" w:type="dxa"/>
            <w:tcBorders>
              <w:top w:val="nil"/>
              <w:left w:val="nil"/>
              <w:bottom w:val="single" w:sz="4" w:space="0" w:color="auto"/>
              <w:right w:val="single" w:sz="4" w:space="0" w:color="auto"/>
            </w:tcBorders>
            <w:noWrap/>
            <w:hideMark/>
          </w:tcPr>
          <w:p w14:paraId="344AFC7D" w14:textId="77777777" w:rsidR="00080F9A" w:rsidRPr="00B54865" w:rsidRDefault="00080F9A" w:rsidP="00080F9A">
            <w:pPr>
              <w:suppressAutoHyphens w:val="0"/>
              <w:spacing w:after="0" w:line="240" w:lineRule="auto"/>
              <w:ind w:leftChars="-20" w:left="2" w:hangingChars="23" w:hanging="46"/>
              <w:rPr>
                <w:rFonts w:ascii="Arial" w:eastAsia="Times New Roman" w:hAnsi="Arial" w:cs="Arial"/>
                <w:sz w:val="20"/>
                <w:szCs w:val="20"/>
                <w:lang w:eastAsia="pl-PL"/>
              </w:rPr>
            </w:pPr>
            <w:r w:rsidRPr="00B54865">
              <w:rPr>
                <w:rFonts w:ascii="Arial" w:eastAsia="Times New Roman" w:hAnsi="Arial" w:cs="Arial"/>
                <w:sz w:val="20"/>
                <w:szCs w:val="20"/>
                <w:lang w:eastAsia="pl-PL"/>
              </w:rPr>
              <w:t>Pistolet z normatywem amunicji</w:t>
            </w:r>
          </w:p>
        </w:tc>
        <w:tc>
          <w:tcPr>
            <w:tcW w:w="1276" w:type="dxa"/>
            <w:tcBorders>
              <w:top w:val="nil"/>
              <w:left w:val="nil"/>
              <w:bottom w:val="single" w:sz="4" w:space="0" w:color="auto"/>
              <w:right w:val="double" w:sz="6" w:space="0" w:color="auto"/>
            </w:tcBorders>
            <w:noWrap/>
            <w:hideMark/>
          </w:tcPr>
          <w:p w14:paraId="3BC5059A"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3</w:t>
            </w:r>
          </w:p>
        </w:tc>
      </w:tr>
      <w:tr w:rsidR="00B54865" w:rsidRPr="00B54865" w14:paraId="75604CC6" w14:textId="77777777" w:rsidTr="00080F9A">
        <w:trPr>
          <w:trHeight w:hRule="exact" w:val="578"/>
        </w:trPr>
        <w:tc>
          <w:tcPr>
            <w:tcW w:w="709" w:type="dxa"/>
            <w:tcBorders>
              <w:top w:val="nil"/>
              <w:left w:val="double" w:sz="6" w:space="0" w:color="auto"/>
              <w:bottom w:val="nil"/>
              <w:right w:val="single" w:sz="4" w:space="0" w:color="auto"/>
            </w:tcBorders>
            <w:noWrap/>
            <w:vAlign w:val="center"/>
            <w:hideMark/>
          </w:tcPr>
          <w:p w14:paraId="68694678"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lastRenderedPageBreak/>
              <w:t>B</w:t>
            </w:r>
          </w:p>
        </w:tc>
        <w:tc>
          <w:tcPr>
            <w:tcW w:w="4252" w:type="dxa"/>
            <w:tcBorders>
              <w:top w:val="nil"/>
              <w:left w:val="nil"/>
              <w:bottom w:val="nil"/>
              <w:right w:val="single" w:sz="4" w:space="0" w:color="auto"/>
            </w:tcBorders>
            <w:noWrap/>
            <w:hideMark/>
          </w:tcPr>
          <w:p w14:paraId="29C14708" w14:textId="77777777" w:rsidR="00080F9A" w:rsidRPr="00B54865" w:rsidRDefault="00080F9A" w:rsidP="00080F9A">
            <w:pPr>
              <w:suppressAutoHyphens w:val="0"/>
              <w:spacing w:after="0" w:line="24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Pistolet maszynowy lub karabinek z normatywem amunicji</w:t>
            </w:r>
          </w:p>
        </w:tc>
        <w:tc>
          <w:tcPr>
            <w:tcW w:w="1276" w:type="dxa"/>
            <w:tcBorders>
              <w:top w:val="nil"/>
              <w:left w:val="nil"/>
              <w:bottom w:val="nil"/>
              <w:right w:val="double" w:sz="6" w:space="0" w:color="auto"/>
            </w:tcBorders>
            <w:noWrap/>
            <w:hideMark/>
          </w:tcPr>
          <w:p w14:paraId="76CEC4C9"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3</w:t>
            </w:r>
          </w:p>
        </w:tc>
      </w:tr>
      <w:tr w:rsidR="00B54865" w:rsidRPr="00B54865" w14:paraId="489E8F98" w14:textId="77777777" w:rsidTr="00080F9A">
        <w:trPr>
          <w:trHeight w:hRule="exact" w:val="265"/>
        </w:trPr>
        <w:tc>
          <w:tcPr>
            <w:tcW w:w="709" w:type="dxa"/>
            <w:tcBorders>
              <w:top w:val="double" w:sz="6" w:space="0" w:color="auto"/>
              <w:left w:val="double" w:sz="6" w:space="0" w:color="auto"/>
              <w:bottom w:val="double" w:sz="6" w:space="0" w:color="auto"/>
              <w:right w:val="single" w:sz="4" w:space="0" w:color="auto"/>
            </w:tcBorders>
            <w:noWrap/>
            <w:vAlign w:val="center"/>
            <w:hideMark/>
          </w:tcPr>
          <w:p w14:paraId="0A6E4E94"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1</w:t>
            </w:r>
          </w:p>
        </w:tc>
        <w:tc>
          <w:tcPr>
            <w:tcW w:w="4252" w:type="dxa"/>
            <w:tcBorders>
              <w:top w:val="double" w:sz="6" w:space="0" w:color="auto"/>
              <w:left w:val="nil"/>
              <w:bottom w:val="double" w:sz="6" w:space="0" w:color="auto"/>
              <w:right w:val="single" w:sz="4" w:space="0" w:color="auto"/>
            </w:tcBorders>
            <w:noWrap/>
            <w:hideMark/>
          </w:tcPr>
          <w:p w14:paraId="44C946FA" w14:textId="77777777" w:rsidR="00080F9A" w:rsidRPr="00B54865" w:rsidRDefault="00080F9A" w:rsidP="00080F9A">
            <w:pPr>
              <w:suppressAutoHyphens w:val="0"/>
              <w:spacing w:after="0" w:line="240" w:lineRule="auto"/>
              <w:rPr>
                <w:rFonts w:ascii="Arial" w:eastAsia="Times New Roman" w:hAnsi="Arial" w:cs="Arial"/>
                <w:b/>
                <w:sz w:val="20"/>
                <w:szCs w:val="20"/>
                <w:lang w:eastAsia="pl-PL"/>
              </w:rPr>
            </w:pPr>
            <w:r w:rsidRPr="00B54865">
              <w:rPr>
                <w:rFonts w:ascii="Arial" w:eastAsia="Times New Roman" w:hAnsi="Arial" w:cs="Arial"/>
                <w:b/>
                <w:sz w:val="20"/>
                <w:szCs w:val="20"/>
                <w:lang w:eastAsia="pl-PL"/>
              </w:rPr>
              <w:t>Razem jednostek broni palnej</w:t>
            </w:r>
          </w:p>
        </w:tc>
        <w:tc>
          <w:tcPr>
            <w:tcW w:w="1276" w:type="dxa"/>
            <w:tcBorders>
              <w:top w:val="double" w:sz="6" w:space="0" w:color="auto"/>
              <w:left w:val="nil"/>
              <w:bottom w:val="double" w:sz="6" w:space="0" w:color="auto"/>
              <w:right w:val="double" w:sz="6" w:space="0" w:color="auto"/>
            </w:tcBorders>
            <w:noWrap/>
            <w:hideMark/>
          </w:tcPr>
          <w:p w14:paraId="78B4BC09"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6</w:t>
            </w:r>
          </w:p>
        </w:tc>
      </w:tr>
      <w:tr w:rsidR="00B54865" w:rsidRPr="00B54865" w14:paraId="75E3BDF0" w14:textId="77777777" w:rsidTr="00080F9A">
        <w:trPr>
          <w:trHeight w:hRule="exact" w:val="513"/>
        </w:trPr>
        <w:tc>
          <w:tcPr>
            <w:tcW w:w="709" w:type="dxa"/>
            <w:tcBorders>
              <w:top w:val="nil"/>
              <w:left w:val="double" w:sz="6" w:space="0" w:color="auto"/>
              <w:bottom w:val="single" w:sz="4" w:space="0" w:color="auto"/>
              <w:right w:val="single" w:sz="4" w:space="0" w:color="auto"/>
            </w:tcBorders>
            <w:noWrap/>
            <w:vAlign w:val="center"/>
            <w:hideMark/>
          </w:tcPr>
          <w:p w14:paraId="05F78A79"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2</w:t>
            </w:r>
          </w:p>
        </w:tc>
        <w:tc>
          <w:tcPr>
            <w:tcW w:w="4252" w:type="dxa"/>
            <w:tcBorders>
              <w:top w:val="nil"/>
              <w:left w:val="nil"/>
              <w:bottom w:val="single" w:sz="4" w:space="0" w:color="auto"/>
              <w:right w:val="single" w:sz="4" w:space="0" w:color="auto"/>
            </w:tcBorders>
            <w:noWrap/>
            <w:hideMark/>
          </w:tcPr>
          <w:p w14:paraId="0487E5AE" w14:textId="77777777" w:rsidR="00080F9A" w:rsidRPr="00B54865" w:rsidRDefault="00080F9A" w:rsidP="00080F9A">
            <w:pPr>
              <w:suppressAutoHyphens w:val="0"/>
              <w:spacing w:after="0" w:line="24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Radiotelefon przenośny z akcesoriami</w:t>
            </w:r>
          </w:p>
        </w:tc>
        <w:tc>
          <w:tcPr>
            <w:tcW w:w="1276" w:type="dxa"/>
            <w:tcBorders>
              <w:top w:val="nil"/>
              <w:left w:val="nil"/>
              <w:bottom w:val="single" w:sz="4" w:space="0" w:color="auto"/>
              <w:right w:val="double" w:sz="6" w:space="0" w:color="auto"/>
            </w:tcBorders>
            <w:noWrap/>
            <w:hideMark/>
          </w:tcPr>
          <w:p w14:paraId="6C82EDA5"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6</w:t>
            </w:r>
          </w:p>
        </w:tc>
      </w:tr>
      <w:tr w:rsidR="00B54865" w:rsidRPr="00B54865" w14:paraId="12DFE786" w14:textId="77777777" w:rsidTr="00080F9A">
        <w:trPr>
          <w:trHeight w:hRule="exact" w:val="265"/>
        </w:trPr>
        <w:tc>
          <w:tcPr>
            <w:tcW w:w="709" w:type="dxa"/>
            <w:tcBorders>
              <w:top w:val="nil"/>
              <w:left w:val="double" w:sz="6" w:space="0" w:color="auto"/>
              <w:bottom w:val="single" w:sz="4" w:space="0" w:color="auto"/>
              <w:right w:val="single" w:sz="4" w:space="0" w:color="auto"/>
            </w:tcBorders>
            <w:noWrap/>
            <w:vAlign w:val="center"/>
            <w:hideMark/>
          </w:tcPr>
          <w:p w14:paraId="3CFA88B7"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3</w:t>
            </w:r>
          </w:p>
        </w:tc>
        <w:tc>
          <w:tcPr>
            <w:tcW w:w="4252" w:type="dxa"/>
            <w:tcBorders>
              <w:top w:val="nil"/>
              <w:left w:val="nil"/>
              <w:bottom w:val="single" w:sz="4" w:space="0" w:color="auto"/>
              <w:right w:val="single" w:sz="4" w:space="0" w:color="auto"/>
            </w:tcBorders>
            <w:noWrap/>
            <w:hideMark/>
          </w:tcPr>
          <w:p w14:paraId="725B96F0" w14:textId="77777777" w:rsidR="00080F9A" w:rsidRPr="00B54865" w:rsidRDefault="00080F9A" w:rsidP="00080F9A">
            <w:pPr>
              <w:suppressAutoHyphens w:val="0"/>
              <w:spacing w:after="0" w:line="24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Telefon GSM z akcesoriami</w:t>
            </w:r>
          </w:p>
        </w:tc>
        <w:tc>
          <w:tcPr>
            <w:tcW w:w="1276" w:type="dxa"/>
            <w:tcBorders>
              <w:top w:val="nil"/>
              <w:left w:val="nil"/>
              <w:bottom w:val="single" w:sz="4" w:space="0" w:color="auto"/>
              <w:right w:val="double" w:sz="6" w:space="0" w:color="auto"/>
            </w:tcBorders>
            <w:noWrap/>
            <w:hideMark/>
          </w:tcPr>
          <w:p w14:paraId="3EBA79D0"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3</w:t>
            </w:r>
          </w:p>
        </w:tc>
      </w:tr>
      <w:tr w:rsidR="00B54865" w:rsidRPr="00B54865" w14:paraId="48FB2CCD" w14:textId="77777777" w:rsidTr="00080F9A">
        <w:trPr>
          <w:trHeight w:hRule="exact" w:val="546"/>
        </w:trPr>
        <w:tc>
          <w:tcPr>
            <w:tcW w:w="709" w:type="dxa"/>
            <w:tcBorders>
              <w:top w:val="nil"/>
              <w:left w:val="double" w:sz="6" w:space="0" w:color="auto"/>
              <w:bottom w:val="single" w:sz="4" w:space="0" w:color="auto"/>
              <w:right w:val="single" w:sz="4" w:space="0" w:color="auto"/>
            </w:tcBorders>
            <w:noWrap/>
            <w:vAlign w:val="center"/>
            <w:hideMark/>
          </w:tcPr>
          <w:p w14:paraId="32C1B3AE"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4</w:t>
            </w:r>
          </w:p>
        </w:tc>
        <w:tc>
          <w:tcPr>
            <w:tcW w:w="4252" w:type="dxa"/>
            <w:tcBorders>
              <w:top w:val="nil"/>
              <w:left w:val="nil"/>
              <w:bottom w:val="single" w:sz="4" w:space="0" w:color="auto"/>
              <w:right w:val="single" w:sz="4" w:space="0" w:color="auto"/>
            </w:tcBorders>
            <w:noWrap/>
            <w:hideMark/>
          </w:tcPr>
          <w:p w14:paraId="4C16F64C" w14:textId="77777777" w:rsidR="00080F9A" w:rsidRPr="00B54865" w:rsidRDefault="00080F9A" w:rsidP="00080F9A">
            <w:pPr>
              <w:suppressAutoHyphens w:val="0"/>
              <w:spacing w:after="0" w:line="24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Latarka patrolowa o zasięgu światła nie mniej niż 100m</w:t>
            </w:r>
          </w:p>
        </w:tc>
        <w:tc>
          <w:tcPr>
            <w:tcW w:w="1276" w:type="dxa"/>
            <w:tcBorders>
              <w:top w:val="nil"/>
              <w:left w:val="nil"/>
              <w:bottom w:val="single" w:sz="4" w:space="0" w:color="auto"/>
              <w:right w:val="double" w:sz="6" w:space="0" w:color="auto"/>
            </w:tcBorders>
            <w:noWrap/>
            <w:hideMark/>
          </w:tcPr>
          <w:p w14:paraId="27F3A484"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6</w:t>
            </w:r>
          </w:p>
        </w:tc>
      </w:tr>
      <w:tr w:rsidR="00B54865" w:rsidRPr="00B54865" w14:paraId="538AF226" w14:textId="77777777" w:rsidTr="00080F9A">
        <w:trPr>
          <w:trHeight w:hRule="exact" w:val="727"/>
        </w:trPr>
        <w:tc>
          <w:tcPr>
            <w:tcW w:w="709" w:type="dxa"/>
            <w:tcBorders>
              <w:top w:val="nil"/>
              <w:left w:val="double" w:sz="6" w:space="0" w:color="auto"/>
              <w:bottom w:val="single" w:sz="4" w:space="0" w:color="auto"/>
              <w:right w:val="single" w:sz="4" w:space="0" w:color="auto"/>
            </w:tcBorders>
            <w:noWrap/>
            <w:vAlign w:val="center"/>
            <w:hideMark/>
          </w:tcPr>
          <w:p w14:paraId="66F28DEF"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5</w:t>
            </w:r>
          </w:p>
        </w:tc>
        <w:tc>
          <w:tcPr>
            <w:tcW w:w="4252" w:type="dxa"/>
            <w:tcBorders>
              <w:top w:val="nil"/>
              <w:left w:val="nil"/>
              <w:bottom w:val="single" w:sz="4" w:space="0" w:color="auto"/>
              <w:right w:val="single" w:sz="4" w:space="0" w:color="auto"/>
            </w:tcBorders>
            <w:noWrap/>
            <w:hideMark/>
          </w:tcPr>
          <w:p w14:paraId="023C0563" w14:textId="77777777" w:rsidR="00080F9A" w:rsidRPr="00B54865" w:rsidRDefault="00080F9A" w:rsidP="00080F9A">
            <w:pPr>
              <w:suppressAutoHyphens w:val="0"/>
              <w:spacing w:after="0" w:line="240" w:lineRule="auto"/>
              <w:ind w:left="33"/>
              <w:rPr>
                <w:rFonts w:ascii="Arial" w:eastAsia="Times New Roman" w:hAnsi="Arial" w:cs="Arial"/>
                <w:sz w:val="20"/>
                <w:szCs w:val="20"/>
                <w:lang w:eastAsia="pl-PL"/>
              </w:rPr>
            </w:pPr>
            <w:r w:rsidRPr="00B54865">
              <w:rPr>
                <w:rFonts w:ascii="Arial" w:eastAsia="Times New Roman" w:hAnsi="Arial" w:cs="Arial"/>
                <w:sz w:val="20"/>
                <w:szCs w:val="20"/>
                <w:lang w:eastAsia="pl-PL"/>
              </w:rPr>
              <w:t>Chemiczny środek obezwładniający w  postaci ręcznego miotacza substancji  obezwładniającej</w:t>
            </w:r>
          </w:p>
        </w:tc>
        <w:tc>
          <w:tcPr>
            <w:tcW w:w="1276" w:type="dxa"/>
            <w:tcBorders>
              <w:top w:val="nil"/>
              <w:left w:val="nil"/>
              <w:bottom w:val="single" w:sz="4" w:space="0" w:color="auto"/>
              <w:right w:val="double" w:sz="6" w:space="0" w:color="auto"/>
            </w:tcBorders>
            <w:noWrap/>
            <w:hideMark/>
          </w:tcPr>
          <w:p w14:paraId="53A7483B"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6</w:t>
            </w:r>
          </w:p>
        </w:tc>
      </w:tr>
      <w:tr w:rsidR="00B54865" w:rsidRPr="00B54865" w14:paraId="1AF657AE" w14:textId="77777777" w:rsidTr="00080F9A">
        <w:trPr>
          <w:trHeight w:hRule="exact" w:val="265"/>
        </w:trPr>
        <w:tc>
          <w:tcPr>
            <w:tcW w:w="709" w:type="dxa"/>
            <w:tcBorders>
              <w:top w:val="nil"/>
              <w:left w:val="double" w:sz="6" w:space="0" w:color="auto"/>
              <w:bottom w:val="single" w:sz="4" w:space="0" w:color="auto"/>
              <w:right w:val="single" w:sz="4" w:space="0" w:color="auto"/>
            </w:tcBorders>
            <w:noWrap/>
            <w:vAlign w:val="center"/>
            <w:hideMark/>
          </w:tcPr>
          <w:p w14:paraId="1478902C"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6</w:t>
            </w:r>
          </w:p>
        </w:tc>
        <w:tc>
          <w:tcPr>
            <w:tcW w:w="4252" w:type="dxa"/>
            <w:tcBorders>
              <w:top w:val="nil"/>
              <w:left w:val="nil"/>
              <w:bottom w:val="single" w:sz="4" w:space="0" w:color="auto"/>
              <w:right w:val="single" w:sz="4" w:space="0" w:color="auto"/>
            </w:tcBorders>
            <w:noWrap/>
            <w:hideMark/>
          </w:tcPr>
          <w:p w14:paraId="703F9ED4" w14:textId="77777777" w:rsidR="00080F9A" w:rsidRPr="00B54865" w:rsidRDefault="00080F9A" w:rsidP="00080F9A">
            <w:pPr>
              <w:suppressAutoHyphens w:val="0"/>
              <w:spacing w:after="0" w:line="24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Kajdanki zakładane na ręce</w:t>
            </w:r>
          </w:p>
        </w:tc>
        <w:tc>
          <w:tcPr>
            <w:tcW w:w="1276" w:type="dxa"/>
            <w:tcBorders>
              <w:top w:val="nil"/>
              <w:left w:val="nil"/>
              <w:bottom w:val="single" w:sz="4" w:space="0" w:color="auto"/>
              <w:right w:val="double" w:sz="6" w:space="0" w:color="auto"/>
            </w:tcBorders>
            <w:noWrap/>
            <w:hideMark/>
          </w:tcPr>
          <w:p w14:paraId="53BD29B8"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6</w:t>
            </w:r>
          </w:p>
        </w:tc>
      </w:tr>
      <w:tr w:rsidR="00B54865" w:rsidRPr="00B54865" w14:paraId="45F094F6" w14:textId="77777777" w:rsidTr="00080F9A">
        <w:trPr>
          <w:trHeight w:hRule="exact" w:val="490"/>
        </w:trPr>
        <w:tc>
          <w:tcPr>
            <w:tcW w:w="709" w:type="dxa"/>
            <w:tcBorders>
              <w:top w:val="nil"/>
              <w:left w:val="double" w:sz="6" w:space="0" w:color="auto"/>
              <w:bottom w:val="single" w:sz="4" w:space="0" w:color="auto"/>
              <w:right w:val="single" w:sz="4" w:space="0" w:color="auto"/>
            </w:tcBorders>
            <w:noWrap/>
            <w:vAlign w:val="center"/>
            <w:hideMark/>
          </w:tcPr>
          <w:p w14:paraId="778E6DE6"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7</w:t>
            </w:r>
          </w:p>
        </w:tc>
        <w:tc>
          <w:tcPr>
            <w:tcW w:w="4252" w:type="dxa"/>
            <w:tcBorders>
              <w:top w:val="nil"/>
              <w:left w:val="nil"/>
              <w:bottom w:val="single" w:sz="4" w:space="0" w:color="auto"/>
              <w:right w:val="single" w:sz="4" w:space="0" w:color="auto"/>
            </w:tcBorders>
            <w:noWrap/>
            <w:hideMark/>
          </w:tcPr>
          <w:p w14:paraId="2E1AF988" w14:textId="77777777" w:rsidR="00080F9A" w:rsidRPr="00B54865" w:rsidRDefault="00080F9A" w:rsidP="00080F9A">
            <w:pPr>
              <w:suppressAutoHyphens w:val="0"/>
              <w:spacing w:after="0" w:line="240" w:lineRule="auto"/>
              <w:ind w:left="33"/>
              <w:rPr>
                <w:rFonts w:ascii="Arial" w:eastAsia="Times New Roman" w:hAnsi="Arial" w:cs="Arial"/>
                <w:sz w:val="20"/>
                <w:szCs w:val="20"/>
                <w:lang w:eastAsia="pl-PL"/>
              </w:rPr>
            </w:pPr>
            <w:r w:rsidRPr="00B54865">
              <w:rPr>
                <w:rFonts w:ascii="Arial" w:eastAsia="Times New Roman" w:hAnsi="Arial" w:cs="Arial"/>
                <w:sz w:val="20"/>
                <w:szCs w:val="20"/>
                <w:lang w:eastAsia="pl-PL"/>
              </w:rPr>
              <w:t>Pałka służbowa wielofunkcyjna TYPU  TONFA</w:t>
            </w:r>
          </w:p>
        </w:tc>
        <w:tc>
          <w:tcPr>
            <w:tcW w:w="1276" w:type="dxa"/>
            <w:tcBorders>
              <w:top w:val="nil"/>
              <w:left w:val="nil"/>
              <w:bottom w:val="single" w:sz="4" w:space="0" w:color="auto"/>
              <w:right w:val="double" w:sz="6" w:space="0" w:color="auto"/>
            </w:tcBorders>
            <w:noWrap/>
            <w:hideMark/>
          </w:tcPr>
          <w:p w14:paraId="5BE39C50"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6</w:t>
            </w:r>
          </w:p>
        </w:tc>
      </w:tr>
      <w:tr w:rsidR="00B54865" w:rsidRPr="00B54865" w14:paraId="3424DE37" w14:textId="77777777" w:rsidTr="00080F9A">
        <w:trPr>
          <w:trHeight w:hRule="exact" w:val="265"/>
        </w:trPr>
        <w:tc>
          <w:tcPr>
            <w:tcW w:w="709" w:type="dxa"/>
            <w:tcBorders>
              <w:top w:val="nil"/>
              <w:left w:val="double" w:sz="6" w:space="0" w:color="auto"/>
              <w:bottom w:val="single" w:sz="4" w:space="0" w:color="auto"/>
              <w:right w:val="single" w:sz="4" w:space="0" w:color="auto"/>
            </w:tcBorders>
            <w:noWrap/>
            <w:vAlign w:val="center"/>
            <w:hideMark/>
          </w:tcPr>
          <w:p w14:paraId="398F6A6C"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8</w:t>
            </w:r>
          </w:p>
        </w:tc>
        <w:tc>
          <w:tcPr>
            <w:tcW w:w="4252" w:type="dxa"/>
            <w:tcBorders>
              <w:top w:val="nil"/>
              <w:left w:val="nil"/>
              <w:bottom w:val="single" w:sz="4" w:space="0" w:color="auto"/>
              <w:right w:val="single" w:sz="4" w:space="0" w:color="auto"/>
            </w:tcBorders>
            <w:noWrap/>
            <w:hideMark/>
          </w:tcPr>
          <w:p w14:paraId="4DF28EE5" w14:textId="77777777" w:rsidR="00080F9A" w:rsidRPr="00B54865" w:rsidRDefault="00080F9A" w:rsidP="00080F9A">
            <w:pPr>
              <w:suppressAutoHyphens w:val="0"/>
              <w:spacing w:after="0" w:line="24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Ostrzegacz/pilot napadowy</w:t>
            </w:r>
          </w:p>
        </w:tc>
        <w:tc>
          <w:tcPr>
            <w:tcW w:w="1276" w:type="dxa"/>
            <w:tcBorders>
              <w:top w:val="nil"/>
              <w:left w:val="nil"/>
              <w:bottom w:val="single" w:sz="4" w:space="0" w:color="auto"/>
              <w:right w:val="double" w:sz="6" w:space="0" w:color="auto"/>
            </w:tcBorders>
            <w:noWrap/>
            <w:hideMark/>
          </w:tcPr>
          <w:p w14:paraId="6D60C2FA"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4</w:t>
            </w:r>
          </w:p>
        </w:tc>
      </w:tr>
      <w:tr w:rsidR="00B54865" w:rsidRPr="00B54865" w14:paraId="438354FA" w14:textId="77777777" w:rsidTr="00080F9A">
        <w:trPr>
          <w:trHeight w:hRule="exact" w:val="265"/>
        </w:trPr>
        <w:tc>
          <w:tcPr>
            <w:tcW w:w="709" w:type="dxa"/>
            <w:tcBorders>
              <w:top w:val="nil"/>
              <w:left w:val="double" w:sz="6" w:space="0" w:color="auto"/>
              <w:bottom w:val="single" w:sz="4" w:space="0" w:color="auto"/>
              <w:right w:val="single" w:sz="4" w:space="0" w:color="auto"/>
            </w:tcBorders>
            <w:noWrap/>
            <w:vAlign w:val="center"/>
            <w:hideMark/>
          </w:tcPr>
          <w:p w14:paraId="056DC551"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9</w:t>
            </w:r>
          </w:p>
        </w:tc>
        <w:tc>
          <w:tcPr>
            <w:tcW w:w="4252" w:type="dxa"/>
            <w:tcBorders>
              <w:top w:val="nil"/>
              <w:left w:val="nil"/>
              <w:bottom w:val="single" w:sz="4" w:space="0" w:color="auto"/>
              <w:right w:val="single" w:sz="4" w:space="0" w:color="auto"/>
            </w:tcBorders>
            <w:noWrap/>
            <w:hideMark/>
          </w:tcPr>
          <w:p w14:paraId="5F376607" w14:textId="77777777" w:rsidR="00080F9A" w:rsidRPr="00B54865" w:rsidRDefault="00080F9A" w:rsidP="00080F9A">
            <w:pPr>
              <w:suppressAutoHyphens w:val="0"/>
              <w:spacing w:after="0" w:line="24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Kamizelka ochronna  kuloodporna</w:t>
            </w:r>
          </w:p>
        </w:tc>
        <w:tc>
          <w:tcPr>
            <w:tcW w:w="1276" w:type="dxa"/>
            <w:tcBorders>
              <w:top w:val="nil"/>
              <w:left w:val="nil"/>
              <w:bottom w:val="single" w:sz="4" w:space="0" w:color="auto"/>
              <w:right w:val="double" w:sz="6" w:space="0" w:color="auto"/>
            </w:tcBorders>
            <w:noWrap/>
            <w:hideMark/>
          </w:tcPr>
          <w:p w14:paraId="6B51FDD2"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6</w:t>
            </w:r>
          </w:p>
        </w:tc>
      </w:tr>
      <w:tr w:rsidR="00B54865" w:rsidRPr="00B54865" w14:paraId="06A419F2" w14:textId="77777777" w:rsidTr="00080F9A">
        <w:trPr>
          <w:trHeight w:hRule="exact" w:val="265"/>
        </w:trPr>
        <w:tc>
          <w:tcPr>
            <w:tcW w:w="709" w:type="dxa"/>
            <w:tcBorders>
              <w:top w:val="nil"/>
              <w:left w:val="double" w:sz="6" w:space="0" w:color="auto"/>
              <w:bottom w:val="single" w:sz="4" w:space="0" w:color="auto"/>
              <w:right w:val="single" w:sz="4" w:space="0" w:color="auto"/>
            </w:tcBorders>
            <w:noWrap/>
            <w:vAlign w:val="center"/>
            <w:hideMark/>
          </w:tcPr>
          <w:p w14:paraId="205FE60C"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10</w:t>
            </w:r>
          </w:p>
        </w:tc>
        <w:tc>
          <w:tcPr>
            <w:tcW w:w="4252" w:type="dxa"/>
            <w:tcBorders>
              <w:top w:val="nil"/>
              <w:left w:val="nil"/>
              <w:bottom w:val="single" w:sz="4" w:space="0" w:color="auto"/>
              <w:right w:val="single" w:sz="4" w:space="0" w:color="auto"/>
            </w:tcBorders>
            <w:noWrap/>
            <w:hideMark/>
          </w:tcPr>
          <w:p w14:paraId="1A090B11" w14:textId="77777777" w:rsidR="00080F9A" w:rsidRPr="00B54865" w:rsidRDefault="00080F9A" w:rsidP="00080F9A">
            <w:pPr>
              <w:suppressAutoHyphens w:val="0"/>
              <w:spacing w:after="0" w:line="24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Hełm ochronny/ hełm kompozytowy</w:t>
            </w:r>
          </w:p>
        </w:tc>
        <w:tc>
          <w:tcPr>
            <w:tcW w:w="1276" w:type="dxa"/>
            <w:tcBorders>
              <w:top w:val="nil"/>
              <w:left w:val="nil"/>
              <w:bottom w:val="single" w:sz="4" w:space="0" w:color="auto"/>
              <w:right w:val="double" w:sz="6" w:space="0" w:color="auto"/>
            </w:tcBorders>
            <w:noWrap/>
            <w:hideMark/>
          </w:tcPr>
          <w:p w14:paraId="67FA4132"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6</w:t>
            </w:r>
          </w:p>
        </w:tc>
      </w:tr>
      <w:tr w:rsidR="00B54865" w:rsidRPr="00B54865" w14:paraId="00217C6F" w14:textId="77777777" w:rsidTr="00080F9A">
        <w:trPr>
          <w:trHeight w:hRule="exact" w:val="265"/>
        </w:trPr>
        <w:tc>
          <w:tcPr>
            <w:tcW w:w="709" w:type="dxa"/>
            <w:tcBorders>
              <w:top w:val="nil"/>
              <w:left w:val="double" w:sz="6" w:space="0" w:color="auto"/>
              <w:bottom w:val="single" w:sz="4" w:space="0" w:color="auto"/>
              <w:right w:val="single" w:sz="4" w:space="0" w:color="auto"/>
            </w:tcBorders>
            <w:noWrap/>
            <w:vAlign w:val="center"/>
            <w:hideMark/>
          </w:tcPr>
          <w:p w14:paraId="60841947"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11</w:t>
            </w:r>
          </w:p>
        </w:tc>
        <w:tc>
          <w:tcPr>
            <w:tcW w:w="4252" w:type="dxa"/>
            <w:tcBorders>
              <w:top w:val="nil"/>
              <w:left w:val="nil"/>
              <w:bottom w:val="single" w:sz="4" w:space="0" w:color="auto"/>
              <w:right w:val="single" w:sz="4" w:space="0" w:color="auto"/>
            </w:tcBorders>
            <w:noWrap/>
            <w:hideMark/>
          </w:tcPr>
          <w:p w14:paraId="46CA93C1" w14:textId="77777777" w:rsidR="00080F9A" w:rsidRPr="00B54865" w:rsidRDefault="00080F9A" w:rsidP="00080F9A">
            <w:pPr>
              <w:suppressAutoHyphens w:val="0"/>
              <w:spacing w:after="0" w:line="24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Maska przeciwgazowa</w:t>
            </w:r>
          </w:p>
        </w:tc>
        <w:tc>
          <w:tcPr>
            <w:tcW w:w="1276" w:type="dxa"/>
            <w:tcBorders>
              <w:top w:val="nil"/>
              <w:left w:val="nil"/>
              <w:bottom w:val="single" w:sz="4" w:space="0" w:color="auto"/>
              <w:right w:val="double" w:sz="6" w:space="0" w:color="auto"/>
            </w:tcBorders>
            <w:noWrap/>
            <w:hideMark/>
          </w:tcPr>
          <w:p w14:paraId="64934095"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6</w:t>
            </w:r>
          </w:p>
        </w:tc>
      </w:tr>
      <w:tr w:rsidR="00B54865" w:rsidRPr="00B54865" w14:paraId="2B48238E" w14:textId="77777777" w:rsidTr="00080F9A">
        <w:trPr>
          <w:trHeight w:hRule="exact" w:val="265"/>
        </w:trPr>
        <w:tc>
          <w:tcPr>
            <w:tcW w:w="709" w:type="dxa"/>
            <w:tcBorders>
              <w:top w:val="nil"/>
              <w:left w:val="double" w:sz="6" w:space="0" w:color="auto"/>
              <w:bottom w:val="single" w:sz="4" w:space="0" w:color="auto"/>
              <w:right w:val="single" w:sz="4" w:space="0" w:color="auto"/>
            </w:tcBorders>
            <w:noWrap/>
            <w:vAlign w:val="center"/>
            <w:hideMark/>
          </w:tcPr>
          <w:p w14:paraId="1FAF5BCF"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12</w:t>
            </w:r>
          </w:p>
        </w:tc>
        <w:tc>
          <w:tcPr>
            <w:tcW w:w="4252" w:type="dxa"/>
            <w:tcBorders>
              <w:top w:val="nil"/>
              <w:left w:val="nil"/>
              <w:bottom w:val="single" w:sz="4" w:space="0" w:color="auto"/>
              <w:right w:val="single" w:sz="4" w:space="0" w:color="auto"/>
            </w:tcBorders>
            <w:noWrap/>
            <w:hideMark/>
          </w:tcPr>
          <w:p w14:paraId="2561D17E" w14:textId="77777777" w:rsidR="00080F9A" w:rsidRPr="00B54865" w:rsidRDefault="00080F9A" w:rsidP="00080F9A">
            <w:pPr>
              <w:suppressAutoHyphens w:val="0"/>
              <w:spacing w:after="0" w:line="24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Opatrunek osobisty</w:t>
            </w:r>
          </w:p>
        </w:tc>
        <w:tc>
          <w:tcPr>
            <w:tcW w:w="1276" w:type="dxa"/>
            <w:tcBorders>
              <w:top w:val="nil"/>
              <w:left w:val="nil"/>
              <w:bottom w:val="single" w:sz="4" w:space="0" w:color="auto"/>
              <w:right w:val="double" w:sz="6" w:space="0" w:color="auto"/>
            </w:tcBorders>
            <w:noWrap/>
            <w:hideMark/>
          </w:tcPr>
          <w:p w14:paraId="34AEA6F7"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6</w:t>
            </w:r>
          </w:p>
        </w:tc>
      </w:tr>
      <w:tr w:rsidR="00B54865" w:rsidRPr="00B54865" w14:paraId="25CD9A6A" w14:textId="77777777" w:rsidTr="00080F9A">
        <w:trPr>
          <w:trHeight w:hRule="exact" w:val="265"/>
        </w:trPr>
        <w:tc>
          <w:tcPr>
            <w:tcW w:w="709" w:type="dxa"/>
            <w:tcBorders>
              <w:top w:val="nil"/>
              <w:left w:val="double" w:sz="6" w:space="0" w:color="auto"/>
              <w:bottom w:val="single" w:sz="4" w:space="0" w:color="auto"/>
              <w:right w:val="single" w:sz="4" w:space="0" w:color="auto"/>
            </w:tcBorders>
            <w:noWrap/>
            <w:vAlign w:val="center"/>
            <w:hideMark/>
          </w:tcPr>
          <w:p w14:paraId="0988BF8D"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13</w:t>
            </w:r>
          </w:p>
        </w:tc>
        <w:tc>
          <w:tcPr>
            <w:tcW w:w="4252" w:type="dxa"/>
            <w:tcBorders>
              <w:top w:val="nil"/>
              <w:left w:val="nil"/>
              <w:bottom w:val="single" w:sz="4" w:space="0" w:color="auto"/>
              <w:right w:val="single" w:sz="4" w:space="0" w:color="auto"/>
            </w:tcBorders>
            <w:noWrap/>
            <w:vAlign w:val="center"/>
            <w:hideMark/>
          </w:tcPr>
          <w:p w14:paraId="5E294A34"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Kamizelka taktyczna</w:t>
            </w:r>
          </w:p>
        </w:tc>
        <w:tc>
          <w:tcPr>
            <w:tcW w:w="1276" w:type="dxa"/>
            <w:tcBorders>
              <w:top w:val="nil"/>
              <w:left w:val="nil"/>
              <w:bottom w:val="single" w:sz="4" w:space="0" w:color="auto"/>
              <w:right w:val="double" w:sz="6" w:space="0" w:color="auto"/>
            </w:tcBorders>
            <w:noWrap/>
            <w:vAlign w:val="center"/>
            <w:hideMark/>
          </w:tcPr>
          <w:p w14:paraId="71109FC1"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6</w:t>
            </w:r>
          </w:p>
        </w:tc>
      </w:tr>
      <w:tr w:rsidR="00B54865" w:rsidRPr="00B54865" w14:paraId="127398FB" w14:textId="77777777" w:rsidTr="00080F9A">
        <w:trPr>
          <w:trHeight w:hRule="exact" w:val="582"/>
        </w:trPr>
        <w:tc>
          <w:tcPr>
            <w:tcW w:w="6237" w:type="dxa"/>
            <w:gridSpan w:val="3"/>
            <w:tcBorders>
              <w:top w:val="nil"/>
              <w:left w:val="double" w:sz="6" w:space="0" w:color="auto"/>
              <w:bottom w:val="single" w:sz="4" w:space="0" w:color="auto"/>
              <w:right w:val="double" w:sz="6" w:space="0" w:color="auto"/>
            </w:tcBorders>
            <w:noWrap/>
            <w:vAlign w:val="center"/>
          </w:tcPr>
          <w:p w14:paraId="5BA98C2E"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b/>
                <w:sz w:val="20"/>
                <w:szCs w:val="20"/>
                <w:lang w:eastAsia="pl-PL"/>
              </w:rPr>
              <w:t>Dodatkowe wyposażenie sił ochronnych SUFO</w:t>
            </w:r>
          </w:p>
        </w:tc>
      </w:tr>
      <w:tr w:rsidR="00B54865" w:rsidRPr="00B54865" w14:paraId="78D28C0F" w14:textId="77777777" w:rsidTr="00080F9A">
        <w:trPr>
          <w:trHeight w:hRule="exact" w:val="471"/>
        </w:trPr>
        <w:tc>
          <w:tcPr>
            <w:tcW w:w="709" w:type="dxa"/>
            <w:tcBorders>
              <w:top w:val="nil"/>
              <w:left w:val="double" w:sz="6" w:space="0" w:color="auto"/>
              <w:bottom w:val="single" w:sz="4" w:space="0" w:color="auto"/>
              <w:right w:val="single" w:sz="4" w:space="0" w:color="auto"/>
            </w:tcBorders>
            <w:noWrap/>
            <w:vAlign w:val="center"/>
          </w:tcPr>
          <w:p w14:paraId="77C0879B"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1</w:t>
            </w:r>
          </w:p>
        </w:tc>
        <w:tc>
          <w:tcPr>
            <w:tcW w:w="4252" w:type="dxa"/>
            <w:tcBorders>
              <w:top w:val="nil"/>
              <w:left w:val="nil"/>
              <w:bottom w:val="single" w:sz="4" w:space="0" w:color="auto"/>
              <w:right w:val="single" w:sz="4" w:space="0" w:color="auto"/>
            </w:tcBorders>
            <w:noWrap/>
          </w:tcPr>
          <w:p w14:paraId="301F4EE1" w14:textId="77777777" w:rsidR="00080F9A" w:rsidRPr="00B54865" w:rsidRDefault="00080F9A" w:rsidP="00080F9A">
            <w:pPr>
              <w:suppressAutoHyphens w:val="0"/>
              <w:spacing w:after="0" w:line="24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Radiotelefon przenośny z akcesoriami</w:t>
            </w:r>
          </w:p>
        </w:tc>
        <w:tc>
          <w:tcPr>
            <w:tcW w:w="1276" w:type="dxa"/>
            <w:tcBorders>
              <w:top w:val="nil"/>
              <w:left w:val="nil"/>
              <w:bottom w:val="single" w:sz="4" w:space="0" w:color="auto"/>
              <w:right w:val="double" w:sz="6" w:space="0" w:color="auto"/>
            </w:tcBorders>
            <w:noWrap/>
          </w:tcPr>
          <w:p w14:paraId="3C21D419"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1</w:t>
            </w:r>
          </w:p>
        </w:tc>
      </w:tr>
      <w:tr w:rsidR="00B54865" w:rsidRPr="00B54865" w14:paraId="4FD27F3C" w14:textId="77777777" w:rsidTr="00080F9A">
        <w:trPr>
          <w:trHeight w:hRule="exact" w:val="265"/>
        </w:trPr>
        <w:tc>
          <w:tcPr>
            <w:tcW w:w="709" w:type="dxa"/>
            <w:tcBorders>
              <w:top w:val="nil"/>
              <w:left w:val="double" w:sz="6" w:space="0" w:color="auto"/>
              <w:bottom w:val="single" w:sz="4" w:space="0" w:color="auto"/>
              <w:right w:val="single" w:sz="4" w:space="0" w:color="auto"/>
            </w:tcBorders>
            <w:noWrap/>
            <w:vAlign w:val="center"/>
          </w:tcPr>
          <w:p w14:paraId="40541881"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2</w:t>
            </w:r>
          </w:p>
        </w:tc>
        <w:tc>
          <w:tcPr>
            <w:tcW w:w="4252" w:type="dxa"/>
            <w:tcBorders>
              <w:top w:val="nil"/>
              <w:left w:val="nil"/>
              <w:bottom w:val="single" w:sz="4" w:space="0" w:color="auto"/>
              <w:right w:val="single" w:sz="4" w:space="0" w:color="auto"/>
            </w:tcBorders>
            <w:noWrap/>
          </w:tcPr>
          <w:p w14:paraId="753CECD8" w14:textId="77777777" w:rsidR="00080F9A" w:rsidRPr="00B54865" w:rsidRDefault="00080F9A" w:rsidP="00080F9A">
            <w:pPr>
              <w:suppressAutoHyphens w:val="0"/>
              <w:spacing w:after="0" w:line="24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Ostrzegacz/pilot napadowy</w:t>
            </w:r>
          </w:p>
        </w:tc>
        <w:tc>
          <w:tcPr>
            <w:tcW w:w="1276" w:type="dxa"/>
            <w:tcBorders>
              <w:top w:val="nil"/>
              <w:left w:val="nil"/>
              <w:bottom w:val="single" w:sz="4" w:space="0" w:color="auto"/>
              <w:right w:val="double" w:sz="6" w:space="0" w:color="auto"/>
            </w:tcBorders>
            <w:noWrap/>
          </w:tcPr>
          <w:p w14:paraId="3D570E75"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1</w:t>
            </w:r>
          </w:p>
        </w:tc>
      </w:tr>
      <w:tr w:rsidR="00B54865" w:rsidRPr="00B54865" w14:paraId="52615C7D" w14:textId="77777777" w:rsidTr="00080F9A">
        <w:trPr>
          <w:trHeight w:hRule="exact" w:val="298"/>
        </w:trPr>
        <w:tc>
          <w:tcPr>
            <w:tcW w:w="709" w:type="dxa"/>
            <w:tcBorders>
              <w:top w:val="nil"/>
              <w:left w:val="double" w:sz="6" w:space="0" w:color="auto"/>
              <w:bottom w:val="single" w:sz="4" w:space="0" w:color="auto"/>
              <w:right w:val="single" w:sz="4" w:space="0" w:color="auto"/>
            </w:tcBorders>
            <w:noWrap/>
            <w:vAlign w:val="center"/>
          </w:tcPr>
          <w:p w14:paraId="59680DBE"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3</w:t>
            </w:r>
          </w:p>
        </w:tc>
        <w:tc>
          <w:tcPr>
            <w:tcW w:w="4252" w:type="dxa"/>
            <w:tcBorders>
              <w:top w:val="nil"/>
              <w:left w:val="nil"/>
              <w:bottom w:val="single" w:sz="4" w:space="0" w:color="auto"/>
              <w:right w:val="single" w:sz="4" w:space="0" w:color="auto"/>
            </w:tcBorders>
            <w:noWrap/>
            <w:hideMark/>
          </w:tcPr>
          <w:p w14:paraId="07E40FEA" w14:textId="77777777" w:rsidR="00080F9A" w:rsidRPr="00B54865" w:rsidRDefault="00080F9A" w:rsidP="00080F9A">
            <w:pPr>
              <w:suppressAutoHyphens w:val="0"/>
              <w:spacing w:after="0" w:line="24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Lusterko inspekcyjne na wysięgniku</w:t>
            </w:r>
          </w:p>
        </w:tc>
        <w:tc>
          <w:tcPr>
            <w:tcW w:w="1276" w:type="dxa"/>
            <w:tcBorders>
              <w:top w:val="nil"/>
              <w:left w:val="nil"/>
              <w:bottom w:val="single" w:sz="4" w:space="0" w:color="auto"/>
              <w:right w:val="double" w:sz="6" w:space="0" w:color="auto"/>
            </w:tcBorders>
            <w:noWrap/>
            <w:hideMark/>
          </w:tcPr>
          <w:p w14:paraId="534327F9"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2</w:t>
            </w:r>
          </w:p>
        </w:tc>
      </w:tr>
      <w:tr w:rsidR="00B54865" w:rsidRPr="00B54865" w14:paraId="76F02909" w14:textId="77777777" w:rsidTr="00080F9A">
        <w:trPr>
          <w:trHeight w:hRule="exact" w:val="265"/>
        </w:trPr>
        <w:tc>
          <w:tcPr>
            <w:tcW w:w="709" w:type="dxa"/>
            <w:tcBorders>
              <w:top w:val="nil"/>
              <w:left w:val="double" w:sz="6" w:space="0" w:color="auto"/>
              <w:bottom w:val="single" w:sz="4" w:space="0" w:color="auto"/>
              <w:right w:val="single" w:sz="4" w:space="0" w:color="auto"/>
            </w:tcBorders>
            <w:noWrap/>
            <w:vAlign w:val="center"/>
          </w:tcPr>
          <w:p w14:paraId="7C2609DD"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4</w:t>
            </w:r>
          </w:p>
        </w:tc>
        <w:tc>
          <w:tcPr>
            <w:tcW w:w="4252" w:type="dxa"/>
            <w:tcBorders>
              <w:top w:val="nil"/>
              <w:left w:val="nil"/>
              <w:bottom w:val="single" w:sz="4" w:space="0" w:color="auto"/>
              <w:right w:val="single" w:sz="4" w:space="0" w:color="auto"/>
            </w:tcBorders>
            <w:noWrap/>
            <w:hideMark/>
          </w:tcPr>
          <w:p w14:paraId="5A55570C" w14:textId="77777777" w:rsidR="00080F9A" w:rsidRPr="00B54865" w:rsidRDefault="00080F9A" w:rsidP="00080F9A">
            <w:pPr>
              <w:suppressAutoHyphens w:val="0"/>
              <w:spacing w:after="0" w:line="24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Ręczny wykrywacz metalu</w:t>
            </w:r>
          </w:p>
        </w:tc>
        <w:tc>
          <w:tcPr>
            <w:tcW w:w="1276" w:type="dxa"/>
            <w:tcBorders>
              <w:top w:val="nil"/>
              <w:left w:val="nil"/>
              <w:bottom w:val="single" w:sz="4" w:space="0" w:color="auto"/>
              <w:right w:val="double" w:sz="6" w:space="0" w:color="auto"/>
            </w:tcBorders>
            <w:noWrap/>
            <w:hideMark/>
          </w:tcPr>
          <w:p w14:paraId="16F959A1"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2</w:t>
            </w:r>
          </w:p>
        </w:tc>
      </w:tr>
      <w:tr w:rsidR="00B54865" w:rsidRPr="00B54865" w14:paraId="122B427C" w14:textId="77777777" w:rsidTr="00080F9A">
        <w:trPr>
          <w:trHeight w:hRule="exact" w:val="265"/>
        </w:trPr>
        <w:tc>
          <w:tcPr>
            <w:tcW w:w="709" w:type="dxa"/>
            <w:tcBorders>
              <w:top w:val="nil"/>
              <w:left w:val="double" w:sz="6" w:space="0" w:color="auto"/>
              <w:bottom w:val="single" w:sz="4" w:space="0" w:color="auto"/>
              <w:right w:val="single" w:sz="4" w:space="0" w:color="auto"/>
            </w:tcBorders>
            <w:noWrap/>
            <w:vAlign w:val="center"/>
          </w:tcPr>
          <w:p w14:paraId="76633D45"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5</w:t>
            </w:r>
          </w:p>
        </w:tc>
        <w:tc>
          <w:tcPr>
            <w:tcW w:w="4252" w:type="dxa"/>
            <w:tcBorders>
              <w:top w:val="nil"/>
              <w:left w:val="nil"/>
              <w:bottom w:val="single" w:sz="4" w:space="0" w:color="auto"/>
              <w:right w:val="single" w:sz="4" w:space="0" w:color="auto"/>
            </w:tcBorders>
            <w:noWrap/>
            <w:hideMark/>
          </w:tcPr>
          <w:p w14:paraId="58327BC6" w14:textId="77777777" w:rsidR="00080F9A" w:rsidRPr="00B54865" w:rsidRDefault="00080F9A" w:rsidP="00080F9A">
            <w:pPr>
              <w:suppressAutoHyphens w:val="0"/>
              <w:spacing w:after="0" w:line="24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Lornetka</w:t>
            </w:r>
          </w:p>
        </w:tc>
        <w:tc>
          <w:tcPr>
            <w:tcW w:w="1276" w:type="dxa"/>
            <w:tcBorders>
              <w:top w:val="nil"/>
              <w:left w:val="nil"/>
              <w:bottom w:val="single" w:sz="4" w:space="0" w:color="auto"/>
              <w:right w:val="double" w:sz="6" w:space="0" w:color="auto"/>
            </w:tcBorders>
            <w:noWrap/>
            <w:hideMark/>
          </w:tcPr>
          <w:p w14:paraId="23C33093"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2</w:t>
            </w:r>
          </w:p>
        </w:tc>
      </w:tr>
      <w:tr w:rsidR="00B54865" w:rsidRPr="00B54865" w14:paraId="605BD89F" w14:textId="77777777" w:rsidTr="00080F9A">
        <w:trPr>
          <w:trHeight w:hRule="exact" w:val="265"/>
        </w:trPr>
        <w:tc>
          <w:tcPr>
            <w:tcW w:w="709" w:type="dxa"/>
            <w:tcBorders>
              <w:top w:val="nil"/>
              <w:left w:val="double" w:sz="6" w:space="0" w:color="auto"/>
              <w:bottom w:val="single" w:sz="4" w:space="0" w:color="auto"/>
              <w:right w:val="single" w:sz="4" w:space="0" w:color="auto"/>
            </w:tcBorders>
            <w:noWrap/>
            <w:vAlign w:val="center"/>
          </w:tcPr>
          <w:p w14:paraId="20A242AD"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6</w:t>
            </w:r>
          </w:p>
        </w:tc>
        <w:tc>
          <w:tcPr>
            <w:tcW w:w="4252" w:type="dxa"/>
            <w:tcBorders>
              <w:top w:val="nil"/>
              <w:left w:val="nil"/>
              <w:bottom w:val="single" w:sz="4" w:space="0" w:color="auto"/>
              <w:right w:val="single" w:sz="4" w:space="0" w:color="auto"/>
            </w:tcBorders>
            <w:noWrap/>
            <w:hideMark/>
          </w:tcPr>
          <w:p w14:paraId="0BE4A019" w14:textId="77777777" w:rsidR="00080F9A" w:rsidRPr="00B54865" w:rsidRDefault="00080F9A" w:rsidP="00080F9A">
            <w:pPr>
              <w:suppressAutoHyphens w:val="0"/>
              <w:spacing w:after="0" w:line="24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Analizator wydechu</w:t>
            </w:r>
          </w:p>
        </w:tc>
        <w:tc>
          <w:tcPr>
            <w:tcW w:w="1276" w:type="dxa"/>
            <w:tcBorders>
              <w:top w:val="nil"/>
              <w:left w:val="nil"/>
              <w:bottom w:val="single" w:sz="4" w:space="0" w:color="auto"/>
              <w:right w:val="double" w:sz="6" w:space="0" w:color="auto"/>
            </w:tcBorders>
            <w:noWrap/>
            <w:hideMark/>
          </w:tcPr>
          <w:p w14:paraId="5CDE89DD"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1</w:t>
            </w:r>
          </w:p>
        </w:tc>
      </w:tr>
      <w:tr w:rsidR="00B54865" w:rsidRPr="00B54865" w14:paraId="68E6563E" w14:textId="77777777" w:rsidTr="00080F9A">
        <w:trPr>
          <w:trHeight w:hRule="exact" w:val="265"/>
        </w:trPr>
        <w:tc>
          <w:tcPr>
            <w:tcW w:w="709" w:type="dxa"/>
            <w:tcBorders>
              <w:top w:val="nil"/>
              <w:left w:val="double" w:sz="6" w:space="0" w:color="auto"/>
              <w:bottom w:val="single" w:sz="4" w:space="0" w:color="auto"/>
              <w:right w:val="single" w:sz="4" w:space="0" w:color="auto"/>
            </w:tcBorders>
            <w:noWrap/>
            <w:vAlign w:val="center"/>
          </w:tcPr>
          <w:p w14:paraId="3E9236D6"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7</w:t>
            </w:r>
          </w:p>
        </w:tc>
        <w:tc>
          <w:tcPr>
            <w:tcW w:w="4252" w:type="dxa"/>
            <w:tcBorders>
              <w:top w:val="nil"/>
              <w:left w:val="nil"/>
              <w:bottom w:val="single" w:sz="4" w:space="0" w:color="auto"/>
              <w:right w:val="single" w:sz="4" w:space="0" w:color="auto"/>
            </w:tcBorders>
            <w:noWrap/>
          </w:tcPr>
          <w:p w14:paraId="0A4E78E0" w14:textId="41962130" w:rsidR="00080F9A" w:rsidRPr="00B54865" w:rsidRDefault="002769C2" w:rsidP="00080F9A">
            <w:pPr>
              <w:suppressAutoHyphens w:val="0"/>
              <w:spacing w:after="0" w:line="240" w:lineRule="auto"/>
              <w:ind w:left="33"/>
              <w:rPr>
                <w:rFonts w:ascii="Arial" w:eastAsia="Times New Roman" w:hAnsi="Arial" w:cs="Arial"/>
                <w:sz w:val="20"/>
                <w:szCs w:val="20"/>
                <w:lang w:eastAsia="pl-PL"/>
              </w:rPr>
            </w:pPr>
            <w:r>
              <w:rPr>
                <w:rFonts w:ascii="Arial" w:eastAsia="Times New Roman" w:hAnsi="Arial" w:cs="Arial"/>
                <w:sz w:val="20"/>
                <w:szCs w:val="20"/>
                <w:lang w:eastAsia="pl-PL"/>
              </w:rPr>
              <w:t>System kontroli pracownika</w:t>
            </w:r>
            <w:r>
              <w:rPr>
                <w:rFonts w:ascii="Arial" w:eastAsia="Times New Roman" w:hAnsi="Arial" w:cs="Arial"/>
                <w:sz w:val="20"/>
                <w:szCs w:val="20"/>
                <w:lang w:eastAsia="pl-PL"/>
              </w:rPr>
              <w:tab/>
            </w:r>
            <w:r>
              <w:rPr>
                <w:rFonts w:ascii="Arial" w:eastAsia="Times New Roman" w:hAnsi="Arial" w:cs="Arial"/>
                <w:sz w:val="20"/>
                <w:szCs w:val="20"/>
                <w:lang w:eastAsia="pl-PL"/>
              </w:rPr>
              <w:tab/>
            </w:r>
            <w:r w:rsidR="00080F9A" w:rsidRPr="00B54865">
              <w:rPr>
                <w:rFonts w:ascii="Arial" w:eastAsia="Times New Roman" w:hAnsi="Arial" w:cs="Arial"/>
                <w:sz w:val="20"/>
                <w:szCs w:val="20"/>
                <w:lang w:eastAsia="pl-PL"/>
              </w:rPr>
              <w:tab/>
              <w:t>0</w:t>
            </w:r>
            <w:r w:rsidR="00080F9A" w:rsidRPr="00B54865">
              <w:rPr>
                <w:rFonts w:ascii="Arial" w:eastAsia="Times New Roman" w:hAnsi="Arial" w:cs="Arial"/>
                <w:sz w:val="20"/>
                <w:szCs w:val="20"/>
                <w:lang w:eastAsia="pl-PL"/>
              </w:rPr>
              <w:tab/>
              <w:t>0</w:t>
            </w:r>
            <w:r w:rsidR="00080F9A" w:rsidRPr="00B54865">
              <w:rPr>
                <w:rFonts w:ascii="Arial" w:eastAsia="Times New Roman" w:hAnsi="Arial" w:cs="Arial"/>
                <w:sz w:val="20"/>
                <w:szCs w:val="20"/>
                <w:lang w:eastAsia="pl-PL"/>
              </w:rPr>
              <w:tab/>
              <w:t>2</w:t>
            </w:r>
          </w:p>
        </w:tc>
        <w:tc>
          <w:tcPr>
            <w:tcW w:w="1276" w:type="dxa"/>
            <w:tcBorders>
              <w:top w:val="nil"/>
              <w:left w:val="nil"/>
              <w:bottom w:val="single" w:sz="4" w:space="0" w:color="auto"/>
              <w:right w:val="double" w:sz="6" w:space="0" w:color="auto"/>
            </w:tcBorders>
            <w:noWrap/>
          </w:tcPr>
          <w:p w14:paraId="7F7FE7A3"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1</w:t>
            </w:r>
          </w:p>
        </w:tc>
      </w:tr>
      <w:tr w:rsidR="00B54865" w:rsidRPr="00B54865" w14:paraId="0335C5C3" w14:textId="77777777" w:rsidTr="00080F9A">
        <w:trPr>
          <w:trHeight w:hRule="exact" w:val="537"/>
        </w:trPr>
        <w:tc>
          <w:tcPr>
            <w:tcW w:w="709" w:type="dxa"/>
            <w:tcBorders>
              <w:top w:val="nil"/>
              <w:left w:val="double" w:sz="6" w:space="0" w:color="auto"/>
              <w:bottom w:val="double" w:sz="6" w:space="0" w:color="auto"/>
              <w:right w:val="single" w:sz="4" w:space="0" w:color="auto"/>
            </w:tcBorders>
            <w:noWrap/>
            <w:vAlign w:val="center"/>
          </w:tcPr>
          <w:p w14:paraId="67877671"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8*</w:t>
            </w:r>
          </w:p>
        </w:tc>
        <w:tc>
          <w:tcPr>
            <w:tcW w:w="4252" w:type="dxa"/>
            <w:tcBorders>
              <w:top w:val="nil"/>
              <w:left w:val="nil"/>
              <w:bottom w:val="double" w:sz="6" w:space="0" w:color="auto"/>
              <w:right w:val="single" w:sz="4" w:space="0" w:color="auto"/>
            </w:tcBorders>
            <w:noWrap/>
          </w:tcPr>
          <w:p w14:paraId="52D7B8CC" w14:textId="77777777" w:rsidR="00080F9A" w:rsidRPr="00B54865" w:rsidRDefault="00080F9A" w:rsidP="00080F9A">
            <w:pPr>
              <w:suppressAutoHyphens w:val="0"/>
              <w:spacing w:after="0" w:line="240" w:lineRule="auto"/>
              <w:ind w:left="33"/>
              <w:rPr>
                <w:rFonts w:ascii="Arial" w:eastAsia="Times New Roman" w:hAnsi="Arial" w:cs="Arial"/>
                <w:sz w:val="20"/>
                <w:szCs w:val="20"/>
                <w:lang w:eastAsia="pl-PL"/>
              </w:rPr>
            </w:pPr>
            <w:r w:rsidRPr="00B54865">
              <w:rPr>
                <w:rFonts w:ascii="Arial" w:eastAsia="Times New Roman" w:hAnsi="Arial" w:cs="Arial"/>
                <w:sz w:val="20"/>
                <w:szCs w:val="20"/>
                <w:lang w:eastAsia="pl-PL"/>
              </w:rPr>
              <w:t>Oznakowany pojazd czterokołowy z napędem na wszystkie koła*</w:t>
            </w:r>
          </w:p>
        </w:tc>
        <w:tc>
          <w:tcPr>
            <w:tcW w:w="1276" w:type="dxa"/>
            <w:tcBorders>
              <w:top w:val="nil"/>
              <w:left w:val="nil"/>
              <w:bottom w:val="double" w:sz="6" w:space="0" w:color="auto"/>
              <w:right w:val="double" w:sz="6" w:space="0" w:color="auto"/>
            </w:tcBorders>
            <w:noWrap/>
          </w:tcPr>
          <w:p w14:paraId="38D94B98"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1</w:t>
            </w:r>
          </w:p>
        </w:tc>
      </w:tr>
      <w:tr w:rsidR="00080F9A" w:rsidRPr="00B54865" w14:paraId="7A34A729" w14:textId="77777777" w:rsidTr="00080F9A">
        <w:trPr>
          <w:trHeight w:hRule="exact" w:val="537"/>
        </w:trPr>
        <w:tc>
          <w:tcPr>
            <w:tcW w:w="709" w:type="dxa"/>
            <w:tcBorders>
              <w:top w:val="nil"/>
              <w:left w:val="double" w:sz="6" w:space="0" w:color="auto"/>
              <w:bottom w:val="double" w:sz="6" w:space="0" w:color="auto"/>
              <w:right w:val="single" w:sz="4" w:space="0" w:color="auto"/>
            </w:tcBorders>
            <w:noWrap/>
            <w:vAlign w:val="center"/>
          </w:tcPr>
          <w:p w14:paraId="40F07E84" w14:textId="77777777" w:rsidR="00080F9A" w:rsidRPr="00B54865" w:rsidRDefault="00080F9A" w:rsidP="00080F9A">
            <w:pPr>
              <w:suppressAutoHyphens w:val="0"/>
              <w:spacing w:after="0" w:line="360" w:lineRule="auto"/>
              <w:jc w:val="both"/>
              <w:rPr>
                <w:rFonts w:ascii="Arial" w:eastAsia="Times New Roman" w:hAnsi="Arial" w:cs="Arial"/>
                <w:sz w:val="20"/>
                <w:szCs w:val="20"/>
                <w:lang w:eastAsia="pl-PL"/>
              </w:rPr>
            </w:pPr>
            <w:r w:rsidRPr="00B54865">
              <w:rPr>
                <w:rFonts w:ascii="Arial" w:eastAsia="Times New Roman" w:hAnsi="Arial" w:cs="Arial"/>
                <w:sz w:val="20"/>
                <w:szCs w:val="20"/>
                <w:lang w:eastAsia="pl-PL"/>
              </w:rPr>
              <w:t>9</w:t>
            </w:r>
          </w:p>
        </w:tc>
        <w:tc>
          <w:tcPr>
            <w:tcW w:w="4252" w:type="dxa"/>
            <w:tcBorders>
              <w:top w:val="nil"/>
              <w:left w:val="nil"/>
              <w:bottom w:val="double" w:sz="6" w:space="0" w:color="auto"/>
              <w:right w:val="single" w:sz="4" w:space="0" w:color="auto"/>
            </w:tcBorders>
            <w:noWrap/>
            <w:hideMark/>
          </w:tcPr>
          <w:p w14:paraId="65325C07" w14:textId="77777777" w:rsidR="00080F9A" w:rsidRPr="00B54865" w:rsidRDefault="00080F9A" w:rsidP="00080F9A">
            <w:pPr>
              <w:suppressAutoHyphens w:val="0"/>
              <w:spacing w:after="0" w:line="240" w:lineRule="auto"/>
              <w:ind w:left="33"/>
              <w:rPr>
                <w:rFonts w:ascii="Arial" w:eastAsia="Times New Roman" w:hAnsi="Arial" w:cs="Arial"/>
                <w:sz w:val="20"/>
                <w:szCs w:val="20"/>
                <w:lang w:eastAsia="pl-PL"/>
              </w:rPr>
            </w:pPr>
            <w:r w:rsidRPr="00B54865">
              <w:rPr>
                <w:rFonts w:ascii="Arial" w:eastAsia="Times New Roman" w:hAnsi="Arial" w:cs="Arial"/>
                <w:sz w:val="20"/>
                <w:szCs w:val="20"/>
                <w:lang w:eastAsia="pl-PL"/>
              </w:rPr>
              <w:t>Oznakowany pojazd</w:t>
            </w:r>
          </w:p>
          <w:p w14:paraId="580173B9" w14:textId="77777777" w:rsidR="00080F9A" w:rsidRPr="00B54865" w:rsidRDefault="00080F9A" w:rsidP="00080F9A">
            <w:pPr>
              <w:suppressAutoHyphens w:val="0"/>
              <w:spacing w:after="0" w:line="240" w:lineRule="auto"/>
              <w:ind w:left="33"/>
              <w:rPr>
                <w:rFonts w:ascii="Arial" w:eastAsia="Times New Roman" w:hAnsi="Arial" w:cs="Arial"/>
                <w:sz w:val="20"/>
                <w:szCs w:val="20"/>
                <w:lang w:eastAsia="pl-PL"/>
              </w:rPr>
            </w:pPr>
            <w:r w:rsidRPr="00B54865">
              <w:rPr>
                <w:rFonts w:ascii="Arial" w:eastAsia="Times New Roman" w:hAnsi="Arial" w:cs="Arial"/>
                <w:sz w:val="20"/>
                <w:szCs w:val="20"/>
                <w:lang w:eastAsia="pl-PL"/>
              </w:rPr>
              <w:t>Grupy Interwencyjnej</w:t>
            </w:r>
          </w:p>
        </w:tc>
        <w:tc>
          <w:tcPr>
            <w:tcW w:w="1276" w:type="dxa"/>
            <w:tcBorders>
              <w:top w:val="nil"/>
              <w:left w:val="nil"/>
              <w:bottom w:val="double" w:sz="6" w:space="0" w:color="auto"/>
              <w:right w:val="double" w:sz="6" w:space="0" w:color="auto"/>
            </w:tcBorders>
            <w:noWrap/>
            <w:hideMark/>
          </w:tcPr>
          <w:p w14:paraId="4AC171B9" w14:textId="77777777" w:rsidR="00080F9A" w:rsidRPr="00B54865" w:rsidRDefault="00080F9A" w:rsidP="00080F9A">
            <w:pPr>
              <w:suppressAutoHyphens w:val="0"/>
              <w:spacing w:after="0" w:line="360" w:lineRule="auto"/>
              <w:rPr>
                <w:rFonts w:ascii="Arial" w:eastAsia="Times New Roman" w:hAnsi="Arial" w:cs="Arial"/>
                <w:sz w:val="20"/>
                <w:szCs w:val="20"/>
                <w:lang w:eastAsia="pl-PL"/>
              </w:rPr>
            </w:pPr>
            <w:r w:rsidRPr="00B54865">
              <w:rPr>
                <w:rFonts w:ascii="Arial" w:eastAsia="Times New Roman" w:hAnsi="Arial" w:cs="Arial"/>
                <w:sz w:val="20"/>
                <w:szCs w:val="20"/>
                <w:lang w:eastAsia="pl-PL"/>
              </w:rPr>
              <w:t>1</w:t>
            </w:r>
          </w:p>
        </w:tc>
      </w:tr>
    </w:tbl>
    <w:p w14:paraId="50FDD1BF" w14:textId="77777777" w:rsidR="00080F9A" w:rsidRPr="00B54865" w:rsidRDefault="00080F9A" w:rsidP="00080F9A">
      <w:pPr>
        <w:pStyle w:val="NormalnyWeb"/>
        <w:shd w:val="clear" w:color="auto" w:fill="FFFFFF"/>
        <w:tabs>
          <w:tab w:val="left" w:pos="360"/>
        </w:tabs>
        <w:spacing w:before="0" w:after="0" w:line="276" w:lineRule="auto"/>
        <w:ind w:left="1908"/>
        <w:jc w:val="both"/>
        <w:rPr>
          <w:rFonts w:ascii="Arial" w:hAnsi="Arial" w:cs="Arial"/>
          <w:color w:val="auto"/>
          <w:sz w:val="20"/>
          <w:szCs w:val="20"/>
        </w:rPr>
      </w:pPr>
    </w:p>
    <w:p w14:paraId="34645DFC" w14:textId="77777777" w:rsidR="00080F9A" w:rsidRPr="00B54865" w:rsidRDefault="00080F9A" w:rsidP="00080F9A">
      <w:pPr>
        <w:suppressAutoHyphens w:val="0"/>
        <w:spacing w:before="120" w:after="160" w:line="259" w:lineRule="auto"/>
        <w:ind w:left="1843"/>
        <w:contextualSpacing/>
        <w:jc w:val="both"/>
        <w:rPr>
          <w:rFonts w:ascii="Arial" w:eastAsia="Calibri" w:hAnsi="Arial" w:cs="Arial"/>
          <w:i/>
          <w:sz w:val="20"/>
          <w:szCs w:val="20"/>
        </w:rPr>
      </w:pPr>
      <w:r w:rsidRPr="00B54865">
        <w:rPr>
          <w:rFonts w:ascii="Arial" w:eastAsia="Calibri" w:hAnsi="Arial" w:cs="Arial"/>
          <w:i/>
          <w:sz w:val="20"/>
          <w:szCs w:val="20"/>
        </w:rPr>
        <w:t>*Oznakowany pojazd czterokołowy z napędem na wszystkie koła, w gotowości do natychmiastowego użycia przez całą dobę na terenie ochranianego kompleksu w miejscowości Sitaniec Wolica, w tym do wykonywania stałych i doraźnych patroli przez pracowników SUFO,  z minimalnym limitem  20 kilometrów na dobę (bez działań interwencyjnych) wliczonym w cenę usługi.</w:t>
      </w:r>
    </w:p>
    <w:p w14:paraId="09765EF9" w14:textId="235AE7D9" w:rsidR="00D8720B" w:rsidRPr="00C50ECF" w:rsidRDefault="00C50ECF" w:rsidP="00080F9A">
      <w:pPr>
        <w:suppressAutoHyphens w:val="0"/>
        <w:spacing w:before="120" w:after="160" w:line="259" w:lineRule="auto"/>
        <w:ind w:left="1843"/>
        <w:contextualSpacing/>
        <w:jc w:val="both"/>
        <w:rPr>
          <w:rFonts w:ascii="Arial" w:eastAsia="Calibri" w:hAnsi="Arial" w:cs="Arial"/>
          <w:b/>
          <w:bCs/>
          <w:iCs/>
          <w:sz w:val="20"/>
          <w:szCs w:val="20"/>
          <w:u w:val="single"/>
        </w:rPr>
      </w:pPr>
      <w:r w:rsidRPr="00C50ECF">
        <w:rPr>
          <w:rFonts w:ascii="Arial" w:eastAsia="Calibri" w:hAnsi="Arial" w:cs="Arial"/>
          <w:b/>
          <w:bCs/>
          <w:iCs/>
          <w:sz w:val="20"/>
          <w:szCs w:val="20"/>
          <w:u w:val="single"/>
        </w:rPr>
        <w:t xml:space="preserve">Wzór </w:t>
      </w:r>
      <w:r w:rsidR="00C03E71">
        <w:rPr>
          <w:rFonts w:ascii="Arial" w:eastAsia="Calibri" w:hAnsi="Arial" w:cs="Arial"/>
          <w:b/>
          <w:bCs/>
          <w:iCs/>
          <w:sz w:val="20"/>
          <w:szCs w:val="20"/>
          <w:u w:val="single"/>
        </w:rPr>
        <w:t>oświadczenia</w:t>
      </w:r>
      <w:r w:rsidRPr="00C50ECF">
        <w:rPr>
          <w:rFonts w:ascii="Arial" w:eastAsia="Calibri" w:hAnsi="Arial" w:cs="Arial"/>
          <w:b/>
          <w:bCs/>
          <w:iCs/>
          <w:sz w:val="20"/>
          <w:szCs w:val="20"/>
          <w:u w:val="single"/>
        </w:rPr>
        <w:t xml:space="preserve"> stanowi załącznik nr </w:t>
      </w:r>
      <w:r>
        <w:rPr>
          <w:rFonts w:ascii="Arial" w:eastAsia="Calibri" w:hAnsi="Arial" w:cs="Arial"/>
          <w:b/>
          <w:bCs/>
          <w:iCs/>
          <w:sz w:val="20"/>
          <w:szCs w:val="20"/>
          <w:u w:val="single"/>
        </w:rPr>
        <w:t xml:space="preserve">8 </w:t>
      </w:r>
      <w:r w:rsidRPr="00C50ECF">
        <w:rPr>
          <w:rFonts w:ascii="Arial" w:eastAsia="Calibri" w:hAnsi="Arial" w:cs="Arial"/>
          <w:b/>
          <w:bCs/>
          <w:iCs/>
          <w:sz w:val="20"/>
          <w:szCs w:val="20"/>
          <w:u w:val="single"/>
        </w:rPr>
        <w:t>do zapytania ofertowego</w:t>
      </w:r>
      <w:r>
        <w:rPr>
          <w:rFonts w:ascii="Arial" w:eastAsia="Calibri" w:hAnsi="Arial" w:cs="Arial"/>
          <w:b/>
          <w:bCs/>
          <w:iCs/>
          <w:sz w:val="20"/>
          <w:szCs w:val="20"/>
          <w:u w:val="single"/>
        </w:rPr>
        <w:t>.</w:t>
      </w:r>
    </w:p>
    <w:p w14:paraId="1D262271" w14:textId="77777777" w:rsidR="00D81C1D" w:rsidRPr="00B54865" w:rsidRDefault="00D81C1D" w:rsidP="003748C3">
      <w:pPr>
        <w:pStyle w:val="Akapitzlist"/>
        <w:numPr>
          <w:ilvl w:val="0"/>
          <w:numId w:val="32"/>
        </w:numPr>
        <w:spacing w:after="160"/>
        <w:ind w:left="1786" w:hanging="357"/>
        <w:jc w:val="both"/>
        <w:rPr>
          <w:rFonts w:ascii="Arial" w:eastAsia="Calibri" w:hAnsi="Arial" w:cs="Arial"/>
        </w:rPr>
      </w:pPr>
      <w:r w:rsidRPr="00D678E4">
        <w:rPr>
          <w:rFonts w:ascii="Arial" w:eastAsia="Calibri" w:hAnsi="Arial" w:cs="Arial"/>
          <w:b/>
          <w:u w:val="single"/>
        </w:rPr>
        <w:t>Wykonawca  jest zobowiązany przedstawić oświadczenie, że na okres realizacji zamówienia dysponuje potencjałem osobowym</w:t>
      </w:r>
      <w:r w:rsidRPr="00B54865">
        <w:rPr>
          <w:rFonts w:ascii="Arial" w:eastAsia="Calibri" w:hAnsi="Arial" w:cs="Arial"/>
        </w:rPr>
        <w:t xml:space="preserve">, w celu wykonania zamówienia publicznego, tj. kwalifikowanymi pracownikami ochrony SUFO posiadającymi: </w:t>
      </w:r>
    </w:p>
    <w:p w14:paraId="5B04146D" w14:textId="77777777" w:rsidR="00D81C1D" w:rsidRPr="00B54865" w:rsidRDefault="00D81C1D" w:rsidP="003748C3">
      <w:pPr>
        <w:pStyle w:val="Akapitzlist"/>
        <w:numPr>
          <w:ilvl w:val="0"/>
          <w:numId w:val="30"/>
        </w:numPr>
        <w:spacing w:line="276" w:lineRule="auto"/>
        <w:rPr>
          <w:rFonts w:ascii="Arial" w:eastAsia="Calibri" w:hAnsi="Arial" w:cs="Arial"/>
        </w:rPr>
      </w:pPr>
      <w:r w:rsidRPr="00B54865">
        <w:rPr>
          <w:rFonts w:ascii="Arial" w:eastAsia="Calibri" w:hAnsi="Arial" w:cs="Arial"/>
        </w:rPr>
        <w:t>zaświadczenie o wpisie na listę kwalifikowanych pracowników ochrony fizycznej,</w:t>
      </w:r>
    </w:p>
    <w:p w14:paraId="46908F76" w14:textId="77777777" w:rsidR="00D81C1D" w:rsidRPr="00B54865" w:rsidRDefault="00D81C1D" w:rsidP="003748C3">
      <w:pPr>
        <w:pStyle w:val="Akapitzlist"/>
        <w:numPr>
          <w:ilvl w:val="0"/>
          <w:numId w:val="30"/>
        </w:numPr>
        <w:spacing w:line="276" w:lineRule="auto"/>
        <w:rPr>
          <w:rFonts w:ascii="Arial" w:eastAsia="Calibri" w:hAnsi="Arial" w:cs="Arial"/>
        </w:rPr>
      </w:pPr>
      <w:r w:rsidRPr="00B54865">
        <w:rPr>
          <w:rFonts w:ascii="Arial" w:eastAsia="Calibri" w:hAnsi="Arial" w:cs="Arial"/>
        </w:rPr>
        <w:t>legitymację kwalifikowanego pracownika ochrony fizycznej,</w:t>
      </w:r>
    </w:p>
    <w:p w14:paraId="32DC70FE" w14:textId="77777777" w:rsidR="00D81C1D" w:rsidRPr="00B54865" w:rsidRDefault="00D81C1D" w:rsidP="003748C3">
      <w:pPr>
        <w:pStyle w:val="Akapitzlist"/>
        <w:numPr>
          <w:ilvl w:val="0"/>
          <w:numId w:val="30"/>
        </w:numPr>
        <w:spacing w:line="276" w:lineRule="auto"/>
        <w:rPr>
          <w:rFonts w:ascii="Arial" w:eastAsia="Calibri" w:hAnsi="Arial" w:cs="Arial"/>
        </w:rPr>
      </w:pPr>
      <w:r w:rsidRPr="00B54865">
        <w:rPr>
          <w:rFonts w:ascii="Arial" w:eastAsia="Calibri" w:hAnsi="Arial" w:cs="Arial"/>
        </w:rPr>
        <w:t>legitymację osoby dopuszczonej do posiadania broni palnej,</w:t>
      </w:r>
    </w:p>
    <w:p w14:paraId="4DE792EB" w14:textId="77777777" w:rsidR="00D81C1D" w:rsidRPr="00B54865" w:rsidRDefault="00D81C1D" w:rsidP="003748C3">
      <w:pPr>
        <w:pStyle w:val="Akapitzlist"/>
        <w:numPr>
          <w:ilvl w:val="0"/>
          <w:numId w:val="30"/>
        </w:numPr>
        <w:spacing w:line="276" w:lineRule="auto"/>
        <w:rPr>
          <w:rFonts w:ascii="Arial" w:eastAsia="Calibri" w:hAnsi="Arial" w:cs="Arial"/>
        </w:rPr>
      </w:pPr>
      <w:r w:rsidRPr="00B54865">
        <w:rPr>
          <w:rFonts w:ascii="Arial" w:eastAsia="Calibri" w:hAnsi="Arial" w:cs="Arial"/>
        </w:rPr>
        <w:t xml:space="preserve">poświadczenie bezpieczeństwa upoważniające do dostępu do informacji niejawnych lub upoważnienie kierownika jednostki </w:t>
      </w:r>
      <w:r w:rsidRPr="00B54865">
        <w:rPr>
          <w:rFonts w:ascii="Arial" w:eastAsia="Calibri" w:hAnsi="Arial" w:cs="Arial"/>
        </w:rPr>
        <w:lastRenderedPageBreak/>
        <w:t>organizacyjnej do dostępu do informacji niejawnych o klauzuli „ZASTRZEŻONE” zgodnie z   art. 21 ust. 4 UOIN,</w:t>
      </w:r>
    </w:p>
    <w:p w14:paraId="47FC289F" w14:textId="77777777" w:rsidR="00D81C1D" w:rsidRPr="00B54865" w:rsidRDefault="00D81C1D" w:rsidP="003748C3">
      <w:pPr>
        <w:pStyle w:val="Akapitzlist"/>
        <w:numPr>
          <w:ilvl w:val="0"/>
          <w:numId w:val="30"/>
        </w:numPr>
        <w:spacing w:line="276" w:lineRule="auto"/>
        <w:rPr>
          <w:rFonts w:ascii="Arial" w:eastAsia="Calibri" w:hAnsi="Arial" w:cs="Arial"/>
        </w:rPr>
      </w:pPr>
      <w:r w:rsidRPr="00B54865">
        <w:rPr>
          <w:rFonts w:ascii="Arial" w:eastAsia="Calibri" w:hAnsi="Arial" w:cs="Arial"/>
        </w:rPr>
        <w:t>zaświadczenie stwierdzające odbycie szkolenia w zakresie ochrony informacji niejawnych zgodnie z art. 19, art. 20 ust. 1 UOIN</w:t>
      </w:r>
    </w:p>
    <w:p w14:paraId="2FAF4124" w14:textId="53D35B29" w:rsidR="00D81C1D" w:rsidRPr="00012BAC" w:rsidRDefault="00D81C1D" w:rsidP="003748C3">
      <w:pPr>
        <w:pStyle w:val="Akapitzlist"/>
        <w:numPr>
          <w:ilvl w:val="0"/>
          <w:numId w:val="30"/>
        </w:numPr>
        <w:spacing w:line="276" w:lineRule="auto"/>
        <w:rPr>
          <w:rFonts w:ascii="Arial" w:eastAsia="Calibri" w:hAnsi="Arial" w:cs="Arial"/>
        </w:rPr>
      </w:pPr>
      <w:r w:rsidRPr="00012BAC">
        <w:rPr>
          <w:rFonts w:ascii="Arial" w:eastAsia="Calibri" w:hAnsi="Arial" w:cs="Arial"/>
        </w:rPr>
        <w:t>zatrudnienie na czas realizacji przedmiotu zamówienia na umowę o</w:t>
      </w:r>
      <w:r w:rsidR="00C50ECF">
        <w:rPr>
          <w:rFonts w:ascii="Arial" w:eastAsia="Calibri" w:hAnsi="Arial" w:cs="Arial"/>
        </w:rPr>
        <w:t> </w:t>
      </w:r>
      <w:r w:rsidRPr="00012BAC">
        <w:rPr>
          <w:rFonts w:ascii="Arial" w:eastAsia="Calibri" w:hAnsi="Arial" w:cs="Arial"/>
        </w:rPr>
        <w:t>pracę.</w:t>
      </w:r>
    </w:p>
    <w:p w14:paraId="7162D2B3" w14:textId="77777777" w:rsidR="00D81C1D" w:rsidRDefault="00D81C1D" w:rsidP="00C50ECF">
      <w:pPr>
        <w:pStyle w:val="Akapitzlist"/>
        <w:numPr>
          <w:ilvl w:val="0"/>
          <w:numId w:val="30"/>
        </w:numPr>
        <w:spacing w:line="276" w:lineRule="auto"/>
        <w:rPr>
          <w:rFonts w:ascii="Arial" w:eastAsia="Calibri" w:hAnsi="Arial" w:cs="Arial"/>
        </w:rPr>
      </w:pPr>
      <w:r w:rsidRPr="00D81C1D">
        <w:rPr>
          <w:rFonts w:ascii="Arial" w:eastAsia="Calibri" w:hAnsi="Arial" w:cs="Arial"/>
        </w:rPr>
        <w:t>posiadający polskie obywatelstwo,</w:t>
      </w:r>
    </w:p>
    <w:p w14:paraId="773A07F2" w14:textId="77777777" w:rsidR="00D81C1D" w:rsidRPr="00D81C1D" w:rsidRDefault="00D81C1D" w:rsidP="00C50ECF">
      <w:pPr>
        <w:pStyle w:val="Akapitzlist"/>
        <w:numPr>
          <w:ilvl w:val="0"/>
          <w:numId w:val="30"/>
        </w:numPr>
        <w:spacing w:line="276" w:lineRule="auto"/>
        <w:rPr>
          <w:rFonts w:ascii="Arial" w:eastAsia="Calibri" w:hAnsi="Arial" w:cs="Arial"/>
        </w:rPr>
      </w:pPr>
      <w:r w:rsidRPr="00D81C1D">
        <w:rPr>
          <w:rFonts w:ascii="Arial" w:eastAsia="Calibri" w:hAnsi="Arial" w:cs="Arial"/>
        </w:rPr>
        <w:t>posiadali aktualne badania lekarskie,</w:t>
      </w:r>
    </w:p>
    <w:p w14:paraId="13256E17" w14:textId="77777777" w:rsidR="00C03E71" w:rsidRDefault="00D81C1D" w:rsidP="003748C3">
      <w:pPr>
        <w:pStyle w:val="Akapitzlist"/>
        <w:numPr>
          <w:ilvl w:val="0"/>
          <w:numId w:val="30"/>
        </w:numPr>
        <w:spacing w:line="276" w:lineRule="auto"/>
        <w:ind w:left="2506" w:hanging="357"/>
        <w:jc w:val="both"/>
        <w:rPr>
          <w:rFonts w:ascii="Arial" w:eastAsia="Calibri" w:hAnsi="Arial" w:cs="Arial"/>
          <w:b/>
          <w:u w:val="single"/>
        </w:rPr>
      </w:pPr>
      <w:r w:rsidRPr="00B54865">
        <w:rPr>
          <w:rFonts w:ascii="Arial" w:eastAsia="Calibri" w:hAnsi="Arial" w:cs="Arial"/>
        </w:rPr>
        <w:t xml:space="preserve">ze względu na charakter wykonywanej usługi ( obiekty podlegające obowiązkowej ochronie, chroniony przez kwalifikowanych pracowników ochrony SUFO) oraz wykonywane czynności( ochrona z użyciem środków przymusu bezpośredniego oraz broni palnej), </w:t>
      </w:r>
      <w:r w:rsidRPr="00B54865">
        <w:rPr>
          <w:rFonts w:ascii="Arial" w:eastAsia="Calibri" w:hAnsi="Arial" w:cs="Arial"/>
          <w:b/>
          <w:u w:val="single"/>
        </w:rPr>
        <w:t>Zamawiający nie dopuszcza zaangażowania pracowników ochrony posiadający status osoby niepełnosprawnej.</w:t>
      </w:r>
    </w:p>
    <w:p w14:paraId="084FD6EA" w14:textId="1DFD11F1" w:rsidR="00D81C1D" w:rsidRPr="00277AE7" w:rsidRDefault="00C03E71" w:rsidP="00C03E71">
      <w:pPr>
        <w:pStyle w:val="Akapitzlist"/>
        <w:spacing w:line="276" w:lineRule="auto"/>
        <w:ind w:left="2506"/>
        <w:jc w:val="both"/>
        <w:rPr>
          <w:rFonts w:ascii="Arial" w:eastAsia="Calibri" w:hAnsi="Arial" w:cs="Arial"/>
          <w:b/>
        </w:rPr>
      </w:pPr>
      <w:r w:rsidRPr="00C03E71">
        <w:rPr>
          <w:rFonts w:ascii="Arial" w:eastAsia="Calibri" w:hAnsi="Arial" w:cs="Arial"/>
          <w:b/>
        </w:rPr>
        <w:t xml:space="preserve">Wzór oświadczenia stanowi załącznik nr 7 do zapytania </w:t>
      </w:r>
      <w:r w:rsidRPr="00277AE7">
        <w:rPr>
          <w:rFonts w:ascii="Arial" w:eastAsia="Calibri" w:hAnsi="Arial" w:cs="Arial"/>
          <w:b/>
        </w:rPr>
        <w:t>ofertowego.</w:t>
      </w:r>
    </w:p>
    <w:p w14:paraId="79F47631" w14:textId="4E4649BD" w:rsidR="00012BAC" w:rsidRPr="00012BAC" w:rsidRDefault="00012BAC" w:rsidP="003748C3">
      <w:pPr>
        <w:pStyle w:val="Akapitzlist"/>
        <w:numPr>
          <w:ilvl w:val="0"/>
          <w:numId w:val="32"/>
        </w:numPr>
        <w:suppressAutoHyphens w:val="0"/>
        <w:spacing w:after="160" w:line="276" w:lineRule="auto"/>
        <w:jc w:val="both"/>
        <w:rPr>
          <w:rFonts w:ascii="Arial" w:hAnsi="Arial" w:cs="Arial"/>
          <w:color w:val="FF0000"/>
        </w:rPr>
      </w:pPr>
      <w:r w:rsidRPr="00AE195B">
        <w:rPr>
          <w:rFonts w:ascii="Arial" w:eastAsia="Calibri" w:hAnsi="Arial" w:cs="Arial"/>
        </w:rPr>
        <w:t xml:space="preserve">Zamawiający wymaga, aby czynności, które są przedmiotem zamówienia, były wykonywane pod kierownictwem Wykonawcy w określonym miejscu i czasie,  przez kwalifikowanych pracowników ochrony SUFO zatrudnionych przez Wykonawcę lub Podwykonawcę wyłącznie przez osoby zatrudnione na podstawie umowy o pracę w rozumieniu ustawy z dnia 26 czerwca 1974 r. Kodeks Pracy (Dz. U.  z </w:t>
      </w:r>
      <w:r w:rsidR="005148AE">
        <w:rPr>
          <w:rFonts w:ascii="Arial" w:eastAsia="Calibri" w:hAnsi="Arial" w:cs="Arial"/>
        </w:rPr>
        <w:t>2025.277 t.j.</w:t>
      </w:r>
      <w:r w:rsidRPr="00AE195B">
        <w:rPr>
          <w:rFonts w:ascii="Arial" w:eastAsia="Calibri" w:hAnsi="Arial" w:cs="Arial"/>
        </w:rPr>
        <w:t xml:space="preserve">) w całym okresie realizacji umowy </w:t>
      </w:r>
      <w:r w:rsidRPr="00AE195B">
        <w:rPr>
          <w:rFonts w:ascii="Arial" w:hAnsi="Arial" w:cs="Arial"/>
        </w:rPr>
        <w:t>przewidziane dla</w:t>
      </w:r>
      <w:r w:rsidRPr="00AE195B">
        <w:rPr>
          <w:rFonts w:ascii="Arial" w:eastAsia="Calibri" w:hAnsi="Arial" w:cs="Arial"/>
        </w:rPr>
        <w:t xml:space="preserve"> kwalifikowanych pracowników ochrony SUFO</w:t>
      </w:r>
      <w:r w:rsidRPr="00AE195B">
        <w:rPr>
          <w:rFonts w:ascii="Arial" w:hAnsi="Arial" w:cs="Arial"/>
        </w:rPr>
        <w:t>: dowódcy ochrony, pracownika ochrony na posterunku, bramy wjazdowej, pracownika ochrony grupy interwencyjnej</w:t>
      </w:r>
      <w:r w:rsidRPr="00012BAC">
        <w:rPr>
          <w:rFonts w:ascii="Arial" w:hAnsi="Arial" w:cs="Arial"/>
          <w:color w:val="FF0000"/>
        </w:rPr>
        <w:t xml:space="preserve">. </w:t>
      </w:r>
    </w:p>
    <w:p w14:paraId="326735EE" w14:textId="77777777" w:rsidR="00D81C1D" w:rsidRPr="00B54865" w:rsidRDefault="00D81C1D" w:rsidP="003748C3">
      <w:pPr>
        <w:pStyle w:val="Akapitzlist"/>
        <w:numPr>
          <w:ilvl w:val="0"/>
          <w:numId w:val="32"/>
        </w:numPr>
        <w:suppressAutoHyphens w:val="0"/>
        <w:spacing w:after="160" w:line="259" w:lineRule="auto"/>
        <w:jc w:val="both"/>
        <w:rPr>
          <w:rFonts w:ascii="Arial" w:eastAsia="Calibri" w:hAnsi="Arial" w:cs="Arial"/>
        </w:rPr>
      </w:pPr>
      <w:r w:rsidRPr="00B54865">
        <w:rPr>
          <w:rFonts w:ascii="Arial" w:eastAsia="Calibri" w:hAnsi="Arial" w:cs="Arial"/>
        </w:rPr>
        <w:t xml:space="preserve">Minimalna ilość kwalifikowanych pracowników ochrony SUFO jaką Wykonawca winien dysponować nieprzerwanie w całym okresie realizacji przedmiotu zamówienia, nie może być mniejsza niż: </w:t>
      </w:r>
      <w:r w:rsidRPr="00B54865">
        <w:rPr>
          <w:rFonts w:ascii="Arial" w:eastAsia="Calibri" w:hAnsi="Arial" w:cs="Arial"/>
          <w:b/>
          <w:u w:val="single"/>
        </w:rPr>
        <w:t>20 osób</w:t>
      </w:r>
    </w:p>
    <w:p w14:paraId="3C8CB651" w14:textId="77777777" w:rsidR="00D81C1D" w:rsidRPr="00B54865" w:rsidRDefault="00D81C1D" w:rsidP="003748C3">
      <w:pPr>
        <w:pStyle w:val="Akapitzlist"/>
        <w:numPr>
          <w:ilvl w:val="0"/>
          <w:numId w:val="32"/>
        </w:numPr>
        <w:suppressAutoHyphens w:val="0"/>
        <w:spacing w:after="160" w:line="259" w:lineRule="auto"/>
        <w:jc w:val="both"/>
        <w:rPr>
          <w:rFonts w:ascii="Arial" w:eastAsia="Calibri" w:hAnsi="Arial" w:cs="Arial"/>
        </w:rPr>
      </w:pPr>
      <w:r w:rsidRPr="00B54865">
        <w:rPr>
          <w:rFonts w:ascii="Arial" w:eastAsia="Calibri" w:hAnsi="Arial" w:cs="Arial"/>
        </w:rPr>
        <w:t xml:space="preserve">Minimalna ilość kwalifikowanych pracowników ochrony Grupy Interwencyjnej jaką Wykonawca winien dysponować </w:t>
      </w:r>
      <w:r w:rsidRPr="00B54865">
        <w:rPr>
          <w:rFonts w:ascii="Arial" w:eastAsia="Calibri" w:hAnsi="Arial" w:cs="Arial"/>
          <w:lang w:eastAsia="en-US"/>
        </w:rPr>
        <w:t xml:space="preserve">  </w:t>
      </w:r>
      <w:r w:rsidRPr="00B54865">
        <w:rPr>
          <w:rFonts w:ascii="Arial" w:eastAsia="Calibri" w:hAnsi="Arial" w:cs="Arial"/>
        </w:rPr>
        <w:t xml:space="preserve">nieprzerwanie w całym okresie realizacji przedmiotu zamówienia, nie może być mniejsza niż: </w:t>
      </w:r>
      <w:r w:rsidRPr="00B54865">
        <w:rPr>
          <w:rFonts w:ascii="Arial" w:eastAsia="Calibri" w:hAnsi="Arial" w:cs="Arial"/>
          <w:b/>
          <w:u w:val="single"/>
        </w:rPr>
        <w:t>6 osób.</w:t>
      </w:r>
    </w:p>
    <w:p w14:paraId="7D3B0682" w14:textId="77777777" w:rsidR="00D81C1D" w:rsidRPr="00B54865" w:rsidRDefault="00D81C1D" w:rsidP="003748C3">
      <w:pPr>
        <w:pStyle w:val="Akapitzlist"/>
        <w:numPr>
          <w:ilvl w:val="0"/>
          <w:numId w:val="32"/>
        </w:numPr>
        <w:suppressAutoHyphens w:val="0"/>
        <w:spacing w:after="160" w:line="259" w:lineRule="auto"/>
        <w:jc w:val="both"/>
        <w:rPr>
          <w:rFonts w:ascii="Arial" w:eastAsia="Calibri" w:hAnsi="Arial" w:cs="Arial"/>
        </w:rPr>
      </w:pPr>
      <w:r w:rsidRPr="00B54865">
        <w:rPr>
          <w:rFonts w:ascii="Arial" w:eastAsia="Calibri" w:hAnsi="Arial" w:cs="Arial"/>
        </w:rPr>
        <w:t>Kwalifikowany pracownik ochrony wykazany w potencjale  dla zamówienia nie może być jednocześnie wykazany w potencjale jako pracownik Grupy Interwencyjnej.</w:t>
      </w:r>
    </w:p>
    <w:p w14:paraId="5C759532" w14:textId="4FB80E8B" w:rsidR="00012BAC" w:rsidRPr="00551D4B" w:rsidRDefault="00012BAC" w:rsidP="003748C3">
      <w:pPr>
        <w:pStyle w:val="Akapitzlist"/>
        <w:numPr>
          <w:ilvl w:val="0"/>
          <w:numId w:val="32"/>
        </w:numPr>
        <w:suppressAutoHyphens w:val="0"/>
        <w:autoSpaceDE w:val="0"/>
        <w:autoSpaceDN w:val="0"/>
        <w:adjustRightInd w:val="0"/>
        <w:spacing w:after="160" w:line="276" w:lineRule="auto"/>
        <w:contextualSpacing/>
        <w:jc w:val="both"/>
        <w:rPr>
          <w:rFonts w:ascii="Arial" w:eastAsia="Calibri" w:hAnsi="Arial" w:cs="Arial"/>
        </w:rPr>
      </w:pPr>
      <w:r w:rsidRPr="00D70F45">
        <w:rPr>
          <w:rFonts w:ascii="Arial" w:hAnsi="Arial" w:cs="Arial"/>
          <w:b/>
        </w:rPr>
        <w:t xml:space="preserve">Zamawiający zastrzega obowiązek osobistego wykonania  przez Wykonawcę </w:t>
      </w:r>
      <w:r w:rsidRPr="00D70F45">
        <w:rPr>
          <w:rFonts w:ascii="Arial" w:hAnsi="Arial" w:cs="Arial"/>
          <w:b/>
          <w:u w:val="single"/>
        </w:rPr>
        <w:t>kluczowych części zamówienia</w:t>
      </w:r>
      <w:r w:rsidRPr="00D70F45">
        <w:rPr>
          <w:rFonts w:ascii="Arial" w:hAnsi="Arial" w:cs="Arial"/>
          <w:b/>
        </w:rPr>
        <w:t xml:space="preserve"> tj.: </w:t>
      </w:r>
      <w:r w:rsidR="00AE195B" w:rsidRPr="00D70F45">
        <w:rPr>
          <w:rFonts w:ascii="Arial" w:hAnsi="Arial" w:cs="Arial"/>
        </w:rPr>
        <w:t>stała i </w:t>
      </w:r>
      <w:r w:rsidRPr="00D70F45">
        <w:rPr>
          <w:rFonts w:ascii="Arial" w:hAnsi="Arial" w:cs="Arial"/>
        </w:rPr>
        <w:t>bezpośrednia ochrona fizyczna terenów, obiektów, ur</w:t>
      </w:r>
      <w:r w:rsidR="00743244" w:rsidRPr="00D70F45">
        <w:rPr>
          <w:rFonts w:ascii="Arial" w:hAnsi="Arial" w:cs="Arial"/>
        </w:rPr>
        <w:t>ządzeń, monitorowanie alarmów z </w:t>
      </w:r>
      <w:r w:rsidRPr="00D70F45">
        <w:rPr>
          <w:rFonts w:ascii="Arial" w:hAnsi="Arial" w:cs="Arial"/>
        </w:rPr>
        <w:t xml:space="preserve">wykorzystaniem oddalonych centrów monitorowania, a także  ochrona osób i mienia, utrzymanie porządku publicznego i ochrona informacji niejawnych, do których Wykonawca </w:t>
      </w:r>
      <w:r w:rsidRPr="00551D4B">
        <w:rPr>
          <w:rFonts w:ascii="Arial" w:hAnsi="Arial" w:cs="Arial"/>
        </w:rPr>
        <w:t>może mieć dostęp w związku z</w:t>
      </w:r>
      <w:r w:rsidR="00C03E71">
        <w:rPr>
          <w:rFonts w:ascii="Arial" w:hAnsi="Arial" w:cs="Arial"/>
        </w:rPr>
        <w:t> </w:t>
      </w:r>
      <w:r w:rsidRPr="00551D4B">
        <w:rPr>
          <w:rFonts w:ascii="Arial" w:hAnsi="Arial" w:cs="Arial"/>
        </w:rPr>
        <w:t xml:space="preserve">wykonywaniem przedmiotu zamówienia. </w:t>
      </w:r>
    </w:p>
    <w:p w14:paraId="25E995A1" w14:textId="77777777" w:rsidR="00012BAC" w:rsidRPr="00551D4B" w:rsidRDefault="00012BAC" w:rsidP="003748C3">
      <w:pPr>
        <w:pStyle w:val="Akapitzlist"/>
        <w:numPr>
          <w:ilvl w:val="0"/>
          <w:numId w:val="36"/>
        </w:numPr>
        <w:suppressAutoHyphens w:val="0"/>
        <w:autoSpaceDE w:val="0"/>
        <w:autoSpaceDN w:val="0"/>
        <w:adjustRightInd w:val="0"/>
        <w:spacing w:after="160" w:line="276" w:lineRule="auto"/>
        <w:contextualSpacing/>
        <w:jc w:val="both"/>
        <w:rPr>
          <w:rFonts w:ascii="Arial" w:eastAsia="Calibri" w:hAnsi="Arial" w:cs="Arial"/>
          <w:b/>
          <w:u w:val="single"/>
        </w:rPr>
      </w:pPr>
      <w:r w:rsidRPr="00551D4B">
        <w:rPr>
          <w:rFonts w:ascii="Arial" w:hAnsi="Arial" w:cs="Arial"/>
        </w:rPr>
        <w:t xml:space="preserve">w związku z powyższym Zamawiający dopuszcza </w:t>
      </w:r>
      <w:r w:rsidRPr="00551D4B">
        <w:rPr>
          <w:rFonts w:ascii="Arial" w:hAnsi="Arial" w:cs="Arial"/>
          <w:b/>
          <w:u w:val="single"/>
        </w:rPr>
        <w:t>podwykonawstwo wyłącznie  w zakresie grupy interwencyjnej,</w:t>
      </w:r>
    </w:p>
    <w:p w14:paraId="0D1DFBA3" w14:textId="77777777" w:rsidR="00012BAC" w:rsidRPr="00551D4B" w:rsidRDefault="00012BAC" w:rsidP="003748C3">
      <w:pPr>
        <w:pStyle w:val="Akapitzlist"/>
        <w:numPr>
          <w:ilvl w:val="0"/>
          <w:numId w:val="36"/>
        </w:numPr>
        <w:suppressAutoHyphens w:val="0"/>
        <w:autoSpaceDE w:val="0"/>
        <w:autoSpaceDN w:val="0"/>
        <w:adjustRightInd w:val="0"/>
        <w:spacing w:after="160" w:line="276" w:lineRule="auto"/>
        <w:contextualSpacing/>
        <w:jc w:val="both"/>
        <w:rPr>
          <w:rFonts w:ascii="Arial" w:eastAsia="Calibri" w:hAnsi="Arial" w:cs="Arial"/>
        </w:rPr>
      </w:pPr>
      <w:r w:rsidRPr="00551D4B">
        <w:rPr>
          <w:rFonts w:ascii="Arial" w:hAnsi="Arial" w:cs="Arial"/>
        </w:rPr>
        <w:t>w przypadku powierzenia wykonania zamówienia podwykonawcy Wykonawca zobowiązany jest do podania przez Wykonawcę firmy podwykonawcy</w:t>
      </w:r>
      <w:r w:rsidR="00743244" w:rsidRPr="00551D4B">
        <w:rPr>
          <w:rFonts w:ascii="Arial" w:hAnsi="Arial" w:cs="Arial"/>
        </w:rPr>
        <w:t>,</w:t>
      </w:r>
    </w:p>
    <w:p w14:paraId="524B4DE4" w14:textId="77777777" w:rsidR="00012BAC" w:rsidRPr="00551D4B" w:rsidRDefault="00DC6ADD" w:rsidP="003748C3">
      <w:pPr>
        <w:pStyle w:val="Akapitzlist"/>
        <w:numPr>
          <w:ilvl w:val="0"/>
          <w:numId w:val="36"/>
        </w:numPr>
        <w:suppressAutoHyphens w:val="0"/>
        <w:autoSpaceDE w:val="0"/>
        <w:autoSpaceDN w:val="0"/>
        <w:adjustRightInd w:val="0"/>
        <w:spacing w:after="160" w:line="276" w:lineRule="auto"/>
        <w:contextualSpacing/>
        <w:jc w:val="both"/>
        <w:rPr>
          <w:rFonts w:ascii="Arial" w:eastAsia="Calibri" w:hAnsi="Arial" w:cs="Arial"/>
        </w:rPr>
      </w:pPr>
      <w:r w:rsidRPr="00551D4B">
        <w:rPr>
          <w:rFonts w:ascii="Arial" w:hAnsi="Arial" w:cs="Arial"/>
        </w:rPr>
        <w:t>Wykonawca, który zamierza powierzyć wykonanie części zamówienia podwykonawcy, zobowiązany jest wykazać, że nie zachodzą wobec tego podwykonawcy podstawy wykluczenia</w:t>
      </w:r>
      <w:r w:rsidR="00743244" w:rsidRPr="00551D4B">
        <w:rPr>
          <w:rFonts w:ascii="Arial" w:hAnsi="Arial" w:cs="Arial"/>
        </w:rPr>
        <w:t>.</w:t>
      </w:r>
    </w:p>
    <w:p w14:paraId="2DF80E14" w14:textId="77777777" w:rsidR="00877367" w:rsidRPr="00551D4B" w:rsidRDefault="00D678E4" w:rsidP="003748C3">
      <w:pPr>
        <w:pStyle w:val="Akapitzlist"/>
        <w:numPr>
          <w:ilvl w:val="0"/>
          <w:numId w:val="32"/>
        </w:numPr>
        <w:spacing w:line="276" w:lineRule="auto"/>
        <w:jc w:val="both"/>
        <w:rPr>
          <w:rFonts w:ascii="Arial" w:eastAsia="Calibri" w:hAnsi="Arial" w:cs="Arial"/>
        </w:rPr>
      </w:pPr>
      <w:r w:rsidRPr="00551D4B">
        <w:rPr>
          <w:rFonts w:ascii="Arial" w:eastAsia="Calibri" w:hAnsi="Arial" w:cs="Arial"/>
        </w:rPr>
        <w:t>Wykonawca jest zobowiązany w przypadku powierzenia</w:t>
      </w:r>
      <w:r w:rsidR="00DC6ADD" w:rsidRPr="00551D4B">
        <w:rPr>
          <w:rFonts w:ascii="Arial" w:eastAsia="Calibri" w:hAnsi="Arial" w:cs="Arial"/>
        </w:rPr>
        <w:t xml:space="preserve"> podwykonawcy  wykonania części zamówienia na  usługi,  </w:t>
      </w:r>
      <w:r w:rsidR="00743244" w:rsidRPr="00551D4B">
        <w:rPr>
          <w:rFonts w:ascii="Arial" w:eastAsia="Calibri" w:hAnsi="Arial" w:cs="Arial"/>
        </w:rPr>
        <w:t xml:space="preserve">przekazania Zamawiającemu </w:t>
      </w:r>
      <w:r w:rsidR="00743244" w:rsidRPr="00551D4B">
        <w:rPr>
          <w:rFonts w:ascii="Arial" w:eastAsia="Calibri" w:hAnsi="Arial" w:cs="Arial"/>
          <w:b/>
          <w:u w:val="single"/>
        </w:rPr>
        <w:lastRenderedPageBreak/>
        <w:t>oświadczenie</w:t>
      </w:r>
      <w:r w:rsidR="00DC6ADD" w:rsidRPr="00551D4B">
        <w:rPr>
          <w:rFonts w:ascii="Arial" w:eastAsia="Calibri" w:hAnsi="Arial" w:cs="Arial"/>
          <w:b/>
          <w:u w:val="single"/>
        </w:rPr>
        <w:t xml:space="preserve"> o </w:t>
      </w:r>
      <w:r w:rsidR="00743244" w:rsidRPr="00551D4B">
        <w:rPr>
          <w:rFonts w:ascii="Arial" w:eastAsia="Calibri" w:hAnsi="Arial" w:cs="Arial"/>
          <w:b/>
          <w:u w:val="single"/>
        </w:rPr>
        <w:t>niepodleganiu wykluczeniu i spełnieniu warunków</w:t>
      </w:r>
      <w:r w:rsidR="00743244" w:rsidRPr="00551D4B">
        <w:rPr>
          <w:rFonts w:ascii="Arial" w:eastAsia="Calibri" w:hAnsi="Arial" w:cs="Arial"/>
        </w:rPr>
        <w:t xml:space="preserve"> postepowania</w:t>
      </w:r>
      <w:r w:rsidR="00DC6ADD" w:rsidRPr="00551D4B">
        <w:rPr>
          <w:rFonts w:ascii="Arial" w:eastAsia="Calibri" w:hAnsi="Arial" w:cs="Arial"/>
        </w:rPr>
        <w:t xml:space="preserve"> </w:t>
      </w:r>
      <w:r w:rsidR="00877367" w:rsidRPr="00551D4B">
        <w:rPr>
          <w:rFonts w:ascii="Arial" w:eastAsia="Calibri" w:hAnsi="Arial" w:cs="Arial"/>
        </w:rPr>
        <w:t>oraz</w:t>
      </w:r>
      <w:r w:rsidR="00DC6ADD" w:rsidRPr="00551D4B">
        <w:rPr>
          <w:rFonts w:ascii="Arial" w:eastAsia="Calibri" w:hAnsi="Arial" w:cs="Arial"/>
        </w:rPr>
        <w:t xml:space="preserve"> </w:t>
      </w:r>
      <w:r w:rsidR="00DC6ADD" w:rsidRPr="00551D4B">
        <w:rPr>
          <w:rFonts w:ascii="Arial" w:eastAsia="Calibri" w:hAnsi="Arial" w:cs="Arial"/>
          <w:b/>
          <w:u w:val="single"/>
        </w:rPr>
        <w:t>dokumenty tego podwykonawcy</w:t>
      </w:r>
      <w:r w:rsidR="00DC6ADD" w:rsidRPr="00551D4B">
        <w:rPr>
          <w:rFonts w:ascii="Arial" w:eastAsia="Calibri" w:hAnsi="Arial" w:cs="Arial"/>
        </w:rPr>
        <w:t xml:space="preserve"> tj.</w:t>
      </w:r>
      <w:r w:rsidR="00877367" w:rsidRPr="00551D4B">
        <w:rPr>
          <w:rFonts w:ascii="Arial" w:eastAsia="Calibri" w:hAnsi="Arial" w:cs="Arial"/>
        </w:rPr>
        <w:t>:</w:t>
      </w:r>
    </w:p>
    <w:p w14:paraId="2040DE79" w14:textId="77777777" w:rsidR="00551D4B" w:rsidRPr="00551D4B" w:rsidRDefault="00551D4B" w:rsidP="00551D4B">
      <w:pPr>
        <w:pStyle w:val="Akapitzlist"/>
        <w:numPr>
          <w:ilvl w:val="0"/>
          <w:numId w:val="39"/>
        </w:numPr>
        <w:jc w:val="both"/>
        <w:rPr>
          <w:rFonts w:ascii="Arial" w:eastAsia="Calibri" w:hAnsi="Arial" w:cs="Arial"/>
        </w:rPr>
      </w:pPr>
      <w:r w:rsidRPr="00551D4B">
        <w:rPr>
          <w:rFonts w:ascii="Arial" w:eastAsia="Calibri" w:hAnsi="Arial" w:cs="Arial"/>
        </w:rPr>
        <w:t>aktualnego odpisu z właściwego rejestru przedsiębiorców, który może być złożony w postaci wydruku elektronicznego;</w:t>
      </w:r>
    </w:p>
    <w:p w14:paraId="73A38D30" w14:textId="77777777" w:rsidR="00551D4B" w:rsidRPr="00551D4B" w:rsidRDefault="00551D4B" w:rsidP="00551D4B">
      <w:pPr>
        <w:pStyle w:val="Akapitzlist"/>
        <w:numPr>
          <w:ilvl w:val="0"/>
          <w:numId w:val="39"/>
        </w:numPr>
        <w:jc w:val="both"/>
        <w:rPr>
          <w:rFonts w:ascii="Arial" w:eastAsia="Calibri" w:hAnsi="Arial" w:cs="Arial"/>
        </w:rPr>
      </w:pPr>
      <w:r w:rsidRPr="00551D4B">
        <w:rPr>
          <w:rFonts w:ascii="Arial" w:eastAsia="Calibri" w:hAnsi="Arial" w:cs="Arial"/>
        </w:rPr>
        <w:t>Informacji z Krajowego Rejestru Karnego dotyczącej orzeczenia zakazu ubiegania się o zamówienie publiczne tytułem środka karnego w zakresie wskazanym w Rozdziale IV ust. 1 ppkt 1) i ppkt 2) – sporządzonej nie wcześniej niż 6 miesięcy przed jej złożeniem.</w:t>
      </w:r>
    </w:p>
    <w:p w14:paraId="646C6458" w14:textId="77777777" w:rsidR="00877367" w:rsidRPr="00551D4B" w:rsidRDefault="00877367" w:rsidP="003748C3">
      <w:pPr>
        <w:pStyle w:val="Akapitzlist"/>
        <w:numPr>
          <w:ilvl w:val="0"/>
          <w:numId w:val="39"/>
        </w:numPr>
        <w:spacing w:line="276" w:lineRule="auto"/>
        <w:jc w:val="both"/>
        <w:rPr>
          <w:rFonts w:ascii="Arial" w:eastAsia="Calibri" w:hAnsi="Arial" w:cs="Arial"/>
        </w:rPr>
      </w:pPr>
      <w:r w:rsidRPr="00277AE7">
        <w:rPr>
          <w:rFonts w:ascii="Arial" w:eastAsia="Calibri" w:hAnsi="Arial" w:cs="Arial"/>
          <w:bCs/>
        </w:rPr>
        <w:t>aktualną polisę z tytułu odpowiedzialności cywilnoprawnej przedsiębiorcy wykonuj</w:t>
      </w:r>
      <w:r w:rsidR="001217F8" w:rsidRPr="00277AE7">
        <w:rPr>
          <w:rFonts w:ascii="Arial" w:eastAsia="Calibri" w:hAnsi="Arial" w:cs="Arial"/>
          <w:bCs/>
        </w:rPr>
        <w:t>ącego działalność gospodarczą w </w:t>
      </w:r>
      <w:r w:rsidRPr="00277AE7">
        <w:rPr>
          <w:rFonts w:ascii="Arial" w:eastAsia="Calibri" w:hAnsi="Arial" w:cs="Arial"/>
          <w:bCs/>
        </w:rPr>
        <w:t>zakresie usług ochrony osób i mienia o minimalnej sumie gwarantowanej 20 000,00 euro, zgodnie z rozporządzeniem Ministra Finansów z dnia 9 grudnia 2013 r. w sprawie obowiązkowego ubezpieczenia odpowiedzialności cywilnej przedsiębiorcy wykonującego działalność gospodarczą w zakresie usług ochrony osób i mienia</w:t>
      </w:r>
      <w:r w:rsidRPr="00551D4B">
        <w:rPr>
          <w:rFonts w:ascii="Arial" w:eastAsia="Calibri" w:hAnsi="Arial" w:cs="Arial"/>
          <w:b/>
        </w:rPr>
        <w:t xml:space="preserve"> </w:t>
      </w:r>
      <w:r w:rsidRPr="00551D4B">
        <w:rPr>
          <w:rFonts w:ascii="Arial" w:eastAsia="Calibri" w:hAnsi="Arial" w:cs="Arial"/>
        </w:rPr>
        <w:t>(Dz. U.2013.1550</w:t>
      </w:r>
      <w:r w:rsidR="001217F8" w:rsidRPr="00551D4B">
        <w:rPr>
          <w:rFonts w:ascii="Arial" w:eastAsia="Calibri" w:hAnsi="Arial" w:cs="Arial"/>
        </w:rPr>
        <w:t>)</w:t>
      </w:r>
      <w:r w:rsidR="00743244" w:rsidRPr="00551D4B">
        <w:rPr>
          <w:rFonts w:ascii="Arial" w:eastAsia="Calibri" w:hAnsi="Arial" w:cs="Arial"/>
        </w:rPr>
        <w:t xml:space="preserve"> </w:t>
      </w:r>
      <w:r w:rsidR="00DC6ADD" w:rsidRPr="00551D4B">
        <w:rPr>
          <w:rFonts w:ascii="Arial" w:eastAsia="Calibri" w:hAnsi="Arial" w:cs="Arial"/>
        </w:rPr>
        <w:t>wraz z potwierdzonymi op</w:t>
      </w:r>
      <w:r w:rsidR="00743244" w:rsidRPr="00551D4B">
        <w:rPr>
          <w:rFonts w:ascii="Arial" w:eastAsia="Calibri" w:hAnsi="Arial" w:cs="Arial"/>
        </w:rPr>
        <w:t>łatami za nią,</w:t>
      </w:r>
    </w:p>
    <w:p w14:paraId="2D527231" w14:textId="1D72C5E5" w:rsidR="00877367" w:rsidRPr="00277AE7" w:rsidRDefault="00743244" w:rsidP="003748C3">
      <w:pPr>
        <w:pStyle w:val="Akapitzlist"/>
        <w:numPr>
          <w:ilvl w:val="0"/>
          <w:numId w:val="39"/>
        </w:numPr>
        <w:spacing w:line="276" w:lineRule="auto"/>
        <w:jc w:val="both"/>
        <w:rPr>
          <w:rFonts w:ascii="Arial" w:eastAsia="Calibri" w:hAnsi="Arial" w:cs="Arial"/>
          <w:bCs/>
        </w:rPr>
      </w:pPr>
      <w:r w:rsidRPr="00277AE7">
        <w:rPr>
          <w:rFonts w:ascii="Arial" w:eastAsia="Calibri" w:hAnsi="Arial" w:cs="Arial"/>
          <w:bCs/>
        </w:rPr>
        <w:t>aktualna koncesję</w:t>
      </w:r>
      <w:r w:rsidR="00877367" w:rsidRPr="00277AE7">
        <w:rPr>
          <w:rFonts w:ascii="Arial" w:eastAsia="Calibri" w:hAnsi="Arial" w:cs="Arial"/>
          <w:bCs/>
        </w:rPr>
        <w:t xml:space="preserve"> aktualną koncesję na wykonywanie działalności gospodarczej </w:t>
      </w:r>
      <w:r w:rsidR="001217F8" w:rsidRPr="00277AE7">
        <w:rPr>
          <w:rFonts w:ascii="Arial" w:eastAsia="Calibri" w:hAnsi="Arial" w:cs="Arial"/>
          <w:bCs/>
        </w:rPr>
        <w:t>w zakresie usług ochrony osób i </w:t>
      </w:r>
      <w:r w:rsidR="00877367" w:rsidRPr="00277AE7">
        <w:rPr>
          <w:rFonts w:ascii="Arial" w:eastAsia="Calibri" w:hAnsi="Arial" w:cs="Arial"/>
          <w:bCs/>
        </w:rPr>
        <w:t>mienia wydaną przez ministra właściwego do spraw wewnętrznych (na podstawie ustawy z dnia 22 sierpnia 1997 r. o o</w:t>
      </w:r>
      <w:r w:rsidR="002769C2">
        <w:rPr>
          <w:rFonts w:ascii="Arial" w:eastAsia="Calibri" w:hAnsi="Arial" w:cs="Arial"/>
          <w:bCs/>
        </w:rPr>
        <w:t>chronie osób i mienia (Dz.U.2025.532</w:t>
      </w:r>
      <w:r w:rsidR="00877367" w:rsidRPr="00277AE7">
        <w:rPr>
          <w:rFonts w:ascii="Arial" w:eastAsia="Calibri" w:hAnsi="Arial" w:cs="Arial"/>
          <w:bCs/>
        </w:rPr>
        <w:t xml:space="preserve"> t.j.)</w:t>
      </w:r>
    </w:p>
    <w:p w14:paraId="4EF37CB2" w14:textId="3BB21856" w:rsidR="00877367" w:rsidRPr="00277AE7" w:rsidRDefault="00277AE7" w:rsidP="003748C3">
      <w:pPr>
        <w:pStyle w:val="Akapitzlist"/>
        <w:numPr>
          <w:ilvl w:val="0"/>
          <w:numId w:val="39"/>
        </w:numPr>
        <w:spacing w:line="276" w:lineRule="auto"/>
        <w:jc w:val="both"/>
        <w:rPr>
          <w:rFonts w:ascii="Arial" w:eastAsia="Calibri" w:hAnsi="Arial" w:cs="Arial"/>
        </w:rPr>
      </w:pPr>
      <w:r w:rsidRPr="00277AE7">
        <w:rPr>
          <w:rFonts w:ascii="Arial" w:eastAsia="Calibri" w:hAnsi="Arial" w:cs="Arial"/>
          <w:u w:val="single"/>
        </w:rPr>
        <w:t>z</w:t>
      </w:r>
      <w:r w:rsidR="00877367" w:rsidRPr="00277AE7">
        <w:rPr>
          <w:rFonts w:ascii="Arial" w:eastAsia="Calibri" w:hAnsi="Arial" w:cs="Arial"/>
          <w:u w:val="single"/>
        </w:rPr>
        <w:t>aświadczenia właściwego naczelnika urzędu skarbowego</w:t>
      </w:r>
      <w:r w:rsidR="00877367" w:rsidRPr="00277AE7">
        <w:rPr>
          <w:rFonts w:ascii="Arial" w:eastAsia="Calibri" w:hAnsi="Arial" w:cs="Arial"/>
        </w:rPr>
        <w:t xml:space="preserve"> potwierdzającego, że wykonawca nie zalega z opłacaniem podatków i opłat,  wystawionego nie wcześniej </w:t>
      </w:r>
      <w:r w:rsidR="00877367" w:rsidRPr="00277AE7">
        <w:rPr>
          <w:rFonts w:ascii="Arial" w:eastAsia="Calibri" w:hAnsi="Arial" w:cs="Arial"/>
          <w:u w:val="single"/>
        </w:rPr>
        <w:t>niż 3 miesiące przed jego złożeniem</w:t>
      </w:r>
      <w:r w:rsidR="00877367" w:rsidRPr="00277AE7">
        <w:rPr>
          <w:rFonts w:ascii="Arial" w:eastAsia="Calibri" w:hAnsi="Arial" w:cs="Arial"/>
        </w:rPr>
        <w:t>,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w:t>
      </w:r>
      <w:r w:rsidR="001217F8" w:rsidRPr="00277AE7">
        <w:rPr>
          <w:rFonts w:ascii="Arial" w:eastAsia="Calibri" w:hAnsi="Arial" w:cs="Arial"/>
        </w:rPr>
        <w:t>b zawarł wiążące porozumienie w </w:t>
      </w:r>
      <w:r w:rsidR="00877367" w:rsidRPr="00277AE7">
        <w:rPr>
          <w:rFonts w:ascii="Arial" w:eastAsia="Calibri" w:hAnsi="Arial" w:cs="Arial"/>
        </w:rPr>
        <w:t>sprawie spłat tych należności</w:t>
      </w:r>
    </w:p>
    <w:p w14:paraId="6E0389A9" w14:textId="0541581E" w:rsidR="00877367" w:rsidRPr="00551D4B" w:rsidRDefault="00277AE7" w:rsidP="003748C3">
      <w:pPr>
        <w:pStyle w:val="Akapitzlist"/>
        <w:numPr>
          <w:ilvl w:val="0"/>
          <w:numId w:val="39"/>
        </w:numPr>
        <w:spacing w:line="276" w:lineRule="auto"/>
        <w:ind w:left="2563"/>
        <w:jc w:val="both"/>
        <w:rPr>
          <w:rFonts w:ascii="Arial" w:eastAsia="Calibri" w:hAnsi="Arial" w:cs="Arial"/>
        </w:rPr>
      </w:pPr>
      <w:r w:rsidRPr="00277AE7">
        <w:rPr>
          <w:rFonts w:ascii="Arial" w:eastAsia="Calibri" w:hAnsi="Arial" w:cs="Arial"/>
          <w:u w:val="single"/>
        </w:rPr>
        <w:t>z</w:t>
      </w:r>
      <w:r w:rsidR="00877367" w:rsidRPr="00277AE7">
        <w:rPr>
          <w:rFonts w:ascii="Arial" w:eastAsia="Calibri" w:hAnsi="Arial" w:cs="Arial"/>
          <w:u w:val="single"/>
        </w:rPr>
        <w:t>aświadczenia albo innego dokumentu właściwej terenowej jednostki organizacyjnej Zakładu Ubezpieczeń Społecznych lub właściwego oddziału regionalnego lub właściwej placówki terenowej Kasy Rolniczego Ubezpieczenia Społecznego</w:t>
      </w:r>
      <w:r w:rsidR="00877367" w:rsidRPr="00277AE7">
        <w:rPr>
          <w:rFonts w:ascii="Arial" w:eastAsia="Calibri" w:hAnsi="Arial" w:cs="Arial"/>
        </w:rPr>
        <w:t xml:space="preserve"> potwierdzającego, że wykonawca nie zalega z opłacaniem składek na ubezpieczenia społeczne i zdrowotne,  wystawionego nie wcześniej </w:t>
      </w:r>
      <w:r w:rsidR="00877367" w:rsidRPr="00277AE7">
        <w:rPr>
          <w:rFonts w:ascii="Arial" w:eastAsia="Calibri" w:hAnsi="Arial" w:cs="Arial"/>
          <w:u w:val="single"/>
        </w:rPr>
        <w:t>niż 3 miesiące przed jego złożeniem</w:t>
      </w:r>
      <w:r w:rsidR="00877367" w:rsidRPr="00277AE7">
        <w:rPr>
          <w:rFonts w:ascii="Arial" w:eastAsia="Calibri" w:hAnsi="Arial" w:cs="Arial"/>
        </w:rPr>
        <w:t>, a w przypadku zalegania z opłacaniem składek na ubezpieczenia społeczne lub zdrowotne wraz z zaświadczeniem albo</w:t>
      </w:r>
      <w:r w:rsidR="00877367" w:rsidRPr="00551D4B">
        <w:rPr>
          <w:rFonts w:ascii="Arial" w:eastAsia="Calibri" w:hAnsi="Arial" w:cs="Arial"/>
        </w:rPr>
        <w:t xml:space="preserve">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18C4FFCC" w14:textId="77777777" w:rsidR="00DC6ADD" w:rsidRPr="00551D4B" w:rsidRDefault="00DC6ADD" w:rsidP="00877367">
      <w:pPr>
        <w:pStyle w:val="Akapitzlist"/>
        <w:spacing w:line="276" w:lineRule="auto"/>
        <w:ind w:left="2563"/>
        <w:jc w:val="both"/>
        <w:rPr>
          <w:rFonts w:ascii="Arial" w:eastAsia="Calibri" w:hAnsi="Arial" w:cs="Arial"/>
          <w:color w:val="FF0000"/>
        </w:rPr>
      </w:pPr>
    </w:p>
    <w:p w14:paraId="5896020F" w14:textId="77777777" w:rsidR="00DC6ADD" w:rsidRPr="00D70F45" w:rsidRDefault="00DC6ADD" w:rsidP="003748C3">
      <w:pPr>
        <w:pStyle w:val="Akapitzlist"/>
        <w:numPr>
          <w:ilvl w:val="0"/>
          <w:numId w:val="32"/>
        </w:numPr>
        <w:suppressAutoHyphens w:val="0"/>
        <w:jc w:val="both"/>
        <w:rPr>
          <w:rFonts w:ascii="Arial" w:hAnsi="Arial" w:cs="Arial"/>
          <w:b/>
        </w:rPr>
      </w:pPr>
      <w:r w:rsidRPr="00D70F45">
        <w:rPr>
          <w:rFonts w:ascii="Arial" w:hAnsi="Arial" w:cs="Arial"/>
        </w:rPr>
        <w:t xml:space="preserve">W celu zapewnienia bezpieczeństwa informacji niejawnych </w:t>
      </w:r>
      <w:r w:rsidRPr="00D70F45">
        <w:rPr>
          <w:rFonts w:ascii="Arial" w:hAnsi="Arial" w:cs="Arial"/>
          <w:b/>
        </w:rPr>
        <w:t>Zamawiający wymaga od podwykonawcy posiadania:</w:t>
      </w:r>
    </w:p>
    <w:p w14:paraId="0DD9E832" w14:textId="379EED29" w:rsidR="00DC6ADD" w:rsidRPr="00D70F45" w:rsidRDefault="00DC6ADD" w:rsidP="003748C3">
      <w:pPr>
        <w:numPr>
          <w:ilvl w:val="0"/>
          <w:numId w:val="37"/>
        </w:numPr>
        <w:suppressAutoHyphens w:val="0"/>
        <w:spacing w:after="0" w:line="240" w:lineRule="auto"/>
        <w:ind w:left="2410" w:hanging="283"/>
        <w:contextualSpacing/>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 xml:space="preserve">przez  osoby skierowane do realizacji przedmiotu zamówienia - aktualnego poświadczenia bezpieczeństwa upoważniającego do dostępu do informacji niejawnych o klauzuli co najmniej „ZASTRZEŻONE” lub pisemnego upoważnienia wydanego na </w:t>
      </w:r>
      <w:r w:rsidRPr="00D70F45">
        <w:rPr>
          <w:rFonts w:ascii="Arial" w:eastAsia="Times New Roman" w:hAnsi="Arial" w:cs="Arial"/>
          <w:sz w:val="20"/>
          <w:szCs w:val="20"/>
          <w:lang w:eastAsia="pl-PL"/>
        </w:rPr>
        <w:lastRenderedPageBreak/>
        <w:t>podstawie art. 21 ust. 4 pkt 1) ustawy z dnia 5 sierpnia 2010 r. o ochronie informacji niejawnych  (Dz. U. 202</w:t>
      </w:r>
      <w:r w:rsidR="005148AE">
        <w:rPr>
          <w:rFonts w:ascii="Arial" w:eastAsia="Times New Roman" w:hAnsi="Arial" w:cs="Arial"/>
          <w:sz w:val="20"/>
          <w:szCs w:val="20"/>
          <w:lang w:eastAsia="pl-PL"/>
        </w:rPr>
        <w:t>5</w:t>
      </w:r>
      <w:r w:rsidRPr="00D70F45">
        <w:rPr>
          <w:rFonts w:ascii="Arial" w:eastAsia="Times New Roman" w:hAnsi="Arial" w:cs="Arial"/>
          <w:sz w:val="20"/>
          <w:szCs w:val="20"/>
          <w:lang w:eastAsia="pl-PL"/>
        </w:rPr>
        <w:t>.</w:t>
      </w:r>
      <w:r w:rsidR="005148AE">
        <w:rPr>
          <w:rFonts w:ascii="Arial" w:eastAsia="Times New Roman" w:hAnsi="Arial" w:cs="Arial"/>
          <w:sz w:val="20"/>
          <w:szCs w:val="20"/>
          <w:lang w:eastAsia="pl-PL"/>
        </w:rPr>
        <w:t>1209</w:t>
      </w:r>
      <w:r w:rsidRPr="00D70F45">
        <w:rPr>
          <w:rFonts w:ascii="Arial" w:eastAsia="Times New Roman" w:hAnsi="Arial" w:cs="Arial"/>
          <w:sz w:val="20"/>
          <w:szCs w:val="20"/>
          <w:lang w:eastAsia="pl-PL"/>
        </w:rPr>
        <w:t xml:space="preserve"> t.j.) wraz z zaświadczeniem o odbyciu</w:t>
      </w:r>
      <w:r w:rsidRPr="00D70F45">
        <w:rPr>
          <w:rFonts w:ascii="Arial" w:eastAsia="Times New Roman" w:hAnsi="Arial" w:cs="Arial"/>
          <w:b/>
          <w:sz w:val="20"/>
          <w:szCs w:val="20"/>
          <w:lang w:eastAsia="pl-PL"/>
        </w:rPr>
        <w:t xml:space="preserve"> </w:t>
      </w:r>
      <w:r w:rsidRPr="00D70F45">
        <w:rPr>
          <w:rFonts w:ascii="Arial" w:eastAsia="Times New Roman" w:hAnsi="Arial" w:cs="Arial"/>
          <w:sz w:val="20"/>
          <w:szCs w:val="20"/>
          <w:lang w:eastAsia="pl-PL"/>
        </w:rPr>
        <w:t>szkolenia w zakresie ochrony informacji niejawnych;</w:t>
      </w:r>
    </w:p>
    <w:p w14:paraId="7BAD8B78" w14:textId="550467F4" w:rsidR="00DC6ADD" w:rsidRPr="00D70F45" w:rsidRDefault="00DC6ADD" w:rsidP="003748C3">
      <w:pPr>
        <w:numPr>
          <w:ilvl w:val="0"/>
          <w:numId w:val="37"/>
        </w:numPr>
        <w:suppressAutoHyphens w:val="0"/>
        <w:spacing w:after="0" w:line="240" w:lineRule="auto"/>
        <w:ind w:left="2410" w:hanging="283"/>
        <w:contextualSpacing/>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 xml:space="preserve">w przypadku </w:t>
      </w:r>
      <w:r w:rsidRPr="00D70F45">
        <w:rPr>
          <w:rFonts w:ascii="Arial" w:eastAsia="Times New Roman" w:hAnsi="Arial" w:cs="Arial"/>
          <w:sz w:val="20"/>
          <w:szCs w:val="20"/>
          <w:u w:val="single"/>
          <w:lang w:eastAsia="pl-PL"/>
        </w:rPr>
        <w:t xml:space="preserve">Kierownika przedsiębiorcy </w:t>
      </w:r>
      <w:r w:rsidRPr="00D70F45">
        <w:rPr>
          <w:rFonts w:ascii="Arial" w:eastAsia="Times New Roman" w:hAnsi="Arial" w:cs="Arial"/>
          <w:sz w:val="20"/>
          <w:szCs w:val="20"/>
          <w:lang w:eastAsia="pl-PL"/>
        </w:rPr>
        <w:t xml:space="preserve">– w rozumieniu art. 2 ppkt 14 ustawy z dnia 5 sierpnia 2010 r. o ochronie informacji niejawnych - na mocy art. 54 ust. 10 w/w ustawy,  </w:t>
      </w:r>
      <w:r w:rsidRPr="00D70F45">
        <w:rPr>
          <w:rFonts w:ascii="Arial" w:eastAsia="Times New Roman" w:hAnsi="Arial" w:cs="Arial"/>
          <w:sz w:val="20"/>
          <w:szCs w:val="20"/>
          <w:u w:val="single"/>
          <w:lang w:eastAsia="pl-PL"/>
        </w:rPr>
        <w:t>winien on posiadać co najmniej zaświadczenie o odbyciu szkolenia w zakresie ochrony informacji niejawnych,</w:t>
      </w:r>
      <w:r w:rsidRPr="00D70F45">
        <w:rPr>
          <w:rFonts w:ascii="Arial" w:eastAsia="Times New Roman" w:hAnsi="Arial" w:cs="Arial"/>
          <w:sz w:val="20"/>
          <w:szCs w:val="20"/>
          <w:lang w:eastAsia="pl-PL"/>
        </w:rPr>
        <w:t xml:space="preserve"> wydane na podstawie art. 19 ustawy z dnia 5 sierpnia 2010 r. o ochronie informacji niejawnych  (Dz. U. 202</w:t>
      </w:r>
      <w:r w:rsidR="005148AE">
        <w:rPr>
          <w:rFonts w:ascii="Arial" w:eastAsia="Times New Roman" w:hAnsi="Arial" w:cs="Arial"/>
          <w:sz w:val="20"/>
          <w:szCs w:val="20"/>
          <w:lang w:eastAsia="pl-PL"/>
        </w:rPr>
        <w:t>5</w:t>
      </w:r>
      <w:r w:rsidRPr="00D70F45">
        <w:rPr>
          <w:rFonts w:ascii="Arial" w:eastAsia="Times New Roman" w:hAnsi="Arial" w:cs="Arial"/>
          <w:sz w:val="20"/>
          <w:szCs w:val="20"/>
          <w:lang w:eastAsia="pl-PL"/>
        </w:rPr>
        <w:t>.</w:t>
      </w:r>
      <w:r w:rsidR="005148AE">
        <w:rPr>
          <w:rFonts w:ascii="Arial" w:eastAsia="Times New Roman" w:hAnsi="Arial" w:cs="Arial"/>
          <w:sz w:val="20"/>
          <w:szCs w:val="20"/>
          <w:lang w:eastAsia="pl-PL"/>
        </w:rPr>
        <w:t>1209</w:t>
      </w:r>
      <w:r w:rsidRPr="00D70F45">
        <w:rPr>
          <w:rFonts w:ascii="Arial" w:eastAsia="Times New Roman" w:hAnsi="Arial" w:cs="Arial"/>
          <w:sz w:val="20"/>
          <w:szCs w:val="20"/>
          <w:lang w:eastAsia="pl-PL"/>
        </w:rPr>
        <w:t xml:space="preserve"> t.j.)</w:t>
      </w:r>
    </w:p>
    <w:p w14:paraId="4BCC7B78" w14:textId="77777777" w:rsidR="00DC6ADD" w:rsidRPr="00D70F45" w:rsidRDefault="00DC6ADD" w:rsidP="003748C3">
      <w:pPr>
        <w:numPr>
          <w:ilvl w:val="0"/>
          <w:numId w:val="37"/>
        </w:numPr>
        <w:suppressAutoHyphens w:val="0"/>
        <w:spacing w:after="0" w:line="240" w:lineRule="auto"/>
        <w:ind w:left="2410" w:hanging="283"/>
        <w:contextualSpacing/>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Wykonawca i podwykonawcy zobowiązani są do zachowania poufnego charakteru informacji niejawnych znajdujących się w ich posiadaniu</w:t>
      </w:r>
      <w:r w:rsidR="00D678E4" w:rsidRPr="00D70F45">
        <w:rPr>
          <w:rFonts w:ascii="Arial" w:eastAsia="Times New Roman" w:hAnsi="Arial" w:cs="Arial"/>
          <w:sz w:val="20"/>
          <w:szCs w:val="20"/>
          <w:lang w:eastAsia="pl-PL"/>
        </w:rPr>
        <w:t> </w:t>
      </w:r>
      <w:r w:rsidRPr="00D70F45">
        <w:rPr>
          <w:rFonts w:ascii="Arial" w:eastAsia="Times New Roman" w:hAnsi="Arial" w:cs="Arial"/>
          <w:sz w:val="20"/>
          <w:szCs w:val="20"/>
          <w:lang w:eastAsia="pl-PL"/>
        </w:rPr>
        <w:t>lub</w:t>
      </w:r>
      <w:r w:rsidR="00D678E4" w:rsidRPr="00D70F45">
        <w:rPr>
          <w:rFonts w:ascii="Arial" w:eastAsia="Times New Roman" w:hAnsi="Arial" w:cs="Arial"/>
          <w:sz w:val="20"/>
          <w:szCs w:val="20"/>
          <w:lang w:eastAsia="pl-PL"/>
        </w:rPr>
        <w:t> </w:t>
      </w:r>
      <w:r w:rsidRPr="00D70F45">
        <w:rPr>
          <w:rFonts w:ascii="Arial" w:eastAsia="Times New Roman" w:hAnsi="Arial" w:cs="Arial"/>
          <w:sz w:val="20"/>
          <w:szCs w:val="20"/>
          <w:lang w:eastAsia="pl-PL"/>
        </w:rPr>
        <w:t>z którymi zapoznają się w trakcie realizacji zamówienia lub po jego zakończeniu, zgodnie z przepisami o ochronie informacji niejawnych;</w:t>
      </w:r>
    </w:p>
    <w:p w14:paraId="7EA9949D" w14:textId="77777777" w:rsidR="00DC6ADD" w:rsidRPr="00D70F45" w:rsidRDefault="00DC6ADD" w:rsidP="003748C3">
      <w:pPr>
        <w:numPr>
          <w:ilvl w:val="0"/>
          <w:numId w:val="37"/>
        </w:numPr>
        <w:suppressAutoHyphens w:val="0"/>
        <w:spacing w:after="0" w:line="240" w:lineRule="auto"/>
        <w:ind w:left="2410" w:hanging="283"/>
        <w:contextualSpacing/>
        <w:jc w:val="both"/>
        <w:rPr>
          <w:rFonts w:ascii="Arial" w:eastAsia="Times New Roman" w:hAnsi="Arial" w:cs="Arial"/>
          <w:sz w:val="20"/>
          <w:szCs w:val="20"/>
          <w:lang w:eastAsia="pl-PL"/>
        </w:rPr>
      </w:pPr>
      <w:r w:rsidRPr="00D70F45">
        <w:rPr>
          <w:rFonts w:ascii="Arial" w:eastAsia="Times New Roman" w:hAnsi="Arial" w:cs="Arial"/>
          <w:sz w:val="20"/>
          <w:szCs w:val="20"/>
          <w:lang w:eastAsia="pl-PL"/>
        </w:rPr>
        <w:t>Wykonawca zobowiązany jest do bezzwłocznego dostarczenia Zamawiającemu informacji dotyczących nowych podwykonawców, w tym podania ich nazwy (firmy), i siedziby oraz danych, które umożliwią Zamawiającemu stwierdzenie, że każdy z nich posiada kwalifikacje wymagane do zachowania poufnego charakteru informacji niejawnych, do których mają dostęp lub które zostaną wytworzone w związku z wykonywaniem umowy o podwykonawstwo;</w:t>
      </w:r>
    </w:p>
    <w:p w14:paraId="4AB74C10" w14:textId="77777777" w:rsidR="00DC6ADD" w:rsidRPr="00D70F45" w:rsidRDefault="00DC6ADD" w:rsidP="005761B2">
      <w:pPr>
        <w:numPr>
          <w:ilvl w:val="0"/>
          <w:numId w:val="37"/>
        </w:numPr>
        <w:suppressAutoHyphens w:val="0"/>
        <w:autoSpaceDE w:val="0"/>
        <w:autoSpaceDN w:val="0"/>
        <w:adjustRightInd w:val="0"/>
        <w:spacing w:after="160" w:line="259" w:lineRule="auto"/>
        <w:ind w:left="2410" w:hanging="283"/>
        <w:contextualSpacing/>
        <w:jc w:val="both"/>
        <w:rPr>
          <w:rFonts w:ascii="Arial" w:eastAsia="Calibri" w:hAnsi="Arial" w:cs="Arial"/>
          <w:b/>
        </w:rPr>
      </w:pPr>
      <w:r w:rsidRPr="00D70F45">
        <w:rPr>
          <w:rFonts w:ascii="Arial" w:eastAsia="Times New Roman" w:hAnsi="Arial" w:cs="Arial"/>
          <w:sz w:val="20"/>
          <w:szCs w:val="20"/>
          <w:lang w:eastAsia="pl-PL"/>
        </w:rPr>
        <w:t>Zamawiający ma prawo do zweryfikowania lub odsunięcia osób skierowanych przez Wykonawcę, podwykonawcę, do realizacji zamówienia, na każdym etapie realizacji, jeżeli wymaga tego ochrona interesów państwa albo jest to konieczne w celu podniesienia bezpi</w:t>
      </w:r>
      <w:r w:rsidR="007D30F1" w:rsidRPr="00D70F45">
        <w:rPr>
          <w:rFonts w:ascii="Arial" w:eastAsia="Times New Roman" w:hAnsi="Arial" w:cs="Arial"/>
          <w:sz w:val="20"/>
          <w:szCs w:val="20"/>
          <w:lang w:eastAsia="pl-PL"/>
        </w:rPr>
        <w:t>eczeństwa realizacji zamówienia.</w:t>
      </w:r>
    </w:p>
    <w:p w14:paraId="74EDD38E" w14:textId="2D3D0B1D" w:rsidR="00D8720B" w:rsidRPr="00D70F45" w:rsidRDefault="00D8720B" w:rsidP="003748C3">
      <w:pPr>
        <w:pStyle w:val="Akapitzlist"/>
        <w:numPr>
          <w:ilvl w:val="0"/>
          <w:numId w:val="32"/>
        </w:numPr>
        <w:suppressAutoHyphens w:val="0"/>
        <w:autoSpaceDE w:val="0"/>
        <w:autoSpaceDN w:val="0"/>
        <w:adjustRightInd w:val="0"/>
        <w:spacing w:after="160" w:line="259" w:lineRule="auto"/>
        <w:contextualSpacing/>
        <w:jc w:val="both"/>
        <w:rPr>
          <w:rFonts w:ascii="Arial" w:eastAsia="Calibri" w:hAnsi="Arial" w:cs="Arial"/>
        </w:rPr>
      </w:pPr>
      <w:r w:rsidRPr="00D70F45">
        <w:rPr>
          <w:rFonts w:ascii="Arial" w:eastAsia="Calibri" w:hAnsi="Arial" w:cs="Arial"/>
        </w:rPr>
        <w:t>Wykonawca winien posiadać  zdolność do ochrony informacji niejawnych oznaczonych klauzulą „ZASTRZEŻONE” zgodnie z ustawą z dnia 5 sierpnia 2010 r. o ochronie inf</w:t>
      </w:r>
      <w:r w:rsidR="002769C2">
        <w:rPr>
          <w:rFonts w:ascii="Arial" w:eastAsia="Calibri" w:hAnsi="Arial" w:cs="Arial"/>
        </w:rPr>
        <w:t>ormacji niejawnych (Dz.U. 2025.1209</w:t>
      </w:r>
      <w:r w:rsidRPr="00D70F45">
        <w:rPr>
          <w:rFonts w:ascii="Arial" w:eastAsia="Calibri" w:hAnsi="Arial" w:cs="Arial"/>
        </w:rPr>
        <w:t xml:space="preserve"> t.j.) dalej „UOIN”, z wymogiem dysponowania pionem ochrony informacji niejawnych.</w:t>
      </w:r>
    </w:p>
    <w:p w14:paraId="62D9F54E" w14:textId="77777777" w:rsidR="00D8720B" w:rsidRPr="00D70F45" w:rsidRDefault="00D8720B" w:rsidP="003748C3">
      <w:pPr>
        <w:pStyle w:val="Akapitzlist"/>
        <w:numPr>
          <w:ilvl w:val="0"/>
          <w:numId w:val="32"/>
        </w:numPr>
        <w:suppressAutoHyphens w:val="0"/>
        <w:autoSpaceDE w:val="0"/>
        <w:autoSpaceDN w:val="0"/>
        <w:adjustRightInd w:val="0"/>
        <w:spacing w:after="160" w:line="259" w:lineRule="auto"/>
        <w:contextualSpacing/>
        <w:jc w:val="both"/>
        <w:rPr>
          <w:rFonts w:ascii="Arial" w:eastAsia="Calibri" w:hAnsi="Arial" w:cs="Arial"/>
        </w:rPr>
      </w:pPr>
      <w:r w:rsidRPr="00D70F45">
        <w:rPr>
          <w:rFonts w:ascii="Arial" w:eastAsia="Calibri" w:hAnsi="Arial" w:cs="Arial"/>
        </w:rPr>
        <w:t xml:space="preserve">Wykonawca winien dysponować kancelarią tajną lub inną komórką organizacyjną odpowiedzialną za rejestrowanie, przechowywanie, udostępnianie materiałów niejawnych, zdolną do przetwarzania informacji niejawnych o klauzuli co najmniej „ZASTRZEŻONE” zorganizowaną i funkcjonującą zgodnie z UOIN </w:t>
      </w:r>
    </w:p>
    <w:p w14:paraId="5EA4A1F4" w14:textId="77777777" w:rsidR="00D8720B" w:rsidRPr="00D70F45" w:rsidRDefault="00D8720B" w:rsidP="00D8720B">
      <w:pPr>
        <w:pStyle w:val="Akapitzlist"/>
        <w:suppressAutoHyphens w:val="0"/>
        <w:autoSpaceDE w:val="0"/>
        <w:autoSpaceDN w:val="0"/>
        <w:adjustRightInd w:val="0"/>
        <w:spacing w:after="160" w:line="259" w:lineRule="auto"/>
        <w:ind w:left="1788"/>
        <w:contextualSpacing/>
        <w:jc w:val="both"/>
        <w:rPr>
          <w:rFonts w:ascii="Arial" w:eastAsia="Calibri" w:hAnsi="Arial" w:cs="Arial"/>
        </w:rPr>
      </w:pPr>
      <w:r w:rsidRPr="00D70F45">
        <w:rPr>
          <w:rFonts w:ascii="Arial" w:eastAsia="Calibri" w:hAnsi="Arial" w:cs="Arial"/>
        </w:rPr>
        <w:t>lub</w:t>
      </w:r>
    </w:p>
    <w:p w14:paraId="6CE5E7B4" w14:textId="77777777" w:rsidR="00D8720B" w:rsidRPr="00D70F45" w:rsidRDefault="00D8720B" w:rsidP="00D8720B">
      <w:pPr>
        <w:pStyle w:val="Akapitzlist"/>
        <w:suppressAutoHyphens w:val="0"/>
        <w:autoSpaceDE w:val="0"/>
        <w:autoSpaceDN w:val="0"/>
        <w:adjustRightInd w:val="0"/>
        <w:spacing w:after="160" w:line="259" w:lineRule="auto"/>
        <w:ind w:left="1788"/>
        <w:contextualSpacing/>
        <w:jc w:val="both"/>
        <w:rPr>
          <w:rFonts w:ascii="Arial" w:eastAsia="Calibri" w:hAnsi="Arial" w:cs="Arial"/>
        </w:rPr>
      </w:pPr>
      <w:r w:rsidRPr="00D70F45">
        <w:rPr>
          <w:rFonts w:ascii="Arial" w:eastAsia="Calibri" w:hAnsi="Arial" w:cs="Arial"/>
        </w:rPr>
        <w:t>Wykonawca wykaże zdolność do przetwarzania informacji niejawnych o klauzuli „ZASTRZEŻONE”, tj. posiada instrukcję dotyczącą sposobu i trybu przetwarzania informacji niejawnych o klauzuli „ZASTRZEŻONE” w podległych komórkach organizacyjnych oraz zakres i warunki stosowania środków bezpieczeństwa fizycznego w celu ich ochrony, zgodnie z art. 43 ust. 5 UOIN.</w:t>
      </w:r>
    </w:p>
    <w:p w14:paraId="4AF6CAF8" w14:textId="77777777" w:rsidR="00D8720B" w:rsidRPr="00D70F45" w:rsidRDefault="00D8720B" w:rsidP="003748C3">
      <w:pPr>
        <w:numPr>
          <w:ilvl w:val="0"/>
          <w:numId w:val="32"/>
        </w:numPr>
        <w:suppressAutoHyphens w:val="0"/>
        <w:autoSpaceDE w:val="0"/>
        <w:autoSpaceDN w:val="0"/>
        <w:adjustRightInd w:val="0"/>
        <w:spacing w:line="259" w:lineRule="auto"/>
        <w:jc w:val="both"/>
        <w:rPr>
          <w:rFonts w:ascii="Arial" w:eastAsia="Calibri" w:hAnsi="Arial" w:cs="Arial"/>
          <w:sz w:val="20"/>
          <w:szCs w:val="20"/>
        </w:rPr>
      </w:pPr>
      <w:r w:rsidRPr="00D70F45">
        <w:rPr>
          <w:rFonts w:ascii="Arial" w:eastAsia="Calibri" w:hAnsi="Arial" w:cs="Arial"/>
          <w:sz w:val="20"/>
          <w:szCs w:val="20"/>
        </w:rPr>
        <w:t xml:space="preserve">Wykonawca winien  dysponować systemem teleinformatycznym umożliwiającym przetwarzanie informacji niejawnych o klauzuli „ZASTRZEŻONE” akredytowanym zgodnie z wymogami UOIN.  </w:t>
      </w:r>
    </w:p>
    <w:p w14:paraId="78D55931" w14:textId="07F3D964" w:rsidR="00D8720B" w:rsidRPr="00D70F45" w:rsidRDefault="00D8720B" w:rsidP="003748C3">
      <w:pPr>
        <w:numPr>
          <w:ilvl w:val="0"/>
          <w:numId w:val="32"/>
        </w:numPr>
        <w:suppressAutoHyphens w:val="0"/>
        <w:autoSpaceDE w:val="0"/>
        <w:autoSpaceDN w:val="0"/>
        <w:adjustRightInd w:val="0"/>
        <w:spacing w:line="259" w:lineRule="auto"/>
        <w:jc w:val="both"/>
        <w:rPr>
          <w:rFonts w:ascii="Arial" w:eastAsia="Calibri" w:hAnsi="Arial" w:cs="Arial"/>
          <w:b/>
          <w:sz w:val="20"/>
          <w:szCs w:val="20"/>
          <w:u w:val="single"/>
        </w:rPr>
      </w:pPr>
      <w:r w:rsidRPr="00D70F45">
        <w:rPr>
          <w:rFonts w:ascii="Arial" w:eastAsia="Calibri" w:hAnsi="Arial" w:cs="Arial"/>
          <w:sz w:val="20"/>
          <w:szCs w:val="20"/>
        </w:rPr>
        <w:t>Wykonawca wykaże, że dysponuje potencjałem technicznym, poprzez złożenie „</w:t>
      </w:r>
      <w:r w:rsidRPr="00D70F45">
        <w:rPr>
          <w:rFonts w:ascii="Arial" w:eastAsia="Calibri" w:hAnsi="Arial" w:cs="Arial"/>
          <w:b/>
          <w:sz w:val="20"/>
          <w:szCs w:val="20"/>
          <w:u w:val="single"/>
        </w:rPr>
        <w:t xml:space="preserve">Wykazu zasobów technicznych”– </w:t>
      </w:r>
      <w:r w:rsidR="00C03E71">
        <w:rPr>
          <w:rFonts w:ascii="Arial" w:eastAsia="Calibri" w:hAnsi="Arial" w:cs="Arial"/>
          <w:b/>
          <w:sz w:val="20"/>
          <w:szCs w:val="20"/>
          <w:u w:val="single"/>
        </w:rPr>
        <w:t>W</w:t>
      </w:r>
      <w:r w:rsidRPr="00D70F45">
        <w:rPr>
          <w:rFonts w:ascii="Arial" w:eastAsia="Calibri" w:hAnsi="Arial" w:cs="Arial"/>
          <w:b/>
          <w:sz w:val="20"/>
          <w:szCs w:val="20"/>
          <w:u w:val="single"/>
        </w:rPr>
        <w:t>z</w:t>
      </w:r>
      <w:r w:rsidR="00C03E71">
        <w:rPr>
          <w:rFonts w:ascii="Arial" w:eastAsia="Calibri" w:hAnsi="Arial" w:cs="Arial"/>
          <w:b/>
          <w:sz w:val="20"/>
          <w:szCs w:val="20"/>
          <w:u w:val="single"/>
        </w:rPr>
        <w:t xml:space="preserve">ór wykazu zasobów technicznych stanowi </w:t>
      </w:r>
      <w:r w:rsidR="00A8383B" w:rsidRPr="00D70F45">
        <w:rPr>
          <w:rFonts w:ascii="Arial" w:eastAsia="Calibri" w:hAnsi="Arial" w:cs="Arial"/>
          <w:b/>
          <w:sz w:val="20"/>
          <w:szCs w:val="20"/>
          <w:u w:val="single"/>
        </w:rPr>
        <w:t xml:space="preserve"> załączn</w:t>
      </w:r>
      <w:r w:rsidR="00C03E71">
        <w:rPr>
          <w:rFonts w:ascii="Arial" w:eastAsia="Calibri" w:hAnsi="Arial" w:cs="Arial"/>
          <w:b/>
          <w:sz w:val="20"/>
          <w:szCs w:val="20"/>
          <w:u w:val="single"/>
        </w:rPr>
        <w:t>ik nr 9.</w:t>
      </w:r>
    </w:p>
    <w:p w14:paraId="2BCBA97C" w14:textId="77777777" w:rsidR="00D8720B" w:rsidRPr="00D70F45" w:rsidRDefault="00D8720B" w:rsidP="003748C3">
      <w:pPr>
        <w:numPr>
          <w:ilvl w:val="0"/>
          <w:numId w:val="32"/>
        </w:numPr>
        <w:suppressAutoHyphens w:val="0"/>
        <w:autoSpaceDE w:val="0"/>
        <w:autoSpaceDN w:val="0"/>
        <w:adjustRightInd w:val="0"/>
        <w:spacing w:line="259" w:lineRule="auto"/>
        <w:jc w:val="both"/>
        <w:rPr>
          <w:rFonts w:ascii="Arial" w:eastAsia="Calibri" w:hAnsi="Arial" w:cs="Arial"/>
          <w:sz w:val="20"/>
          <w:szCs w:val="20"/>
          <w:u w:val="single"/>
        </w:rPr>
      </w:pPr>
      <w:r w:rsidRPr="00D70F45">
        <w:rPr>
          <w:rFonts w:ascii="Arial" w:eastAsia="Calibri" w:hAnsi="Arial" w:cs="Arial"/>
          <w:sz w:val="20"/>
          <w:szCs w:val="20"/>
        </w:rPr>
        <w:t xml:space="preserve">Do „Wykazu zasobów technicznych” - zgodnie z wzorem znajdującym się  w załączniku nr 4 do OPZ, Wykonawca </w:t>
      </w:r>
      <w:r w:rsidRPr="00D70F45">
        <w:rPr>
          <w:rFonts w:ascii="Arial" w:eastAsia="Calibri" w:hAnsi="Arial" w:cs="Arial"/>
          <w:sz w:val="20"/>
          <w:szCs w:val="20"/>
          <w:u w:val="single"/>
        </w:rPr>
        <w:t>dołączy kserokopię aktualnego dokumentu kierownika jednostki organizacyjnej udzielającego akredytacji bezpieczeństwa teleinformatycznego dla systemu teleinformatycznego przeznaczonego do przetwarzania informacji niejawnych o klauzuli „ZASTRZEŻONE</w:t>
      </w:r>
      <w:r w:rsidRPr="00D70F45">
        <w:rPr>
          <w:rFonts w:ascii="Arial" w:eastAsia="Calibri" w:hAnsi="Arial" w:cs="Arial"/>
          <w:sz w:val="20"/>
          <w:szCs w:val="20"/>
        </w:rPr>
        <w:t xml:space="preserve">” lub </w:t>
      </w:r>
      <w:r w:rsidRPr="00D70F45">
        <w:rPr>
          <w:rFonts w:ascii="Arial" w:eastAsia="Calibri" w:hAnsi="Arial" w:cs="Arial"/>
          <w:sz w:val="20"/>
          <w:szCs w:val="20"/>
          <w:u w:val="single"/>
        </w:rPr>
        <w:t xml:space="preserve">kserokopię aktualnego świadectwa akredytacji </w:t>
      </w:r>
      <w:r w:rsidRPr="00D70F45">
        <w:rPr>
          <w:rFonts w:ascii="Arial" w:eastAsia="Calibri" w:hAnsi="Arial" w:cs="Arial"/>
          <w:sz w:val="20"/>
          <w:szCs w:val="20"/>
          <w:u w:val="single"/>
        </w:rPr>
        <w:lastRenderedPageBreak/>
        <w:t>bezpieczeństwa teleinformatycznego</w:t>
      </w:r>
      <w:r w:rsidRPr="00D70F45">
        <w:rPr>
          <w:rFonts w:ascii="Arial" w:eastAsia="Calibri" w:hAnsi="Arial" w:cs="Arial"/>
          <w:sz w:val="20"/>
          <w:szCs w:val="20"/>
        </w:rPr>
        <w:t xml:space="preserve"> </w:t>
      </w:r>
      <w:r w:rsidRPr="00D70F45">
        <w:rPr>
          <w:rFonts w:ascii="Arial" w:eastAsia="Calibri" w:hAnsi="Arial" w:cs="Arial"/>
          <w:sz w:val="20"/>
          <w:szCs w:val="20"/>
          <w:u w:val="single"/>
        </w:rPr>
        <w:t xml:space="preserve">dla systemu teleinformatycznego przeznaczonego do przetwarzania informacji niejawnych o klauzuli „POUFNE” lub wyższej – na podstawie ustawy o ochronie informacji niejawnych </w:t>
      </w:r>
    </w:p>
    <w:p w14:paraId="3F31B71D" w14:textId="77777777" w:rsidR="00D8720B" w:rsidRPr="00D70F45" w:rsidRDefault="00D8720B" w:rsidP="003748C3">
      <w:pPr>
        <w:pStyle w:val="Akapitzlist"/>
        <w:numPr>
          <w:ilvl w:val="0"/>
          <w:numId w:val="32"/>
        </w:numPr>
        <w:suppressAutoHyphens w:val="0"/>
        <w:autoSpaceDE w:val="0"/>
        <w:autoSpaceDN w:val="0"/>
        <w:adjustRightInd w:val="0"/>
        <w:spacing w:after="160" w:line="259" w:lineRule="auto"/>
        <w:contextualSpacing/>
        <w:jc w:val="both"/>
        <w:rPr>
          <w:rFonts w:ascii="Arial" w:eastAsia="Calibri" w:hAnsi="Arial" w:cs="Arial"/>
        </w:rPr>
      </w:pPr>
      <w:r w:rsidRPr="00D70F45">
        <w:rPr>
          <w:rFonts w:ascii="Arial" w:eastAsia="Calibri" w:hAnsi="Arial" w:cs="Arial"/>
          <w:b/>
        </w:rPr>
        <w:t>(jeżeli dotyczy)</w:t>
      </w:r>
      <w:r w:rsidRPr="00D70F45">
        <w:rPr>
          <w:rFonts w:ascii="Arial" w:eastAsia="Calibri" w:hAnsi="Arial" w:cs="Arial"/>
        </w:rPr>
        <w:t xml:space="preserve"> Do „Wykazu zasobów technicznych” - zgodnie z wzorem zna</w:t>
      </w:r>
      <w:r w:rsidR="00A8383B" w:rsidRPr="00D70F45">
        <w:rPr>
          <w:rFonts w:ascii="Arial" w:eastAsia="Calibri" w:hAnsi="Arial" w:cs="Arial"/>
        </w:rPr>
        <w:t>jdującym się w załączniku nr 9</w:t>
      </w:r>
      <w:r w:rsidRPr="00D70F45">
        <w:rPr>
          <w:rFonts w:ascii="Arial" w:eastAsia="Calibri" w:hAnsi="Arial" w:cs="Arial"/>
        </w:rPr>
        <w:t>, Wykonawca dołączy kopię pierwszej strony instrukcji dotyczącej sposobu i trybu przetwarzania informacji niejawnych o klauzuli „ZASTRZEŻONE” w podległych komórkach organizacyjnych oraz zakres i warunki stosowania środków bezpieczeństwa fizycznego w celu ich ochrony</w:t>
      </w:r>
    </w:p>
    <w:p w14:paraId="714AAECC" w14:textId="77777777" w:rsidR="00D8720B" w:rsidRPr="00D70F45" w:rsidRDefault="00D8720B" w:rsidP="003748C3">
      <w:pPr>
        <w:pStyle w:val="Akapitzlist"/>
        <w:numPr>
          <w:ilvl w:val="0"/>
          <w:numId w:val="32"/>
        </w:numPr>
        <w:ind w:left="1786" w:hanging="357"/>
        <w:jc w:val="both"/>
        <w:rPr>
          <w:rFonts w:ascii="Arial" w:eastAsia="Calibri" w:hAnsi="Arial" w:cs="Arial"/>
        </w:rPr>
      </w:pPr>
      <w:r w:rsidRPr="00D70F45">
        <w:rPr>
          <w:rFonts w:ascii="Arial" w:eastAsia="Calibri" w:hAnsi="Arial" w:cs="Arial"/>
        </w:rPr>
        <w:t>Kierownik przedsiębiorcy – w rozumieniu art. 2 ppkt. 14  UOIN - na mocy art. 54 ust. 10 ww. ustawy, winien zapewnić ochronę informacji niejawnych, tj.:</w:t>
      </w:r>
      <w:r w:rsidR="00012BAC" w:rsidRPr="00D70F45">
        <w:rPr>
          <w:rFonts w:ascii="Arial" w:eastAsia="Calibri" w:hAnsi="Arial" w:cs="Arial"/>
        </w:rPr>
        <w:t xml:space="preserve"> </w:t>
      </w:r>
      <w:r w:rsidRPr="00D70F45">
        <w:rPr>
          <w:rFonts w:ascii="Arial" w:eastAsia="Calibri" w:hAnsi="Arial" w:cs="Arial"/>
        </w:rPr>
        <w:t>winien posiadać co najmniej zaświadczenie o odbyciu szkolenia w zakresie ochrony informacji niejawnych, wydane na podstawie art. 19 UOIN.  Zgodnie z art. 2 UOIN kierownikiem przedsiębiorcy jest – członek jednoosobowego zarządu lub innego jednoosobowego organu zarządzającego, a jeżeli organ jest wieloosobowy - cały organ albo członek lub członkowie tego organu wyznaczeni co najmniej uchwałą zarządu do pełnienia funkcji kierownika przedsiębiorcy, z wyłączeniem pełnomocników ustanowionych przez ten organ lub jednostkę; w przypadku spółki jawnej i spółki cywilnej kierownikiem przedsiębiorcy są wspólnicy prowadzący sprawy spółki, w przypadku spółki partnerskiej - wspólnicy prowadzący sprawy spółki albo zarząd, a  w   odniesieniu do spółki komandytowej i spółki komandytowo-akcyjnej - komplementariusze prowadzący sprawy spółki; w przypadku osoby fizycznej prowadzącej działalność gospodarczą kierownikiem przedsiębiorcy jest ta osoba; za kierownika przedsiębiorcy uważa się również likwidatora, a także syndyka lub zarządcę ustanowionego w postępowaniu upadłościowym; kierownik przedsiębiorcy jest kierownikiem jednostki organizacyjnej w rozumieniu przepisów w/w ustawy;</w:t>
      </w:r>
    </w:p>
    <w:p w14:paraId="5920AB17" w14:textId="77777777" w:rsidR="00D8720B" w:rsidRPr="00D70F45" w:rsidRDefault="00D8720B" w:rsidP="003748C3">
      <w:pPr>
        <w:pStyle w:val="Akapitzlist"/>
        <w:numPr>
          <w:ilvl w:val="0"/>
          <w:numId w:val="32"/>
        </w:numPr>
        <w:suppressAutoHyphens w:val="0"/>
        <w:autoSpaceDE w:val="0"/>
        <w:autoSpaceDN w:val="0"/>
        <w:adjustRightInd w:val="0"/>
        <w:spacing w:after="160" w:line="259" w:lineRule="auto"/>
        <w:ind w:left="1786" w:hanging="357"/>
        <w:contextualSpacing/>
        <w:jc w:val="both"/>
        <w:rPr>
          <w:rFonts w:ascii="Arial" w:eastAsia="Calibri" w:hAnsi="Arial" w:cs="Arial"/>
        </w:rPr>
      </w:pPr>
      <w:r w:rsidRPr="00D70F45">
        <w:rPr>
          <w:rFonts w:ascii="Arial" w:eastAsia="Calibri" w:hAnsi="Arial" w:cs="Arial"/>
        </w:rPr>
        <w:t>Wykonawca posiada pełnomocnika ochrony, zgodnie z art. 14 ust. 1 i 2 UOIN odpowiedzialnego za przestrzeganie przepisów o ochronie informacji niejawnych (art. 15 ust. 1 UOIN), przeszkolonego w zakresie ochrony informacji niejawnych przez ABW lub SKW.</w:t>
      </w:r>
    </w:p>
    <w:p w14:paraId="5550693F" w14:textId="77777777" w:rsidR="00D8720B" w:rsidRPr="00D70F45" w:rsidRDefault="00D8720B" w:rsidP="003748C3">
      <w:pPr>
        <w:pStyle w:val="Akapitzlist"/>
        <w:numPr>
          <w:ilvl w:val="0"/>
          <w:numId w:val="32"/>
        </w:numPr>
        <w:ind w:left="1786" w:hanging="357"/>
        <w:jc w:val="both"/>
        <w:rPr>
          <w:rFonts w:ascii="Arial" w:eastAsia="Calibri" w:hAnsi="Arial" w:cs="Arial"/>
        </w:rPr>
      </w:pPr>
      <w:r w:rsidRPr="00D70F45">
        <w:rPr>
          <w:rFonts w:ascii="Arial" w:eastAsia="Calibri" w:hAnsi="Arial" w:cs="Arial"/>
        </w:rPr>
        <w:t>Wykonawca posiada kierownika komórki organizacyjnej odpowiedzialnej za sprawne i bezpieczne rejestrowanie, przechowywanie, udostępnianie materiałów niejawnych, zdolną do przetwarzania informacji niejawnych o klauzuli co najmniej „ZASTRZEŻONE”, w związku z art. 42 ust. 1 i art. 44 ust. 1 UOIN;</w:t>
      </w:r>
    </w:p>
    <w:p w14:paraId="08E27234" w14:textId="77777777" w:rsidR="00D8720B" w:rsidRPr="00D70F45" w:rsidRDefault="00D8720B" w:rsidP="003748C3">
      <w:pPr>
        <w:pStyle w:val="Akapitzlist"/>
        <w:numPr>
          <w:ilvl w:val="0"/>
          <w:numId w:val="32"/>
        </w:numPr>
        <w:suppressAutoHyphens w:val="0"/>
        <w:autoSpaceDE w:val="0"/>
        <w:autoSpaceDN w:val="0"/>
        <w:adjustRightInd w:val="0"/>
        <w:spacing w:after="160" w:line="259" w:lineRule="auto"/>
        <w:ind w:left="1786" w:hanging="357"/>
        <w:contextualSpacing/>
        <w:jc w:val="both"/>
        <w:rPr>
          <w:rFonts w:ascii="Arial" w:eastAsia="Calibri" w:hAnsi="Arial" w:cs="Arial"/>
        </w:rPr>
      </w:pPr>
      <w:r w:rsidRPr="00D70F45">
        <w:rPr>
          <w:rFonts w:ascii="Arial" w:eastAsia="Calibri" w:hAnsi="Arial" w:cs="Arial"/>
        </w:rPr>
        <w:t>Wykonawca posiada inspektora bezpieczeństwa teleinformatycznego zgodnie z art. 48, art. 52 ust. 1 i 4 UOIN.</w:t>
      </w:r>
    </w:p>
    <w:p w14:paraId="7243DFF9" w14:textId="77777777" w:rsidR="00D8720B" w:rsidRPr="00D70F45" w:rsidRDefault="00D8720B" w:rsidP="003748C3">
      <w:pPr>
        <w:pStyle w:val="Akapitzlist"/>
        <w:numPr>
          <w:ilvl w:val="0"/>
          <w:numId w:val="32"/>
        </w:numPr>
        <w:ind w:left="1786" w:hanging="357"/>
        <w:jc w:val="both"/>
        <w:rPr>
          <w:rFonts w:ascii="Arial" w:eastAsia="Calibri" w:hAnsi="Arial" w:cs="Arial"/>
        </w:rPr>
      </w:pPr>
      <w:r w:rsidRPr="00D70F45">
        <w:rPr>
          <w:rFonts w:ascii="Arial" w:eastAsia="Calibri" w:hAnsi="Arial" w:cs="Arial"/>
        </w:rPr>
        <w:t>Wykonawca posiada administratora systemu teleinformatycznego zgodnie z art. 48, art. 52 ust. 1 i 4 UOIN;</w:t>
      </w:r>
    </w:p>
    <w:p w14:paraId="30F43E4E" w14:textId="77777777" w:rsidR="00D8720B" w:rsidRPr="00D70F45" w:rsidRDefault="00D8720B" w:rsidP="003748C3">
      <w:pPr>
        <w:pStyle w:val="Akapitzlist"/>
        <w:numPr>
          <w:ilvl w:val="0"/>
          <w:numId w:val="32"/>
        </w:numPr>
        <w:ind w:left="1786" w:hanging="357"/>
        <w:jc w:val="both"/>
        <w:rPr>
          <w:rFonts w:ascii="Arial" w:eastAsia="Calibri" w:hAnsi="Arial" w:cs="Arial"/>
        </w:rPr>
      </w:pPr>
      <w:r w:rsidRPr="00D70F45">
        <w:rPr>
          <w:rFonts w:ascii="Arial" w:eastAsia="Calibri" w:hAnsi="Arial" w:cs="Arial"/>
        </w:rPr>
        <w:t>Wykonawca dysponuje innymi osobami biorącymi udział w realizacji przedmiotu umowy (np.: koordynator), które posiadają uprawnienia w zakresie dostępu do informacji niejawnych oznaczonych klauzulą „ZASTRZEŻONE” zgodnie z UOIN;</w:t>
      </w:r>
    </w:p>
    <w:p w14:paraId="25071113" w14:textId="77777777" w:rsidR="00D8720B" w:rsidRPr="00D70F45" w:rsidRDefault="00D8720B" w:rsidP="003748C3">
      <w:pPr>
        <w:pStyle w:val="Akapitzlist"/>
        <w:numPr>
          <w:ilvl w:val="0"/>
          <w:numId w:val="32"/>
        </w:numPr>
        <w:suppressAutoHyphens w:val="0"/>
        <w:autoSpaceDE w:val="0"/>
        <w:autoSpaceDN w:val="0"/>
        <w:adjustRightInd w:val="0"/>
        <w:spacing w:after="160" w:line="259" w:lineRule="auto"/>
        <w:ind w:left="1786" w:hanging="357"/>
        <w:contextualSpacing/>
        <w:jc w:val="both"/>
        <w:rPr>
          <w:rFonts w:ascii="Arial" w:eastAsia="Calibri" w:hAnsi="Arial" w:cs="Arial"/>
        </w:rPr>
      </w:pPr>
      <w:r w:rsidRPr="00D70F45">
        <w:rPr>
          <w:rFonts w:ascii="Arial" w:eastAsia="Calibri" w:hAnsi="Arial" w:cs="Arial"/>
        </w:rPr>
        <w:t>Dostęp do informacji niejawnych związanych z wykonywaniem umowy mogą mieć wyłącznie osoby posiadające upoważnienie kierownika jednostki organizacyjnej do dostępu do informacji niejawnych o klauzuli „ZASTRZEŻONE” lub poświadczenie bezpieczeństwa upoważniające do dostępu do informacji niejawnych o klauzuli „POUFNE” lub wyższej oraz odbyły stosowne przeszkolenie w zakresie ochrony informacji niejawnych.</w:t>
      </w:r>
    </w:p>
    <w:p w14:paraId="1B26DE78" w14:textId="77777777" w:rsidR="00D8720B" w:rsidRPr="00D70F45" w:rsidRDefault="00D8720B" w:rsidP="003748C3">
      <w:pPr>
        <w:pStyle w:val="Akapitzlist"/>
        <w:numPr>
          <w:ilvl w:val="0"/>
          <w:numId w:val="32"/>
        </w:numPr>
        <w:rPr>
          <w:rFonts w:ascii="Arial" w:eastAsia="Calibri" w:hAnsi="Arial" w:cs="Arial"/>
        </w:rPr>
      </w:pPr>
      <w:r w:rsidRPr="00D70F45">
        <w:rPr>
          <w:rFonts w:ascii="Arial" w:eastAsia="Calibri" w:hAnsi="Arial" w:cs="Arial"/>
        </w:rPr>
        <w:t>Wymagane dokumenty potwierdzające uprawnienia w zakresie ochrony informacji niejawnych</w:t>
      </w:r>
    </w:p>
    <w:p w14:paraId="3D316FE5" w14:textId="77777777" w:rsidR="00D8720B" w:rsidRPr="00D70F45" w:rsidRDefault="00D8720B" w:rsidP="003748C3">
      <w:pPr>
        <w:numPr>
          <w:ilvl w:val="0"/>
          <w:numId w:val="27"/>
        </w:numPr>
        <w:suppressAutoHyphens w:val="0"/>
        <w:spacing w:before="120" w:after="160" w:line="259" w:lineRule="auto"/>
        <w:ind w:left="1418" w:firstLine="425"/>
        <w:contextualSpacing/>
        <w:jc w:val="both"/>
        <w:rPr>
          <w:rFonts w:ascii="Arial" w:eastAsia="Calibri" w:hAnsi="Arial" w:cs="Arial"/>
          <w:sz w:val="20"/>
          <w:szCs w:val="20"/>
          <w:u w:val="single"/>
        </w:rPr>
      </w:pPr>
      <w:r w:rsidRPr="00D70F45">
        <w:rPr>
          <w:rFonts w:ascii="Arial" w:eastAsia="Calibri" w:hAnsi="Arial" w:cs="Arial"/>
          <w:sz w:val="20"/>
          <w:szCs w:val="20"/>
          <w:u w:val="single"/>
        </w:rPr>
        <w:t>Kierownik przedsiębiorcy:</w:t>
      </w:r>
    </w:p>
    <w:p w14:paraId="2C9E76EA" w14:textId="460461E1" w:rsidR="00D8720B" w:rsidRPr="00D70F45" w:rsidRDefault="00D8720B" w:rsidP="003748C3">
      <w:pPr>
        <w:numPr>
          <w:ilvl w:val="0"/>
          <w:numId w:val="28"/>
        </w:numPr>
        <w:suppressAutoHyphens w:val="0"/>
        <w:spacing w:after="120" w:line="259" w:lineRule="auto"/>
        <w:ind w:left="2268" w:hanging="141"/>
        <w:jc w:val="both"/>
        <w:rPr>
          <w:rFonts w:ascii="Arial" w:eastAsia="Calibri" w:hAnsi="Arial" w:cs="Arial"/>
          <w:sz w:val="20"/>
          <w:szCs w:val="20"/>
        </w:rPr>
      </w:pPr>
      <w:r w:rsidRPr="00D70F45">
        <w:rPr>
          <w:rFonts w:ascii="Arial" w:eastAsia="Calibri" w:hAnsi="Arial" w:cs="Arial"/>
          <w:b/>
          <w:sz w:val="20"/>
          <w:szCs w:val="20"/>
        </w:rPr>
        <w:t>zaświadczenie</w:t>
      </w:r>
      <w:r w:rsidRPr="00D70F45">
        <w:rPr>
          <w:rFonts w:ascii="Arial" w:eastAsia="Calibri" w:hAnsi="Arial" w:cs="Arial"/>
          <w:sz w:val="20"/>
          <w:szCs w:val="20"/>
        </w:rPr>
        <w:t xml:space="preserve"> o odbyciu szkolenia w zakresie ochrony informacji niejawnych zgodnie z art. 19, art. 20 ust. 1, w związku z art. 2 ust. 14 </w:t>
      </w:r>
      <w:r w:rsidRPr="00D70F45">
        <w:rPr>
          <w:rFonts w:ascii="Arial" w:eastAsia="Calibri" w:hAnsi="Arial" w:cs="Arial"/>
          <w:sz w:val="20"/>
          <w:szCs w:val="20"/>
        </w:rPr>
        <w:lastRenderedPageBreak/>
        <w:t>ustawy z dnia 5 sierpnia 2010 r. o ochronie inf</w:t>
      </w:r>
      <w:r w:rsidR="002769C2">
        <w:rPr>
          <w:rFonts w:ascii="Arial" w:eastAsia="Calibri" w:hAnsi="Arial" w:cs="Arial"/>
          <w:sz w:val="20"/>
          <w:szCs w:val="20"/>
        </w:rPr>
        <w:t>ormacji niejawnych (Dz.U. 2025.1209</w:t>
      </w:r>
      <w:r w:rsidRPr="00D70F45">
        <w:rPr>
          <w:rFonts w:ascii="Arial" w:eastAsia="Calibri" w:hAnsi="Arial" w:cs="Arial"/>
          <w:sz w:val="20"/>
          <w:szCs w:val="20"/>
        </w:rPr>
        <w:t xml:space="preserve"> t.j.) – dalej UOIN,</w:t>
      </w:r>
    </w:p>
    <w:p w14:paraId="5644B6DD" w14:textId="77777777" w:rsidR="00D8720B" w:rsidRPr="00D70F45" w:rsidRDefault="00D8720B" w:rsidP="003748C3">
      <w:pPr>
        <w:numPr>
          <w:ilvl w:val="0"/>
          <w:numId w:val="27"/>
        </w:numPr>
        <w:suppressAutoHyphens w:val="0"/>
        <w:spacing w:before="120" w:after="160" w:line="259" w:lineRule="auto"/>
        <w:ind w:left="1418" w:firstLine="425"/>
        <w:jc w:val="both"/>
        <w:rPr>
          <w:rFonts w:ascii="Arial" w:eastAsia="Calibri" w:hAnsi="Arial" w:cs="Arial"/>
          <w:sz w:val="20"/>
          <w:szCs w:val="20"/>
        </w:rPr>
      </w:pPr>
      <w:r w:rsidRPr="00D70F45">
        <w:rPr>
          <w:rFonts w:ascii="Arial" w:eastAsia="Calibri" w:hAnsi="Arial" w:cs="Arial"/>
          <w:sz w:val="20"/>
          <w:szCs w:val="20"/>
          <w:u w:val="single"/>
        </w:rPr>
        <w:t>Pełnomocnik ds. Ochrony Informacji Niejawnych</w:t>
      </w:r>
      <w:r w:rsidRPr="00D70F45">
        <w:rPr>
          <w:rFonts w:ascii="Arial" w:eastAsia="Calibri" w:hAnsi="Arial" w:cs="Arial"/>
          <w:sz w:val="20"/>
          <w:szCs w:val="20"/>
        </w:rPr>
        <w:t>:</w:t>
      </w:r>
    </w:p>
    <w:p w14:paraId="25281D8B" w14:textId="77777777" w:rsidR="00D8720B" w:rsidRPr="00D70F45" w:rsidRDefault="00D8720B" w:rsidP="003748C3">
      <w:pPr>
        <w:numPr>
          <w:ilvl w:val="0"/>
          <w:numId w:val="28"/>
        </w:numPr>
        <w:suppressAutoHyphens w:val="0"/>
        <w:spacing w:after="160" w:line="259" w:lineRule="auto"/>
        <w:ind w:left="2268" w:hanging="141"/>
        <w:contextualSpacing/>
        <w:jc w:val="both"/>
        <w:rPr>
          <w:rFonts w:ascii="Arial" w:eastAsia="Calibri" w:hAnsi="Arial" w:cs="Arial"/>
          <w:sz w:val="20"/>
          <w:szCs w:val="20"/>
        </w:rPr>
      </w:pPr>
      <w:r w:rsidRPr="00D70F45">
        <w:rPr>
          <w:rFonts w:ascii="Arial" w:eastAsia="Calibri" w:hAnsi="Arial" w:cs="Arial"/>
          <w:b/>
          <w:sz w:val="20"/>
          <w:szCs w:val="20"/>
        </w:rPr>
        <w:t>zaświadczenie</w:t>
      </w:r>
      <w:r w:rsidRPr="00D70F45">
        <w:rPr>
          <w:rFonts w:ascii="Arial" w:eastAsia="Calibri" w:hAnsi="Arial" w:cs="Arial"/>
          <w:sz w:val="20"/>
          <w:szCs w:val="20"/>
        </w:rPr>
        <w:t xml:space="preserve"> o odbyciu szkolenia w zakresie ochrony informacji niejawnych zgodnie z art. 14 ust. 3 pkt 4 UOIN, </w:t>
      </w:r>
    </w:p>
    <w:p w14:paraId="0F022E7F" w14:textId="77777777" w:rsidR="00D8720B" w:rsidRPr="00D70F45" w:rsidRDefault="00D8720B" w:rsidP="003748C3">
      <w:pPr>
        <w:numPr>
          <w:ilvl w:val="0"/>
          <w:numId w:val="28"/>
        </w:numPr>
        <w:suppressAutoHyphens w:val="0"/>
        <w:spacing w:after="160" w:line="259" w:lineRule="auto"/>
        <w:ind w:left="2268" w:hanging="141"/>
        <w:jc w:val="both"/>
        <w:rPr>
          <w:rFonts w:ascii="Arial" w:eastAsia="Calibri" w:hAnsi="Arial" w:cs="Arial"/>
          <w:sz w:val="20"/>
          <w:szCs w:val="20"/>
        </w:rPr>
      </w:pPr>
      <w:r w:rsidRPr="00D70F45">
        <w:rPr>
          <w:rFonts w:ascii="Arial" w:eastAsia="Calibri" w:hAnsi="Arial" w:cs="Arial"/>
          <w:b/>
          <w:sz w:val="20"/>
          <w:szCs w:val="20"/>
        </w:rPr>
        <w:t>poświadczenie</w:t>
      </w:r>
      <w:r w:rsidRPr="00D70F45">
        <w:rPr>
          <w:rFonts w:ascii="Arial" w:eastAsia="Calibri" w:hAnsi="Arial" w:cs="Arial"/>
          <w:sz w:val="20"/>
          <w:szCs w:val="20"/>
        </w:rPr>
        <w:t xml:space="preserve"> bezpieczeństwa upoważniające do dostępu  do informacji niejawnych zgodnie z art. 22 ust.2, w związku z art. 14 ust. 2 UOIN,</w:t>
      </w:r>
    </w:p>
    <w:p w14:paraId="61BE7F2C" w14:textId="77777777" w:rsidR="00D8720B" w:rsidRPr="00D70F45" w:rsidRDefault="00D8720B" w:rsidP="003748C3">
      <w:pPr>
        <w:numPr>
          <w:ilvl w:val="0"/>
          <w:numId w:val="27"/>
        </w:numPr>
        <w:suppressAutoHyphens w:val="0"/>
        <w:spacing w:before="240" w:after="160" w:line="259" w:lineRule="auto"/>
        <w:ind w:left="2127" w:hanging="284"/>
        <w:jc w:val="both"/>
        <w:rPr>
          <w:rFonts w:ascii="Arial" w:eastAsia="Calibri" w:hAnsi="Arial" w:cs="Arial"/>
          <w:sz w:val="20"/>
          <w:szCs w:val="20"/>
        </w:rPr>
      </w:pPr>
      <w:r w:rsidRPr="00D70F45">
        <w:rPr>
          <w:rFonts w:ascii="Arial" w:eastAsia="Calibri" w:hAnsi="Arial" w:cs="Arial"/>
          <w:sz w:val="20"/>
          <w:szCs w:val="20"/>
          <w:u w:val="single"/>
        </w:rPr>
        <w:t>Kierownik komórki</w:t>
      </w:r>
      <w:r w:rsidRPr="00D70F45">
        <w:rPr>
          <w:rFonts w:ascii="Arial" w:eastAsia="Calibri" w:hAnsi="Arial" w:cs="Arial"/>
          <w:sz w:val="20"/>
          <w:szCs w:val="20"/>
        </w:rPr>
        <w:t xml:space="preserve"> odpowiedzialnej za sprawne i bezpieczne rejestrowanie, przechowywanie, udostępnianie materiałów niejawnych, zdolną do przetwarzania informacji niejawnych o klauzuli co najmniej „ZASTRZEŻONE”</w:t>
      </w:r>
    </w:p>
    <w:p w14:paraId="6421AE4C" w14:textId="77777777" w:rsidR="00D8720B" w:rsidRPr="00D70F45" w:rsidRDefault="00D8720B" w:rsidP="003748C3">
      <w:pPr>
        <w:numPr>
          <w:ilvl w:val="0"/>
          <w:numId w:val="28"/>
        </w:numPr>
        <w:suppressAutoHyphens w:val="0"/>
        <w:spacing w:after="160" w:line="259" w:lineRule="auto"/>
        <w:ind w:left="2410" w:hanging="283"/>
        <w:contextualSpacing/>
        <w:jc w:val="both"/>
        <w:rPr>
          <w:rFonts w:ascii="Arial" w:eastAsia="Calibri" w:hAnsi="Arial" w:cs="Arial"/>
          <w:sz w:val="20"/>
          <w:szCs w:val="20"/>
        </w:rPr>
      </w:pPr>
      <w:r w:rsidRPr="00D70F45">
        <w:rPr>
          <w:rFonts w:ascii="Arial" w:eastAsia="Calibri" w:hAnsi="Arial" w:cs="Arial"/>
          <w:b/>
          <w:sz w:val="20"/>
          <w:szCs w:val="20"/>
        </w:rPr>
        <w:t>zaświadczenie</w:t>
      </w:r>
      <w:r w:rsidRPr="00D70F45">
        <w:rPr>
          <w:rFonts w:ascii="Arial" w:eastAsia="Calibri" w:hAnsi="Arial" w:cs="Arial"/>
          <w:sz w:val="20"/>
          <w:szCs w:val="20"/>
        </w:rPr>
        <w:t xml:space="preserve"> o odbyciu szkolenia w zakresie ochrony informacji niejawnych zgodnie z art. 19, art. 20 ust. 1 UOIN,</w:t>
      </w:r>
    </w:p>
    <w:p w14:paraId="7B28885A" w14:textId="77777777" w:rsidR="00D8720B" w:rsidRPr="00D70F45" w:rsidRDefault="00D8720B" w:rsidP="003748C3">
      <w:pPr>
        <w:numPr>
          <w:ilvl w:val="0"/>
          <w:numId w:val="28"/>
        </w:numPr>
        <w:suppressAutoHyphens w:val="0"/>
        <w:spacing w:after="160" w:line="259" w:lineRule="auto"/>
        <w:ind w:left="2410" w:hanging="283"/>
        <w:jc w:val="both"/>
        <w:rPr>
          <w:rFonts w:ascii="Arial" w:eastAsia="Calibri" w:hAnsi="Arial" w:cs="Arial"/>
          <w:sz w:val="20"/>
          <w:szCs w:val="20"/>
        </w:rPr>
      </w:pPr>
      <w:r w:rsidRPr="00D70F45">
        <w:rPr>
          <w:rFonts w:ascii="Arial" w:eastAsia="Calibri" w:hAnsi="Arial" w:cs="Arial"/>
          <w:b/>
          <w:sz w:val="20"/>
          <w:szCs w:val="20"/>
        </w:rPr>
        <w:t>poświadczenie</w:t>
      </w:r>
      <w:r w:rsidRPr="00D70F45">
        <w:rPr>
          <w:rFonts w:ascii="Arial" w:eastAsia="Calibri" w:hAnsi="Arial" w:cs="Arial"/>
          <w:sz w:val="20"/>
          <w:szCs w:val="20"/>
        </w:rPr>
        <w:t xml:space="preserve"> bezpieczeństwa lub pisemne upoważnienie kierownika jednostki organizacyjnej do dostępu do informacji niejawnych o klauzuli „ZASTRZEŻONE” zgodnie z art. 21 ust. 4, w związku z art. 42 ust. 1 i art. 44 ust. 1  UOIN,</w:t>
      </w:r>
    </w:p>
    <w:p w14:paraId="5D03D05E" w14:textId="77777777" w:rsidR="00D8720B" w:rsidRPr="00D70F45" w:rsidRDefault="00D8720B" w:rsidP="00D8720B">
      <w:pPr>
        <w:suppressAutoHyphens w:val="0"/>
        <w:spacing w:after="160" w:line="259" w:lineRule="auto"/>
        <w:ind w:left="2552" w:hanging="142"/>
        <w:jc w:val="both"/>
        <w:rPr>
          <w:rFonts w:ascii="Arial" w:eastAsia="Calibri" w:hAnsi="Arial" w:cs="Arial"/>
          <w:sz w:val="20"/>
          <w:szCs w:val="20"/>
        </w:rPr>
      </w:pPr>
      <w:r w:rsidRPr="00D70F45">
        <w:rPr>
          <w:rFonts w:ascii="Arial" w:eastAsia="Calibri" w:hAnsi="Arial" w:cs="Arial"/>
          <w:b/>
          <w:sz w:val="20"/>
          <w:szCs w:val="20"/>
        </w:rPr>
        <w:t>lub</w:t>
      </w:r>
      <w:r w:rsidRPr="00D70F45">
        <w:rPr>
          <w:rFonts w:ascii="Arial" w:eastAsia="Calibri" w:hAnsi="Arial" w:cs="Arial"/>
          <w:sz w:val="20"/>
          <w:szCs w:val="20"/>
        </w:rPr>
        <w:t xml:space="preserve"> </w:t>
      </w:r>
    </w:p>
    <w:p w14:paraId="765D80BC" w14:textId="77777777" w:rsidR="00D8720B" w:rsidRPr="00D70F45" w:rsidRDefault="00D8720B" w:rsidP="00D8720B">
      <w:pPr>
        <w:suppressAutoHyphens w:val="0"/>
        <w:spacing w:line="259" w:lineRule="auto"/>
        <w:ind w:left="2410"/>
        <w:jc w:val="both"/>
        <w:rPr>
          <w:rFonts w:ascii="Arial" w:eastAsia="Calibri" w:hAnsi="Arial" w:cs="Arial"/>
          <w:sz w:val="20"/>
          <w:szCs w:val="20"/>
        </w:rPr>
      </w:pPr>
      <w:r w:rsidRPr="00D70F45">
        <w:rPr>
          <w:rFonts w:ascii="Arial" w:eastAsia="Calibri" w:hAnsi="Arial" w:cs="Arial"/>
          <w:b/>
          <w:sz w:val="20"/>
          <w:szCs w:val="20"/>
        </w:rPr>
        <w:t>Kopia pierwszej strony instrukcji</w:t>
      </w:r>
      <w:r w:rsidRPr="00D70F45">
        <w:rPr>
          <w:rFonts w:ascii="Arial" w:eastAsia="Calibri" w:hAnsi="Arial" w:cs="Arial"/>
          <w:sz w:val="20"/>
          <w:szCs w:val="20"/>
        </w:rPr>
        <w:t xml:space="preserve"> dotyczącej sposobu i trybu przetwarzania informacji niejawnych o klauzuli „Zastrzeżone” w podległych komórkach organizacyjnych oraz zakres i warunki stosowania środków bezpieczeństwa fizycznego w celu ich ochrony, potwierdzająca zdolność Wykonawcy do przetwarzania informacji niejawnych o klauzuli „Zastrzeżone” zgodnie z art. 43 ust. 5 UOIN.</w:t>
      </w:r>
    </w:p>
    <w:p w14:paraId="7C209D49" w14:textId="77777777" w:rsidR="00D8720B" w:rsidRPr="00D70F45" w:rsidRDefault="00D8720B" w:rsidP="003748C3">
      <w:pPr>
        <w:numPr>
          <w:ilvl w:val="0"/>
          <w:numId w:val="27"/>
        </w:numPr>
        <w:suppressAutoHyphens w:val="0"/>
        <w:spacing w:before="240" w:after="160" w:line="259" w:lineRule="auto"/>
        <w:ind w:left="2268" w:right="-65" w:hanging="283"/>
        <w:jc w:val="both"/>
        <w:rPr>
          <w:rFonts w:ascii="Arial" w:eastAsia="Calibri" w:hAnsi="Arial" w:cs="Arial"/>
          <w:sz w:val="20"/>
          <w:szCs w:val="20"/>
          <w:u w:val="single"/>
        </w:rPr>
      </w:pPr>
      <w:r w:rsidRPr="00D70F45">
        <w:rPr>
          <w:rFonts w:ascii="Arial" w:eastAsia="Calibri" w:hAnsi="Arial" w:cs="Arial"/>
          <w:sz w:val="20"/>
          <w:szCs w:val="20"/>
          <w:u w:val="single"/>
        </w:rPr>
        <w:t>Inspektor Bezpieczeństwa Teleinformatycznego:</w:t>
      </w:r>
    </w:p>
    <w:p w14:paraId="0A3EF66E" w14:textId="77777777" w:rsidR="00D8720B" w:rsidRPr="00D70F45" w:rsidRDefault="00D8720B" w:rsidP="003748C3">
      <w:pPr>
        <w:numPr>
          <w:ilvl w:val="0"/>
          <w:numId w:val="28"/>
        </w:numPr>
        <w:suppressAutoHyphens w:val="0"/>
        <w:spacing w:after="160" w:line="259" w:lineRule="auto"/>
        <w:ind w:left="2410" w:hanging="283"/>
        <w:contextualSpacing/>
        <w:jc w:val="both"/>
        <w:rPr>
          <w:rFonts w:ascii="Arial" w:eastAsia="Calibri" w:hAnsi="Arial" w:cs="Arial"/>
          <w:sz w:val="20"/>
          <w:szCs w:val="20"/>
        </w:rPr>
      </w:pPr>
      <w:r w:rsidRPr="00D70F45">
        <w:rPr>
          <w:rFonts w:ascii="Arial" w:eastAsia="Calibri" w:hAnsi="Arial" w:cs="Arial"/>
          <w:b/>
          <w:sz w:val="20"/>
          <w:szCs w:val="20"/>
        </w:rPr>
        <w:t>zaświadczenie</w:t>
      </w:r>
      <w:r w:rsidRPr="00D70F45">
        <w:rPr>
          <w:rFonts w:ascii="Arial" w:eastAsia="Calibri" w:hAnsi="Arial" w:cs="Arial"/>
          <w:sz w:val="20"/>
          <w:szCs w:val="20"/>
        </w:rPr>
        <w:t xml:space="preserve"> o odbyciu szkolenia w zakresie ochrony informacji niejawnych zgodnie z art. 19, art. 20 ust. 1 UOIN,</w:t>
      </w:r>
    </w:p>
    <w:p w14:paraId="2C8085A5" w14:textId="77777777" w:rsidR="00D8720B" w:rsidRPr="00D70F45" w:rsidRDefault="00D8720B" w:rsidP="003748C3">
      <w:pPr>
        <w:numPr>
          <w:ilvl w:val="0"/>
          <w:numId w:val="28"/>
        </w:numPr>
        <w:suppressAutoHyphens w:val="0"/>
        <w:spacing w:after="160" w:line="259" w:lineRule="auto"/>
        <w:ind w:left="2410" w:hanging="283"/>
        <w:contextualSpacing/>
        <w:jc w:val="both"/>
        <w:rPr>
          <w:rFonts w:ascii="Arial" w:eastAsia="Calibri" w:hAnsi="Arial" w:cs="Arial"/>
          <w:sz w:val="20"/>
          <w:szCs w:val="20"/>
        </w:rPr>
      </w:pPr>
      <w:r w:rsidRPr="00D70F45">
        <w:rPr>
          <w:rFonts w:ascii="Arial" w:eastAsia="Calibri" w:hAnsi="Arial" w:cs="Arial"/>
          <w:b/>
          <w:sz w:val="20"/>
          <w:szCs w:val="20"/>
        </w:rPr>
        <w:t>poświadczenie</w:t>
      </w:r>
      <w:r w:rsidRPr="00D70F45">
        <w:rPr>
          <w:rFonts w:ascii="Arial" w:eastAsia="Calibri" w:hAnsi="Arial" w:cs="Arial"/>
          <w:sz w:val="20"/>
          <w:szCs w:val="20"/>
        </w:rPr>
        <w:t xml:space="preserve"> bezpieczeństwa lub pisemne upoważnienie kierownika jednostki organizacyjnej do dostępem do informacji niejawnych </w:t>
      </w:r>
      <w:r w:rsidRPr="00D70F45">
        <w:rPr>
          <w:rFonts w:ascii="Arial" w:eastAsia="Calibri" w:hAnsi="Arial" w:cs="Arial"/>
          <w:sz w:val="20"/>
          <w:szCs w:val="20"/>
        </w:rPr>
        <w:br/>
        <w:t>o klauzuli „ZASTRZEŻONE” zgodnie z art. 21 ust.4, w związku z art. 52 ust. 1 pkt 1 UOIN,</w:t>
      </w:r>
    </w:p>
    <w:p w14:paraId="5993E0CF" w14:textId="77777777" w:rsidR="00D8720B" w:rsidRPr="00D70F45" w:rsidRDefault="00D8720B" w:rsidP="003748C3">
      <w:pPr>
        <w:numPr>
          <w:ilvl w:val="0"/>
          <w:numId w:val="28"/>
        </w:numPr>
        <w:suppressAutoHyphens w:val="0"/>
        <w:spacing w:after="160" w:line="259" w:lineRule="auto"/>
        <w:ind w:left="2410" w:hanging="425"/>
        <w:jc w:val="both"/>
        <w:rPr>
          <w:rFonts w:ascii="Arial" w:eastAsia="Calibri" w:hAnsi="Arial" w:cs="Arial"/>
          <w:sz w:val="20"/>
          <w:szCs w:val="20"/>
        </w:rPr>
      </w:pPr>
      <w:r w:rsidRPr="00D70F45">
        <w:rPr>
          <w:rFonts w:ascii="Arial" w:eastAsia="Calibri" w:hAnsi="Arial" w:cs="Arial"/>
          <w:b/>
          <w:sz w:val="20"/>
          <w:szCs w:val="20"/>
        </w:rPr>
        <w:t>zaświadczenie</w:t>
      </w:r>
      <w:r w:rsidRPr="00D70F45">
        <w:rPr>
          <w:rFonts w:ascii="Arial" w:eastAsia="Calibri" w:hAnsi="Arial" w:cs="Arial"/>
          <w:sz w:val="20"/>
          <w:szCs w:val="20"/>
        </w:rPr>
        <w:t xml:space="preserve"> o odbyciu szkolenia specjalistycznego w zakresie bezpieczeństwa teleinformatycznego zgodnie z art. 52 ust. 4, w związku z art. 52 ust. 1 pkt 1 UOIN,</w:t>
      </w:r>
    </w:p>
    <w:p w14:paraId="1924452F" w14:textId="77777777" w:rsidR="00D8720B" w:rsidRPr="00D70F45" w:rsidRDefault="00D8720B" w:rsidP="003748C3">
      <w:pPr>
        <w:numPr>
          <w:ilvl w:val="0"/>
          <w:numId w:val="27"/>
        </w:numPr>
        <w:suppressAutoHyphens w:val="0"/>
        <w:spacing w:before="240" w:after="160" w:line="259" w:lineRule="auto"/>
        <w:ind w:left="2410" w:hanging="283"/>
        <w:jc w:val="both"/>
        <w:rPr>
          <w:rFonts w:ascii="Arial" w:eastAsia="Calibri" w:hAnsi="Arial" w:cs="Arial"/>
          <w:sz w:val="20"/>
          <w:szCs w:val="20"/>
          <w:u w:val="single"/>
        </w:rPr>
      </w:pPr>
      <w:r w:rsidRPr="00D70F45">
        <w:rPr>
          <w:rFonts w:ascii="Arial" w:eastAsia="Calibri" w:hAnsi="Arial" w:cs="Arial"/>
          <w:sz w:val="20"/>
          <w:szCs w:val="20"/>
          <w:u w:val="single"/>
        </w:rPr>
        <w:t>Administrator Systemu:</w:t>
      </w:r>
    </w:p>
    <w:p w14:paraId="1F7EE9B4" w14:textId="77777777" w:rsidR="00D8720B" w:rsidRPr="00D70F45" w:rsidRDefault="00D8720B" w:rsidP="003748C3">
      <w:pPr>
        <w:numPr>
          <w:ilvl w:val="0"/>
          <w:numId w:val="28"/>
        </w:numPr>
        <w:suppressAutoHyphens w:val="0"/>
        <w:spacing w:after="160" w:line="259" w:lineRule="auto"/>
        <w:ind w:left="2410" w:hanging="283"/>
        <w:contextualSpacing/>
        <w:jc w:val="both"/>
        <w:rPr>
          <w:rFonts w:ascii="Arial" w:eastAsia="Calibri" w:hAnsi="Arial" w:cs="Arial"/>
          <w:sz w:val="20"/>
          <w:szCs w:val="20"/>
        </w:rPr>
      </w:pPr>
      <w:r w:rsidRPr="00D70F45">
        <w:rPr>
          <w:rFonts w:ascii="Arial" w:eastAsia="Calibri" w:hAnsi="Arial" w:cs="Arial"/>
          <w:b/>
          <w:sz w:val="20"/>
          <w:szCs w:val="20"/>
        </w:rPr>
        <w:t>zaświadczenie</w:t>
      </w:r>
      <w:r w:rsidRPr="00D70F45">
        <w:rPr>
          <w:rFonts w:ascii="Arial" w:eastAsia="Calibri" w:hAnsi="Arial" w:cs="Arial"/>
          <w:sz w:val="20"/>
          <w:szCs w:val="20"/>
        </w:rPr>
        <w:t xml:space="preserve"> o odbyciu szkolenia w zakresie ochrony informacji niejawnych zgodnie z art. 19, art. 20 ust. 1  UOIN,</w:t>
      </w:r>
    </w:p>
    <w:p w14:paraId="62D858C2" w14:textId="77777777" w:rsidR="00D8720B" w:rsidRPr="00D70F45" w:rsidRDefault="00D8720B" w:rsidP="003748C3">
      <w:pPr>
        <w:numPr>
          <w:ilvl w:val="0"/>
          <w:numId w:val="28"/>
        </w:numPr>
        <w:suppressAutoHyphens w:val="0"/>
        <w:spacing w:after="160" w:line="259" w:lineRule="auto"/>
        <w:ind w:left="2410" w:hanging="283"/>
        <w:contextualSpacing/>
        <w:jc w:val="both"/>
        <w:rPr>
          <w:rFonts w:ascii="Arial" w:eastAsia="Calibri" w:hAnsi="Arial" w:cs="Arial"/>
          <w:sz w:val="20"/>
          <w:szCs w:val="20"/>
        </w:rPr>
      </w:pPr>
      <w:r w:rsidRPr="00D70F45">
        <w:rPr>
          <w:rFonts w:ascii="Arial" w:eastAsia="Calibri" w:hAnsi="Arial" w:cs="Arial"/>
          <w:b/>
          <w:sz w:val="20"/>
          <w:szCs w:val="20"/>
        </w:rPr>
        <w:t>poświadczenie</w:t>
      </w:r>
      <w:r w:rsidRPr="00D70F45">
        <w:rPr>
          <w:rFonts w:ascii="Arial" w:eastAsia="Calibri" w:hAnsi="Arial" w:cs="Arial"/>
          <w:sz w:val="20"/>
          <w:szCs w:val="20"/>
        </w:rPr>
        <w:t xml:space="preserve"> bezpieczeństwa lub pisemne upoważnienie kierownika jednostki organizacyjnej do dostępu do informacji niejawnych o klauzuli „ZASTRZEŻONE” zgodnie z art. 21 ust.4, w związku z art. 52 ust. 1 pkt 2 UOIN,</w:t>
      </w:r>
    </w:p>
    <w:p w14:paraId="20D1F76D" w14:textId="77777777" w:rsidR="00D8720B" w:rsidRPr="00D70F45" w:rsidRDefault="00D8720B" w:rsidP="003748C3">
      <w:pPr>
        <w:numPr>
          <w:ilvl w:val="0"/>
          <w:numId w:val="28"/>
        </w:numPr>
        <w:suppressAutoHyphens w:val="0"/>
        <w:spacing w:after="160" w:line="259" w:lineRule="auto"/>
        <w:ind w:left="2410" w:hanging="283"/>
        <w:jc w:val="both"/>
        <w:rPr>
          <w:rFonts w:ascii="Arial" w:eastAsia="Calibri" w:hAnsi="Arial" w:cs="Arial"/>
          <w:sz w:val="20"/>
          <w:szCs w:val="20"/>
        </w:rPr>
      </w:pPr>
      <w:r w:rsidRPr="00D70F45">
        <w:rPr>
          <w:rFonts w:ascii="Arial" w:eastAsia="Calibri" w:hAnsi="Arial" w:cs="Arial"/>
          <w:b/>
          <w:sz w:val="20"/>
          <w:szCs w:val="20"/>
        </w:rPr>
        <w:t>zaświadczenia</w:t>
      </w:r>
      <w:r w:rsidRPr="00D70F45">
        <w:rPr>
          <w:rFonts w:ascii="Arial" w:eastAsia="Calibri" w:hAnsi="Arial" w:cs="Arial"/>
          <w:sz w:val="20"/>
          <w:szCs w:val="20"/>
        </w:rPr>
        <w:t xml:space="preserve"> o odbyciu szkolenia specjalistycznego w zakresie bezpieczeństwa teleinformatycznego zgodnie z art. 52 ust. 4, w związku z art. 52 ust. 1 pkt 2 UOIN.</w:t>
      </w:r>
    </w:p>
    <w:p w14:paraId="320DC81F" w14:textId="77777777" w:rsidR="00D8720B" w:rsidRPr="00D70F45" w:rsidRDefault="00D8720B" w:rsidP="003748C3">
      <w:pPr>
        <w:numPr>
          <w:ilvl w:val="0"/>
          <w:numId w:val="27"/>
        </w:numPr>
        <w:suppressAutoHyphens w:val="0"/>
        <w:spacing w:before="240" w:after="160" w:line="259" w:lineRule="auto"/>
        <w:ind w:left="2268" w:hanging="141"/>
        <w:jc w:val="both"/>
        <w:rPr>
          <w:rFonts w:ascii="Arial" w:eastAsia="Calibri" w:hAnsi="Arial" w:cs="Arial"/>
          <w:sz w:val="20"/>
          <w:szCs w:val="20"/>
        </w:rPr>
      </w:pPr>
      <w:r w:rsidRPr="00D70F45">
        <w:rPr>
          <w:rFonts w:ascii="Arial" w:eastAsia="Calibri" w:hAnsi="Arial" w:cs="Arial"/>
          <w:sz w:val="20"/>
          <w:szCs w:val="20"/>
          <w:u w:val="single"/>
        </w:rPr>
        <w:t>Inne osoby biorące udział w realizacji przedmiotu zamówienia</w:t>
      </w:r>
      <w:r w:rsidRPr="00D70F45">
        <w:rPr>
          <w:rFonts w:ascii="Arial" w:eastAsia="Calibri" w:hAnsi="Arial" w:cs="Arial"/>
          <w:sz w:val="20"/>
          <w:szCs w:val="20"/>
        </w:rPr>
        <w:t>:</w:t>
      </w:r>
    </w:p>
    <w:p w14:paraId="55C31797" w14:textId="77777777" w:rsidR="00D8720B" w:rsidRPr="00D70F45" w:rsidRDefault="00D8720B" w:rsidP="003748C3">
      <w:pPr>
        <w:numPr>
          <w:ilvl w:val="0"/>
          <w:numId w:val="28"/>
        </w:numPr>
        <w:suppressAutoHyphens w:val="0"/>
        <w:spacing w:after="160" w:line="259" w:lineRule="auto"/>
        <w:ind w:left="2410" w:hanging="283"/>
        <w:contextualSpacing/>
        <w:jc w:val="both"/>
        <w:rPr>
          <w:rFonts w:ascii="Arial" w:eastAsia="Calibri" w:hAnsi="Arial" w:cs="Arial"/>
          <w:sz w:val="20"/>
          <w:szCs w:val="20"/>
        </w:rPr>
      </w:pPr>
      <w:r w:rsidRPr="00D70F45">
        <w:rPr>
          <w:rFonts w:ascii="Arial" w:eastAsia="Calibri" w:hAnsi="Arial" w:cs="Arial"/>
          <w:b/>
          <w:sz w:val="20"/>
          <w:szCs w:val="20"/>
        </w:rPr>
        <w:lastRenderedPageBreak/>
        <w:t>zaświadczenia</w:t>
      </w:r>
      <w:r w:rsidRPr="00D70F45">
        <w:rPr>
          <w:rFonts w:ascii="Arial" w:eastAsia="Calibri" w:hAnsi="Arial" w:cs="Arial"/>
          <w:sz w:val="20"/>
          <w:szCs w:val="20"/>
        </w:rPr>
        <w:t xml:space="preserve"> o odbyciu szkolenia w zakresie ochrony informacji niejawnych zgodnie z art. 19, art. 20 ust. 1 UOIN,</w:t>
      </w:r>
    </w:p>
    <w:p w14:paraId="386CDCE3" w14:textId="77777777" w:rsidR="00D8720B" w:rsidRPr="00D70F45" w:rsidRDefault="00D8720B" w:rsidP="003748C3">
      <w:pPr>
        <w:numPr>
          <w:ilvl w:val="0"/>
          <w:numId w:val="28"/>
        </w:numPr>
        <w:suppressAutoHyphens w:val="0"/>
        <w:spacing w:after="160" w:line="259" w:lineRule="auto"/>
        <w:ind w:left="2410" w:hanging="283"/>
        <w:jc w:val="both"/>
        <w:rPr>
          <w:rFonts w:ascii="Arial" w:eastAsia="Calibri" w:hAnsi="Arial" w:cs="Arial"/>
          <w:sz w:val="20"/>
          <w:szCs w:val="20"/>
        </w:rPr>
      </w:pPr>
      <w:r w:rsidRPr="00D70F45">
        <w:rPr>
          <w:rFonts w:ascii="Arial" w:eastAsia="Calibri" w:hAnsi="Arial" w:cs="Arial"/>
          <w:b/>
          <w:sz w:val="20"/>
          <w:szCs w:val="20"/>
        </w:rPr>
        <w:t>poświadczenia</w:t>
      </w:r>
      <w:r w:rsidRPr="00D70F45">
        <w:rPr>
          <w:rFonts w:ascii="Arial" w:eastAsia="Calibri" w:hAnsi="Arial" w:cs="Arial"/>
          <w:sz w:val="20"/>
          <w:szCs w:val="20"/>
        </w:rPr>
        <w:t xml:space="preserve"> bezpieczeństwa lub pisemne upoważnienia kierownika jednostki organizacyjnej do dostępu do informacji niejawnych o klauzuli „ZASTRZEŻONE” zgodnie z art. 21 ust.4 UOIN.</w:t>
      </w:r>
    </w:p>
    <w:p w14:paraId="4362D2EC" w14:textId="77777777" w:rsidR="00D8720B" w:rsidRPr="00D70F45" w:rsidRDefault="00D8720B" w:rsidP="003748C3">
      <w:pPr>
        <w:pStyle w:val="Akapitzlist"/>
        <w:numPr>
          <w:ilvl w:val="0"/>
          <w:numId w:val="32"/>
        </w:numPr>
        <w:suppressAutoHyphens w:val="0"/>
        <w:spacing w:after="160" w:line="259" w:lineRule="auto"/>
        <w:jc w:val="both"/>
        <w:rPr>
          <w:rFonts w:ascii="Arial" w:eastAsia="Calibri" w:hAnsi="Arial" w:cs="Arial"/>
        </w:rPr>
      </w:pPr>
      <w:r w:rsidRPr="00D70F45">
        <w:rPr>
          <w:rFonts w:ascii="Arial" w:eastAsia="Calibri" w:hAnsi="Arial" w:cs="Arial"/>
        </w:rPr>
        <w:t>W przypadku realizacji zadania przez konsorcjum firm, wszystkie osoby mające uczestniczyć w realizacji zadan</w:t>
      </w:r>
      <w:r w:rsidR="00AE3004" w:rsidRPr="00D70F45">
        <w:rPr>
          <w:rFonts w:ascii="Arial" w:eastAsia="Calibri" w:hAnsi="Arial" w:cs="Arial"/>
        </w:rPr>
        <w:t>ia winny posiadać uprawnienia w </w:t>
      </w:r>
      <w:r w:rsidRPr="00D70F45">
        <w:rPr>
          <w:rFonts w:ascii="Arial" w:eastAsia="Calibri" w:hAnsi="Arial" w:cs="Arial"/>
        </w:rPr>
        <w:t>zakresie bezpieczeństwa osobowego określone w UOIN.</w:t>
      </w:r>
    </w:p>
    <w:p w14:paraId="41427523" w14:textId="77777777" w:rsidR="00D8720B" w:rsidRPr="00D70F45" w:rsidRDefault="00D8720B" w:rsidP="003748C3">
      <w:pPr>
        <w:pStyle w:val="Akapitzlist"/>
        <w:numPr>
          <w:ilvl w:val="0"/>
          <w:numId w:val="32"/>
        </w:numPr>
        <w:suppressAutoHyphens w:val="0"/>
        <w:spacing w:after="160" w:line="259" w:lineRule="auto"/>
        <w:jc w:val="both"/>
        <w:rPr>
          <w:rFonts w:ascii="Arial" w:eastAsia="Calibri" w:hAnsi="Arial" w:cs="Arial"/>
        </w:rPr>
      </w:pPr>
      <w:r w:rsidRPr="00D70F45">
        <w:rPr>
          <w:rFonts w:ascii="Arial" w:eastAsia="Calibri" w:hAnsi="Arial" w:cs="Arial"/>
          <w:lang w:eastAsia="en-US"/>
        </w:rPr>
        <w:t>Umowa konsorcjum winna w sposób jednoznaczny regulować zadania poszczególnych członków również w zakresie przetwarzania informacji niejawnych związanych z realizacją umowy.</w:t>
      </w:r>
    </w:p>
    <w:p w14:paraId="2D948B8B" w14:textId="0EFB04AF" w:rsidR="00D8720B" w:rsidRPr="00D70F45" w:rsidRDefault="00D8720B" w:rsidP="003748C3">
      <w:pPr>
        <w:pStyle w:val="Akapitzlist"/>
        <w:numPr>
          <w:ilvl w:val="0"/>
          <w:numId w:val="32"/>
        </w:numPr>
        <w:suppressAutoHyphens w:val="0"/>
        <w:spacing w:after="160" w:line="259" w:lineRule="auto"/>
        <w:jc w:val="both"/>
        <w:rPr>
          <w:rFonts w:ascii="Arial" w:eastAsia="Calibri" w:hAnsi="Arial" w:cs="Arial"/>
        </w:rPr>
      </w:pPr>
      <w:r w:rsidRPr="00D70F45">
        <w:rPr>
          <w:rFonts w:ascii="Arial" w:eastAsia="Calibri" w:hAnsi="Arial" w:cs="Arial"/>
          <w:lang w:eastAsia="en-US"/>
        </w:rPr>
        <w:t>Wykonawca wykaże, że dysponuje potencjałem technicznym, określonym  w</w:t>
      </w:r>
      <w:r w:rsidR="00AE3004" w:rsidRPr="00D70F45">
        <w:rPr>
          <w:rFonts w:ascii="Arial" w:eastAsia="Calibri" w:hAnsi="Arial" w:cs="Arial"/>
          <w:lang w:eastAsia="en-US"/>
        </w:rPr>
        <w:t> </w:t>
      </w:r>
      <w:r w:rsidR="00DC6ADD" w:rsidRPr="00D70F45">
        <w:rPr>
          <w:rFonts w:ascii="Arial" w:eastAsia="Calibri" w:hAnsi="Arial" w:cs="Arial"/>
          <w:lang w:eastAsia="en-US"/>
        </w:rPr>
        <w:t>pkt 3</w:t>
      </w:r>
      <w:r w:rsidR="00C03E71">
        <w:rPr>
          <w:rFonts w:ascii="Arial" w:eastAsia="Calibri" w:hAnsi="Arial" w:cs="Arial"/>
          <w:lang w:eastAsia="en-US"/>
        </w:rPr>
        <w:t>4</w:t>
      </w:r>
      <w:r w:rsidRPr="00D70F45">
        <w:rPr>
          <w:rFonts w:ascii="Arial" w:eastAsia="Calibri" w:hAnsi="Arial" w:cs="Arial"/>
          <w:lang w:eastAsia="en-US"/>
        </w:rPr>
        <w:t xml:space="preserve"> lit. </w:t>
      </w:r>
      <w:r w:rsidRPr="00D70F45">
        <w:rPr>
          <w:rFonts w:ascii="Arial" w:eastAsia="Calibri" w:hAnsi="Arial" w:cs="Arial"/>
          <w:b/>
          <w:lang w:eastAsia="en-US"/>
        </w:rPr>
        <w:t>a, b), c), d), e)</w:t>
      </w:r>
      <w:r w:rsidR="00C03E71">
        <w:rPr>
          <w:rFonts w:ascii="Arial" w:eastAsia="Calibri" w:hAnsi="Arial" w:cs="Arial"/>
          <w:b/>
          <w:lang w:eastAsia="en-US"/>
        </w:rPr>
        <w:t xml:space="preserve">, f) </w:t>
      </w:r>
      <w:r w:rsidRPr="00D70F45">
        <w:rPr>
          <w:rFonts w:ascii="Arial" w:eastAsia="Calibri" w:hAnsi="Arial" w:cs="Arial"/>
          <w:lang w:eastAsia="en-US"/>
        </w:rPr>
        <w:t>poprzez złożenie „</w:t>
      </w:r>
      <w:r w:rsidRPr="00D70F45">
        <w:rPr>
          <w:rFonts w:ascii="Arial" w:eastAsia="Calibri" w:hAnsi="Arial" w:cs="Arial"/>
          <w:b/>
          <w:lang w:eastAsia="en-US"/>
        </w:rPr>
        <w:t>Wykazu zasobów technicznych</w:t>
      </w:r>
      <w:r w:rsidRPr="00D70F45">
        <w:rPr>
          <w:rFonts w:ascii="Arial" w:eastAsia="Calibri" w:hAnsi="Arial" w:cs="Arial"/>
          <w:lang w:eastAsia="en-US"/>
        </w:rPr>
        <w:t xml:space="preserve">”–  zgodnie z wzorem </w:t>
      </w:r>
      <w:r w:rsidR="00C03E71">
        <w:rPr>
          <w:rFonts w:ascii="Arial" w:eastAsia="Calibri" w:hAnsi="Arial" w:cs="Arial"/>
          <w:lang w:eastAsia="en-US"/>
        </w:rPr>
        <w:t xml:space="preserve">wykazu zasobów technicznych stanowiącym </w:t>
      </w:r>
      <w:r w:rsidR="00A8383B" w:rsidRPr="00D70F45">
        <w:rPr>
          <w:rFonts w:ascii="Arial" w:eastAsia="Calibri" w:hAnsi="Arial" w:cs="Arial"/>
          <w:lang w:eastAsia="en-US"/>
        </w:rPr>
        <w:t>załącznik nr 9</w:t>
      </w:r>
      <w:r w:rsidR="00DC27F3">
        <w:rPr>
          <w:rFonts w:ascii="Arial" w:eastAsia="Calibri" w:hAnsi="Arial" w:cs="Arial"/>
          <w:lang w:eastAsia="en-US"/>
        </w:rPr>
        <w:t xml:space="preserve"> do zapytania ofertowego</w:t>
      </w:r>
      <w:r w:rsidRPr="00D70F45">
        <w:rPr>
          <w:rFonts w:ascii="Arial" w:eastAsia="Calibri" w:hAnsi="Arial" w:cs="Arial"/>
          <w:lang w:eastAsia="en-US"/>
        </w:rPr>
        <w:t xml:space="preserve"> wraz z dokumentami potwierdzającymi uprawnienia wynikające z UOIN.</w:t>
      </w:r>
    </w:p>
    <w:p w14:paraId="36BA2671" w14:textId="77777777" w:rsidR="00D8720B" w:rsidRPr="00D70F45" w:rsidRDefault="00D8720B" w:rsidP="003748C3">
      <w:pPr>
        <w:pStyle w:val="Akapitzlist"/>
        <w:numPr>
          <w:ilvl w:val="0"/>
          <w:numId w:val="32"/>
        </w:numPr>
        <w:suppressAutoHyphens w:val="0"/>
        <w:spacing w:after="160" w:line="259" w:lineRule="auto"/>
        <w:jc w:val="both"/>
        <w:rPr>
          <w:rFonts w:ascii="Arial" w:eastAsia="Calibri" w:hAnsi="Arial" w:cs="Arial"/>
        </w:rPr>
      </w:pPr>
      <w:r w:rsidRPr="00D70F45">
        <w:rPr>
          <w:rFonts w:ascii="Arial" w:eastAsia="Calibri" w:hAnsi="Arial" w:cs="Arial"/>
        </w:rPr>
        <w:t>Wymagania w zakresie zatrudniania obcokrajowców:</w:t>
      </w:r>
    </w:p>
    <w:p w14:paraId="1E6199D0" w14:textId="77777777" w:rsidR="00D8720B" w:rsidRPr="00D70F45" w:rsidRDefault="00D8720B" w:rsidP="003748C3">
      <w:pPr>
        <w:pStyle w:val="Akapitzlist"/>
        <w:numPr>
          <w:ilvl w:val="0"/>
          <w:numId w:val="29"/>
        </w:numPr>
        <w:suppressAutoHyphens w:val="0"/>
        <w:spacing w:after="160" w:line="259" w:lineRule="auto"/>
        <w:jc w:val="both"/>
        <w:rPr>
          <w:rFonts w:ascii="Arial" w:eastAsia="Calibri" w:hAnsi="Arial" w:cs="Arial"/>
        </w:rPr>
      </w:pPr>
      <w:r w:rsidRPr="00D70F45">
        <w:rPr>
          <w:rFonts w:ascii="Arial" w:eastAsia="Calibri" w:hAnsi="Arial" w:cs="Arial"/>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p w14:paraId="21569575" w14:textId="77777777" w:rsidR="00D8720B" w:rsidRDefault="00D8720B" w:rsidP="00D8720B">
      <w:pPr>
        <w:pStyle w:val="Akapitzlist"/>
        <w:suppressAutoHyphens w:val="0"/>
        <w:autoSpaceDE w:val="0"/>
        <w:autoSpaceDN w:val="0"/>
        <w:adjustRightInd w:val="0"/>
        <w:spacing w:after="160" w:line="259" w:lineRule="auto"/>
        <w:ind w:left="1418"/>
        <w:contextualSpacing/>
        <w:jc w:val="both"/>
        <w:rPr>
          <w:rFonts w:ascii="Arial" w:eastAsia="Calibri" w:hAnsi="Arial" w:cs="Arial"/>
        </w:rPr>
      </w:pPr>
    </w:p>
    <w:p w14:paraId="11B07BA1" w14:textId="77777777" w:rsidR="006F7E2A" w:rsidRPr="002D261C" w:rsidRDefault="006F7E2A" w:rsidP="00D8720B">
      <w:pPr>
        <w:pStyle w:val="Akapitzlist"/>
        <w:numPr>
          <w:ilvl w:val="0"/>
          <w:numId w:val="19"/>
        </w:numPr>
        <w:spacing w:line="276" w:lineRule="auto"/>
        <w:ind w:left="284" w:hanging="284"/>
        <w:jc w:val="both"/>
        <w:rPr>
          <w:rFonts w:ascii="Arial" w:hAnsi="Arial" w:cs="Arial"/>
        </w:rPr>
      </w:pPr>
      <w:r w:rsidRPr="002D261C">
        <w:rPr>
          <w:rFonts w:ascii="Arial" w:hAnsi="Arial" w:cs="Arial"/>
        </w:rPr>
        <w:t>Dokumenty powinny być sporządzone zgodnie z przedstawionymi przez Zamawiającego załącznikami, powinny zawierać informacje i dane określone w tych dokumentach.</w:t>
      </w:r>
    </w:p>
    <w:p w14:paraId="3A8385F6" w14:textId="77777777" w:rsidR="006F7E2A" w:rsidRPr="002D261C" w:rsidRDefault="006F7E2A" w:rsidP="00D8720B">
      <w:pPr>
        <w:pStyle w:val="Akapitzlist"/>
        <w:numPr>
          <w:ilvl w:val="0"/>
          <w:numId w:val="19"/>
        </w:numPr>
        <w:spacing w:line="276" w:lineRule="auto"/>
        <w:ind w:left="284" w:hanging="284"/>
        <w:jc w:val="both"/>
        <w:rPr>
          <w:rFonts w:ascii="Arial" w:hAnsi="Arial" w:cs="Arial"/>
        </w:rPr>
      </w:pPr>
      <w:r w:rsidRPr="002D261C">
        <w:rPr>
          <w:rFonts w:ascii="Arial" w:hAnsi="Arial" w:cs="Arial"/>
        </w:rPr>
        <w:t>Poprawki w ofercie muszą być naniesione czytelnie oraz opatrzone podpisem osoby/osób podpisującej ofertę.</w:t>
      </w:r>
    </w:p>
    <w:p w14:paraId="62B70A3A" w14:textId="77777777" w:rsidR="006F7E2A" w:rsidRPr="002D261C" w:rsidRDefault="006F7E2A" w:rsidP="00D8720B">
      <w:pPr>
        <w:pStyle w:val="Akapitzlist"/>
        <w:numPr>
          <w:ilvl w:val="0"/>
          <w:numId w:val="19"/>
        </w:numPr>
        <w:spacing w:line="276" w:lineRule="auto"/>
        <w:ind w:left="284" w:hanging="284"/>
        <w:jc w:val="both"/>
        <w:rPr>
          <w:rFonts w:ascii="Arial" w:eastAsia="Calibri" w:hAnsi="Arial" w:cs="Arial"/>
          <w:b/>
        </w:rPr>
      </w:pPr>
      <w:r w:rsidRPr="002D261C">
        <w:rPr>
          <w:rFonts w:ascii="Arial" w:hAnsi="Arial" w:cs="Arial"/>
        </w:rPr>
        <w:t xml:space="preserve">Wykonawca w postępowaniu może złożyć tylko jedną ofertę  w sposób opisany w niniejszym zapytaniu ofertowym. </w:t>
      </w:r>
    </w:p>
    <w:p w14:paraId="23104770" w14:textId="77777777" w:rsidR="006F7E2A" w:rsidRPr="002D261C" w:rsidRDefault="006F7E2A" w:rsidP="00D8720B">
      <w:pPr>
        <w:pStyle w:val="Akapitzlist"/>
        <w:numPr>
          <w:ilvl w:val="0"/>
          <w:numId w:val="19"/>
        </w:numPr>
        <w:spacing w:line="276" w:lineRule="auto"/>
        <w:ind w:left="284" w:hanging="284"/>
        <w:jc w:val="both"/>
        <w:rPr>
          <w:rFonts w:ascii="Arial" w:hAnsi="Arial" w:cs="Arial"/>
        </w:rPr>
      </w:pPr>
      <w:r w:rsidRPr="002D261C">
        <w:rPr>
          <w:rFonts w:ascii="Arial" w:hAnsi="Arial" w:cs="Arial"/>
        </w:rPr>
        <w:t>Ofertę należy przygotować z należytą starannością dla podmiotu ubiegającego się o udzielenie zamówienia publicznego i z zachowaniem odpowiedniego odstępu czasu do zakończenia przyjmowania ofert/wniosków. Sugerujemy złożenie oferty na 24 godziny przed terminem składania ofert/wniosków.</w:t>
      </w:r>
    </w:p>
    <w:p w14:paraId="42914A89" w14:textId="77777777" w:rsidR="006F7E2A" w:rsidRPr="002D261C" w:rsidRDefault="006F7E2A" w:rsidP="00D8720B">
      <w:pPr>
        <w:pStyle w:val="Akapitzlist"/>
        <w:numPr>
          <w:ilvl w:val="0"/>
          <w:numId w:val="19"/>
        </w:numPr>
        <w:spacing w:line="276" w:lineRule="auto"/>
        <w:ind w:left="284" w:hanging="284"/>
        <w:jc w:val="both"/>
        <w:rPr>
          <w:rFonts w:ascii="Arial" w:hAnsi="Arial" w:cs="Arial"/>
        </w:rPr>
      </w:pPr>
      <w:r w:rsidRPr="002D261C">
        <w:rPr>
          <w:rFonts w:ascii="Arial" w:hAnsi="Arial" w:cs="Arial"/>
        </w:rPr>
        <w:t>Po wypełnieniu Formularza składania oferty lub wniosku i dołączenia wszystkich wymaganych załączników należy kliknąć przycisk „Przejdź do podsumowania”.</w:t>
      </w:r>
    </w:p>
    <w:p w14:paraId="5AE5421C" w14:textId="77777777" w:rsidR="006F7E2A" w:rsidRPr="002D261C" w:rsidRDefault="006F7E2A" w:rsidP="00D8720B">
      <w:pPr>
        <w:pStyle w:val="Akapitzlist"/>
        <w:numPr>
          <w:ilvl w:val="0"/>
          <w:numId w:val="19"/>
        </w:numPr>
        <w:spacing w:line="276" w:lineRule="auto"/>
        <w:ind w:left="284" w:hanging="284"/>
        <w:jc w:val="both"/>
        <w:rPr>
          <w:rStyle w:val="Hipercze"/>
          <w:rFonts w:ascii="Arial" w:hAnsi="Arial" w:cs="Arial"/>
        </w:rPr>
      </w:pPr>
      <w:r w:rsidRPr="002D261C">
        <w:rPr>
          <w:rFonts w:ascii="Arial" w:hAnsi="Arial" w:cs="Arial"/>
        </w:rPr>
        <w:t xml:space="preserve">Wykonawca, za pośrednictwem </w:t>
      </w:r>
      <w:hyperlink r:id="rId29" w:history="1">
        <w:r w:rsidRPr="002D261C">
          <w:rPr>
            <w:rStyle w:val="Hipercze"/>
            <w:rFonts w:ascii="Arial" w:hAnsi="Arial" w:cs="Arial"/>
            <w:color w:val="1155CC"/>
          </w:rPr>
          <w:t>platformazakupowa.pl</w:t>
        </w:r>
      </w:hyperlink>
      <w:r w:rsidRPr="002D261C">
        <w:rPr>
          <w:rFonts w:ascii="Arial" w:hAnsi="Arial" w:cs="Arial"/>
        </w:rPr>
        <w:t xml:space="preserve"> może przed upływem terminu do składania ofert zmienić lub wycofać ofertę. Sposób dokonywania zmiany lub wycofania oferty zamieszczono w instrukcji zamieszczonej na stronie internetowej pod adresem: </w:t>
      </w:r>
      <w:hyperlink r:id="rId30" w:history="1">
        <w:r w:rsidRPr="002D261C">
          <w:rPr>
            <w:rStyle w:val="Hipercze"/>
            <w:rFonts w:ascii="Arial" w:hAnsi="Arial" w:cs="Arial"/>
          </w:rPr>
          <w:t>https://platformazakupowa.pl/strona/45-instrukcje</w:t>
        </w:r>
      </w:hyperlink>
    </w:p>
    <w:p w14:paraId="28260BEF" w14:textId="77777777" w:rsidR="006F7E2A" w:rsidRPr="002D261C" w:rsidRDefault="006F7E2A" w:rsidP="00D8720B">
      <w:pPr>
        <w:pStyle w:val="Akapitzlist"/>
        <w:numPr>
          <w:ilvl w:val="0"/>
          <w:numId w:val="19"/>
        </w:numPr>
        <w:spacing w:line="276" w:lineRule="auto"/>
        <w:ind w:left="284" w:hanging="284"/>
        <w:jc w:val="both"/>
        <w:rPr>
          <w:rFonts w:ascii="Arial" w:hAnsi="Arial" w:cs="Arial"/>
        </w:rPr>
      </w:pPr>
      <w:r w:rsidRPr="002D261C">
        <w:rPr>
          <w:rFonts w:ascii="Arial" w:hAnsi="Arial" w:cs="Arial"/>
        </w:rPr>
        <w:t>Otwarcie ofert nastąpi przy użyciu systemu teleinformatycznego. W przypadku awarii tego systemu, która powoduje brak możliwości otwarcia ofert w terminie określonym przez Zamawiającego, otwarcie ofert następuje niezwłocznie po usunięciu awarii.</w:t>
      </w:r>
    </w:p>
    <w:p w14:paraId="56A4888B" w14:textId="77777777" w:rsidR="006F7E2A" w:rsidRPr="002D261C" w:rsidRDefault="006F7E2A" w:rsidP="00D8720B">
      <w:pPr>
        <w:pStyle w:val="Akapitzlist"/>
        <w:numPr>
          <w:ilvl w:val="0"/>
          <w:numId w:val="19"/>
        </w:numPr>
        <w:spacing w:line="276" w:lineRule="auto"/>
        <w:ind w:left="284" w:hanging="284"/>
        <w:jc w:val="both"/>
        <w:rPr>
          <w:rFonts w:ascii="Arial" w:hAnsi="Arial" w:cs="Arial"/>
        </w:rPr>
      </w:pPr>
      <w:r w:rsidRPr="002D261C">
        <w:rPr>
          <w:rFonts w:ascii="Arial" w:hAnsi="Arial" w:cs="Arial"/>
        </w:rPr>
        <w:t>Zamawiający poinformuje o ewentualnej zmianie terminu otwarcia ofert na stronie internetowej prowadzonego postępowania.</w:t>
      </w:r>
    </w:p>
    <w:p w14:paraId="01172999" w14:textId="77777777" w:rsidR="006F7E2A" w:rsidRPr="002D261C" w:rsidRDefault="006F7E2A" w:rsidP="006F7E2A">
      <w:pPr>
        <w:pStyle w:val="Akapitzlist"/>
        <w:spacing w:line="276" w:lineRule="auto"/>
        <w:ind w:left="284"/>
        <w:jc w:val="both"/>
        <w:rPr>
          <w:rFonts w:ascii="Arial" w:hAnsi="Arial" w:cs="Arial"/>
        </w:rPr>
      </w:pPr>
    </w:p>
    <w:bookmarkEnd w:id="7"/>
    <w:p w14:paraId="70A371AD" w14:textId="77777777" w:rsidR="006F7E2A" w:rsidRPr="002D261C" w:rsidRDefault="006F7E2A" w:rsidP="00D8720B">
      <w:pPr>
        <w:numPr>
          <w:ilvl w:val="0"/>
          <w:numId w:val="12"/>
        </w:numPr>
        <w:shd w:val="clear" w:color="auto" w:fill="EAF1DD" w:themeFill="accent3" w:themeFillTint="33"/>
        <w:spacing w:after="0"/>
        <w:rPr>
          <w:rFonts w:ascii="Arial" w:hAnsi="Arial" w:cs="Arial"/>
          <w:sz w:val="20"/>
          <w:szCs w:val="20"/>
        </w:rPr>
      </w:pPr>
      <w:r w:rsidRPr="002D261C">
        <w:rPr>
          <w:rFonts w:ascii="Arial" w:hAnsi="Arial" w:cs="Arial"/>
          <w:b/>
          <w:bCs/>
          <w:sz w:val="20"/>
          <w:szCs w:val="20"/>
        </w:rPr>
        <w:t>OPIS SPOSOBU OBLICZENIA CENY</w:t>
      </w:r>
    </w:p>
    <w:p w14:paraId="494CE24C" w14:textId="77777777" w:rsidR="006F7E2A" w:rsidRPr="002D261C" w:rsidRDefault="006F7E2A" w:rsidP="00D8720B">
      <w:pPr>
        <w:pStyle w:val="Akapitzlist"/>
        <w:numPr>
          <w:ilvl w:val="0"/>
          <w:numId w:val="21"/>
        </w:numPr>
        <w:tabs>
          <w:tab w:val="left" w:pos="3855"/>
        </w:tabs>
        <w:suppressAutoHyphens w:val="0"/>
        <w:spacing w:line="276" w:lineRule="auto"/>
        <w:contextualSpacing/>
        <w:jc w:val="both"/>
        <w:rPr>
          <w:rFonts w:ascii="Arial" w:hAnsi="Arial" w:cs="Arial"/>
          <w:color w:val="000000" w:themeColor="text1"/>
          <w:u w:val="single"/>
        </w:rPr>
      </w:pPr>
      <w:r w:rsidRPr="002D261C">
        <w:rPr>
          <w:rFonts w:ascii="Arial" w:hAnsi="Arial" w:cs="Arial"/>
          <w:color w:val="000000" w:themeColor="text1"/>
        </w:rPr>
        <w:t>Forma wynagrodzenia – wynagrodzenie ryczałtowe.</w:t>
      </w:r>
    </w:p>
    <w:p w14:paraId="25926AEF" w14:textId="77777777" w:rsidR="00AE3004" w:rsidRDefault="006F7E2A" w:rsidP="00D8720B">
      <w:pPr>
        <w:pStyle w:val="Akapitzlist"/>
        <w:numPr>
          <w:ilvl w:val="0"/>
          <w:numId w:val="21"/>
        </w:numPr>
        <w:tabs>
          <w:tab w:val="left" w:pos="3855"/>
        </w:tabs>
        <w:suppressAutoHyphens w:val="0"/>
        <w:spacing w:line="276" w:lineRule="auto"/>
        <w:contextualSpacing/>
        <w:jc w:val="both"/>
        <w:rPr>
          <w:rFonts w:ascii="Arial" w:hAnsi="Arial" w:cs="Arial"/>
        </w:rPr>
      </w:pPr>
      <w:r w:rsidRPr="002D261C">
        <w:rPr>
          <w:rFonts w:ascii="Arial" w:hAnsi="Arial" w:cs="Arial"/>
        </w:rPr>
        <w:t>Cena ofertowa winna uwzględniać wszystkie koszty związane z wykonaniem przedmiotu zamówienia  w tym m. in</w:t>
      </w:r>
      <w:r w:rsidR="00AE3004">
        <w:rPr>
          <w:rFonts w:ascii="Arial" w:hAnsi="Arial" w:cs="Arial"/>
        </w:rPr>
        <w:t>:</w:t>
      </w:r>
    </w:p>
    <w:p w14:paraId="7D1D06D2" w14:textId="6F700FD7" w:rsidR="00AE3004" w:rsidRPr="00D81C1D" w:rsidRDefault="00AE3004" w:rsidP="003748C3">
      <w:pPr>
        <w:pStyle w:val="Akapitzlist"/>
        <w:numPr>
          <w:ilvl w:val="0"/>
          <w:numId w:val="31"/>
        </w:numPr>
        <w:suppressAutoHyphens w:val="0"/>
        <w:spacing w:before="240"/>
        <w:ind w:left="709" w:hanging="283"/>
        <w:contextualSpacing/>
        <w:jc w:val="both"/>
        <w:rPr>
          <w:rFonts w:ascii="Arial" w:hAnsi="Arial" w:cs="Arial"/>
        </w:rPr>
      </w:pPr>
      <w:r w:rsidRPr="00D81C1D">
        <w:rPr>
          <w:rFonts w:ascii="Arial" w:hAnsi="Arial" w:cs="Arial"/>
        </w:rPr>
        <w:lastRenderedPageBreak/>
        <w:t xml:space="preserve">Wykonawca zobowiązany jest do obliczenia ceny, która powinna zawierać koszty zatrudnienia pracownika na umowę o pracę </w:t>
      </w:r>
      <w:r w:rsidR="007538CC">
        <w:rPr>
          <w:rFonts w:ascii="Arial" w:hAnsi="Arial" w:cs="Arial"/>
        </w:rPr>
        <w:t xml:space="preserve">przez pracodawcę </w:t>
      </w:r>
      <w:r w:rsidRPr="00D81C1D">
        <w:rPr>
          <w:rFonts w:ascii="Arial" w:hAnsi="Arial" w:cs="Arial"/>
        </w:rPr>
        <w:t xml:space="preserve">w szczególności: przewidywany wzrost wysokości minimalnego wynagrodzenia za pracę oraz wysokości minimalnej stawki godzinowej, koszty pracowniczych planów kapitałowych, </w:t>
      </w:r>
      <w:r w:rsidR="007538CC">
        <w:rPr>
          <w:rFonts w:ascii="Arial" w:hAnsi="Arial" w:cs="Arial"/>
        </w:rPr>
        <w:t xml:space="preserve">wynagrodzenia pracownika, koszty ZUS, </w:t>
      </w:r>
      <w:r w:rsidRPr="00D81C1D">
        <w:rPr>
          <w:rFonts w:ascii="Arial" w:hAnsi="Arial" w:cs="Arial"/>
        </w:rPr>
        <w:t>realizacj</w:t>
      </w:r>
      <w:r w:rsidR="007538CC">
        <w:rPr>
          <w:rFonts w:ascii="Arial" w:hAnsi="Arial" w:cs="Arial"/>
        </w:rPr>
        <w:t>i</w:t>
      </w:r>
      <w:r w:rsidRPr="00D81C1D">
        <w:rPr>
          <w:rFonts w:ascii="Arial" w:hAnsi="Arial" w:cs="Arial"/>
        </w:rPr>
        <w:t xml:space="preserve"> zadań z bronią, </w:t>
      </w:r>
      <w:r w:rsidR="007538CC">
        <w:rPr>
          <w:rFonts w:ascii="Arial" w:hAnsi="Arial" w:cs="Arial"/>
        </w:rPr>
        <w:t xml:space="preserve">koszty </w:t>
      </w:r>
      <w:r w:rsidRPr="00D81C1D">
        <w:rPr>
          <w:rFonts w:ascii="Arial" w:hAnsi="Arial" w:cs="Arial"/>
        </w:rPr>
        <w:t xml:space="preserve">pracy w porze nocnej, itp., </w:t>
      </w:r>
      <w:r w:rsidR="007538CC">
        <w:rPr>
          <w:rFonts w:ascii="Arial" w:hAnsi="Arial" w:cs="Arial"/>
        </w:rPr>
        <w:t>oraz koszty operacyjne w szczególności: koszty związane z wyposażeniem, szkoleniami, koszty administracyjne</w:t>
      </w:r>
      <w:r w:rsidR="0021406D">
        <w:rPr>
          <w:rFonts w:ascii="Arial" w:hAnsi="Arial" w:cs="Arial"/>
        </w:rPr>
        <w:t>,</w:t>
      </w:r>
      <w:r w:rsidR="007538CC">
        <w:rPr>
          <w:rFonts w:ascii="Arial" w:hAnsi="Arial" w:cs="Arial"/>
        </w:rPr>
        <w:t xml:space="preserve"> itp. </w:t>
      </w:r>
      <w:r w:rsidRPr="00D81C1D">
        <w:rPr>
          <w:rFonts w:ascii="Arial" w:hAnsi="Arial" w:cs="Arial"/>
        </w:rPr>
        <w:t>z należytą starannością i zastosowaniem  formularza  cenowego usługi.</w:t>
      </w:r>
    </w:p>
    <w:p w14:paraId="5D9BA8BD" w14:textId="77777777" w:rsidR="00AE3004" w:rsidRPr="00D81C1D" w:rsidRDefault="00AE3004" w:rsidP="003748C3">
      <w:pPr>
        <w:pStyle w:val="Akapitzlist"/>
        <w:numPr>
          <w:ilvl w:val="0"/>
          <w:numId w:val="31"/>
        </w:numPr>
        <w:suppressAutoHyphens w:val="0"/>
        <w:spacing w:before="240"/>
        <w:ind w:left="709" w:hanging="283"/>
        <w:contextualSpacing/>
        <w:jc w:val="both"/>
        <w:rPr>
          <w:rFonts w:ascii="Arial" w:hAnsi="Arial" w:cs="Arial"/>
        </w:rPr>
      </w:pPr>
      <w:r w:rsidRPr="00D81C1D">
        <w:rPr>
          <w:rFonts w:ascii="Arial" w:hAnsi="Arial" w:cs="Arial"/>
        </w:rPr>
        <w:t>Cena oferty  musi być wyrażona w złotych polskich (PLN) z dokładnością do dwóch miejsc po przecinku, stosując ogólnie przyjęte zasady zaokrągleń (końcówkę poniżej 0,5 grosza pomija się, natomiast równą 0,5 grosza i wyższą zaokrągla  do 1 grosza).</w:t>
      </w:r>
    </w:p>
    <w:p w14:paraId="37A53DA4" w14:textId="198EE259" w:rsidR="00AE3004" w:rsidRPr="00D81C1D" w:rsidRDefault="00AE3004" w:rsidP="003748C3">
      <w:pPr>
        <w:pStyle w:val="Akapitzlist"/>
        <w:numPr>
          <w:ilvl w:val="0"/>
          <w:numId w:val="31"/>
        </w:numPr>
        <w:suppressAutoHyphens w:val="0"/>
        <w:spacing w:before="240"/>
        <w:ind w:left="709" w:hanging="283"/>
        <w:contextualSpacing/>
        <w:jc w:val="both"/>
        <w:rPr>
          <w:rFonts w:ascii="Arial" w:hAnsi="Arial" w:cs="Arial"/>
        </w:rPr>
      </w:pPr>
      <w:r w:rsidRPr="00D81C1D">
        <w:rPr>
          <w:rFonts w:ascii="Arial" w:hAnsi="Arial" w:cs="Arial"/>
        </w:rPr>
        <w:t>Cena netto i brutto podana w ofercie musi zawierać wszystkie koszty związane z</w:t>
      </w:r>
      <w:r w:rsidR="0021406D">
        <w:rPr>
          <w:rFonts w:ascii="Arial" w:hAnsi="Arial" w:cs="Arial"/>
        </w:rPr>
        <w:t> </w:t>
      </w:r>
      <w:r w:rsidRPr="00D81C1D">
        <w:rPr>
          <w:rFonts w:ascii="Arial" w:hAnsi="Arial" w:cs="Arial"/>
        </w:rPr>
        <w:t>realizacją przedmiotu zamówienia zgodnie z formularzem cenowym.</w:t>
      </w:r>
    </w:p>
    <w:p w14:paraId="593A9465" w14:textId="77777777" w:rsidR="00AE3004" w:rsidRPr="00D81C1D" w:rsidRDefault="00AE3004" w:rsidP="003748C3">
      <w:pPr>
        <w:pStyle w:val="Akapitzlist"/>
        <w:numPr>
          <w:ilvl w:val="0"/>
          <w:numId w:val="31"/>
        </w:numPr>
        <w:suppressAutoHyphens w:val="0"/>
        <w:spacing w:before="240"/>
        <w:ind w:left="709" w:hanging="283"/>
        <w:contextualSpacing/>
        <w:jc w:val="both"/>
        <w:rPr>
          <w:rFonts w:ascii="Arial" w:hAnsi="Arial" w:cs="Arial"/>
        </w:rPr>
      </w:pPr>
      <w:r w:rsidRPr="00D81C1D">
        <w:rPr>
          <w:rFonts w:ascii="Arial" w:hAnsi="Arial" w:cs="Arial"/>
        </w:rPr>
        <w:t>Wykonawca winien przedstawić cenę ofertową brutto jednoznaczną i ostateczną bez możliwości zmiany, chyba że treść umowy stanowi inaczej.</w:t>
      </w:r>
    </w:p>
    <w:p w14:paraId="375BBC09" w14:textId="77777777" w:rsidR="006F7E2A" w:rsidRPr="002D261C" w:rsidRDefault="006F7E2A" w:rsidP="00AE3004">
      <w:pPr>
        <w:pStyle w:val="Akapitzlist"/>
        <w:tabs>
          <w:tab w:val="left" w:pos="3855"/>
        </w:tabs>
        <w:suppressAutoHyphens w:val="0"/>
        <w:spacing w:line="276" w:lineRule="auto"/>
        <w:ind w:left="360"/>
        <w:contextualSpacing/>
        <w:jc w:val="both"/>
        <w:rPr>
          <w:rFonts w:ascii="Arial" w:hAnsi="Arial" w:cs="Arial"/>
        </w:rPr>
      </w:pPr>
    </w:p>
    <w:p w14:paraId="55497AD6" w14:textId="77777777" w:rsidR="006F7E2A" w:rsidRPr="002D261C" w:rsidRDefault="006F7E2A" w:rsidP="00D8720B">
      <w:pPr>
        <w:pStyle w:val="Akapitzlist"/>
        <w:numPr>
          <w:ilvl w:val="0"/>
          <w:numId w:val="21"/>
        </w:numPr>
        <w:tabs>
          <w:tab w:val="left" w:pos="3855"/>
        </w:tabs>
        <w:suppressAutoHyphens w:val="0"/>
        <w:spacing w:line="276" w:lineRule="auto"/>
        <w:contextualSpacing/>
        <w:jc w:val="both"/>
        <w:rPr>
          <w:rFonts w:ascii="Arial" w:hAnsi="Arial" w:cs="Arial"/>
        </w:rPr>
      </w:pPr>
      <w:r w:rsidRPr="002D261C">
        <w:rPr>
          <w:rFonts w:ascii="Arial" w:hAnsi="Arial" w:cs="Arial"/>
        </w:rPr>
        <w:t>Wykonawca jest zobowiązany do wypełnienia i określenia wartości we wszystkich pozycjach występujących w formularzu cenowym</w:t>
      </w:r>
    </w:p>
    <w:p w14:paraId="7EFA4E36" w14:textId="77777777" w:rsidR="006F7E2A" w:rsidRPr="002D261C" w:rsidRDefault="006F7E2A" w:rsidP="00D8720B">
      <w:pPr>
        <w:pStyle w:val="Akapitzlist"/>
        <w:numPr>
          <w:ilvl w:val="0"/>
          <w:numId w:val="21"/>
        </w:numPr>
        <w:tabs>
          <w:tab w:val="left" w:pos="3855"/>
        </w:tabs>
        <w:suppressAutoHyphens w:val="0"/>
        <w:spacing w:line="276" w:lineRule="auto"/>
        <w:contextualSpacing/>
        <w:jc w:val="both"/>
        <w:rPr>
          <w:rFonts w:ascii="Arial" w:hAnsi="Arial" w:cs="Arial"/>
        </w:rPr>
      </w:pPr>
      <w:r w:rsidRPr="002D261C">
        <w:rPr>
          <w:rFonts w:ascii="Arial" w:hAnsi="Arial" w:cs="Arial"/>
          <w:lang w:val="sq-AL"/>
        </w:rPr>
        <w:t>Cenę należy określić z dokładnością do dwóch miejsc po przecinku na każdym etapie jej wyliczenia. Kwoty wykazane w ofercie zaokrągla się do pełnych groszy, przy czym końcówki poniżej 0,5 grosza pomija się, a końcówki 0,5 grosza i wyższe zaokrągla się do 1 grosza.</w:t>
      </w:r>
    </w:p>
    <w:p w14:paraId="63977217" w14:textId="77777777" w:rsidR="006F7E2A" w:rsidRPr="002D261C" w:rsidRDefault="006F7E2A" w:rsidP="00D8720B">
      <w:pPr>
        <w:pStyle w:val="NormalnyWeb"/>
        <w:numPr>
          <w:ilvl w:val="0"/>
          <w:numId w:val="21"/>
        </w:numPr>
        <w:shd w:val="clear" w:color="auto" w:fill="FFFFFF"/>
        <w:tabs>
          <w:tab w:val="left" w:pos="360"/>
        </w:tabs>
        <w:suppressAutoHyphens w:val="0"/>
        <w:spacing w:before="0" w:after="0" w:line="276" w:lineRule="auto"/>
        <w:contextualSpacing/>
        <w:jc w:val="both"/>
        <w:rPr>
          <w:rFonts w:ascii="Arial" w:hAnsi="Arial" w:cs="Arial"/>
          <w:color w:val="auto"/>
          <w:sz w:val="20"/>
          <w:szCs w:val="20"/>
        </w:rPr>
      </w:pPr>
      <w:r w:rsidRPr="002D261C">
        <w:rPr>
          <w:rFonts w:ascii="Arial" w:hAnsi="Arial" w:cs="Arial"/>
          <w:b/>
          <w:color w:val="auto"/>
          <w:sz w:val="20"/>
          <w:szCs w:val="20"/>
        </w:rPr>
        <w:t xml:space="preserve">Ryzyko nieoszacowania wszelkich kosztów związanych z realizacją przedmiotu zamówienia, </w:t>
      </w:r>
      <w:r w:rsidRPr="002D261C">
        <w:rPr>
          <w:rFonts w:ascii="Arial" w:hAnsi="Arial" w:cs="Arial"/>
          <w:b/>
          <w:color w:val="auto"/>
          <w:sz w:val="20"/>
          <w:szCs w:val="20"/>
          <w:u w:val="single"/>
        </w:rPr>
        <w:t>ponosi wykonawca.</w:t>
      </w:r>
    </w:p>
    <w:p w14:paraId="4400BB97" w14:textId="77777777" w:rsidR="006F7E2A" w:rsidRPr="002D261C" w:rsidRDefault="006F7E2A" w:rsidP="00D8720B">
      <w:pPr>
        <w:numPr>
          <w:ilvl w:val="0"/>
          <w:numId w:val="21"/>
        </w:numPr>
        <w:tabs>
          <w:tab w:val="left" w:pos="3855"/>
        </w:tabs>
        <w:suppressAutoHyphens w:val="0"/>
        <w:spacing w:after="0"/>
        <w:contextualSpacing/>
        <w:jc w:val="both"/>
        <w:rPr>
          <w:rFonts w:ascii="Arial" w:eastAsia="Times New Roman" w:hAnsi="Arial" w:cs="Arial"/>
          <w:sz w:val="20"/>
          <w:szCs w:val="20"/>
          <w:lang w:val="x-none" w:eastAsia="pl-PL"/>
        </w:rPr>
      </w:pPr>
      <w:r w:rsidRPr="002D261C">
        <w:rPr>
          <w:rFonts w:ascii="Arial" w:eastAsia="Times New Roman" w:hAnsi="Arial" w:cs="Arial"/>
          <w:sz w:val="20"/>
          <w:szCs w:val="20"/>
          <w:lang w:eastAsia="pl-PL"/>
        </w:rPr>
        <w:t>Cenę ofertową należy przedstawić w kwotach netto i brutto</w:t>
      </w:r>
      <w:r w:rsidRPr="002D261C">
        <w:rPr>
          <w:rFonts w:ascii="Arial" w:eastAsia="Times New Roman" w:hAnsi="Arial" w:cs="Arial"/>
          <w:b/>
          <w:sz w:val="20"/>
          <w:szCs w:val="20"/>
          <w:lang w:eastAsia="pl-PL"/>
        </w:rPr>
        <w:t xml:space="preserve"> </w:t>
      </w:r>
      <w:r w:rsidRPr="002D261C">
        <w:rPr>
          <w:rFonts w:ascii="Arial" w:eastAsia="Times New Roman" w:hAnsi="Arial" w:cs="Arial"/>
          <w:sz w:val="20"/>
          <w:szCs w:val="20"/>
          <w:lang w:eastAsia="pl-PL"/>
        </w:rPr>
        <w:t xml:space="preserve">(z podatkiem od towarów </w:t>
      </w:r>
      <w:r w:rsidRPr="002D261C">
        <w:rPr>
          <w:rFonts w:ascii="Arial" w:eastAsia="Times New Roman" w:hAnsi="Arial" w:cs="Arial"/>
          <w:sz w:val="20"/>
          <w:szCs w:val="20"/>
          <w:lang w:eastAsia="pl-PL"/>
        </w:rPr>
        <w:br/>
        <w:t>i usług VAT), wyrażając jej wartość cyframi i słownie.</w:t>
      </w:r>
    </w:p>
    <w:p w14:paraId="6B296486" w14:textId="77777777" w:rsidR="006F7E2A" w:rsidRPr="002D261C" w:rsidRDefault="006F7E2A" w:rsidP="00D8720B">
      <w:pPr>
        <w:numPr>
          <w:ilvl w:val="0"/>
          <w:numId w:val="21"/>
        </w:numPr>
        <w:shd w:val="clear" w:color="auto" w:fill="FFFFFF"/>
        <w:tabs>
          <w:tab w:val="left" w:pos="360"/>
        </w:tabs>
        <w:suppressAutoHyphens w:val="0"/>
        <w:spacing w:after="0"/>
        <w:contextualSpacing/>
        <w:jc w:val="both"/>
        <w:rPr>
          <w:rFonts w:ascii="Arial" w:hAnsi="Arial" w:cs="Arial"/>
          <w:strike/>
          <w:sz w:val="20"/>
          <w:szCs w:val="20"/>
        </w:rPr>
      </w:pPr>
      <w:r w:rsidRPr="002D261C">
        <w:rPr>
          <w:rFonts w:ascii="Arial" w:hAnsi="Arial" w:cs="Arial"/>
          <w:sz w:val="20"/>
          <w:szCs w:val="20"/>
        </w:rPr>
        <w:t>Ceny</w:t>
      </w:r>
      <w:r w:rsidRPr="002D261C">
        <w:rPr>
          <w:rFonts w:ascii="Arial" w:eastAsia="Calibri" w:hAnsi="Arial" w:cs="Arial"/>
          <w:sz w:val="20"/>
          <w:szCs w:val="20"/>
        </w:rPr>
        <w:t xml:space="preserve"> jednostkowe przedstawione w formularzu cenowym  podane przez Wykonawcę nie będą podlegały żadnym zmianom przez okres realizacji zamówienia.</w:t>
      </w:r>
    </w:p>
    <w:p w14:paraId="2E024C43" w14:textId="77777777" w:rsidR="006F7E2A" w:rsidRPr="002D261C" w:rsidRDefault="006F7E2A" w:rsidP="00D8720B">
      <w:pPr>
        <w:pStyle w:val="NormalnyWeb"/>
        <w:numPr>
          <w:ilvl w:val="0"/>
          <w:numId w:val="21"/>
        </w:numPr>
        <w:shd w:val="clear" w:color="auto" w:fill="FFFFFF"/>
        <w:tabs>
          <w:tab w:val="left" w:pos="360"/>
        </w:tabs>
        <w:spacing w:before="0" w:after="0" w:line="276" w:lineRule="auto"/>
        <w:jc w:val="both"/>
        <w:rPr>
          <w:rFonts w:ascii="Arial" w:hAnsi="Arial" w:cs="Arial"/>
          <w:strike/>
          <w:color w:val="auto"/>
          <w:sz w:val="20"/>
          <w:szCs w:val="20"/>
        </w:rPr>
      </w:pPr>
      <w:r w:rsidRPr="002D261C">
        <w:rPr>
          <w:rFonts w:ascii="Arial" w:hAnsi="Arial" w:cs="Arial"/>
          <w:color w:val="auto"/>
          <w:sz w:val="20"/>
          <w:szCs w:val="20"/>
        </w:rPr>
        <w:t xml:space="preserve">Wartość cenową </w:t>
      </w:r>
      <w:r w:rsidRPr="002D261C">
        <w:rPr>
          <w:rFonts w:ascii="Arial" w:hAnsi="Arial" w:cs="Arial"/>
          <w:color w:val="auto"/>
          <w:sz w:val="20"/>
          <w:szCs w:val="20"/>
          <w:lang w:val="it-IT"/>
        </w:rPr>
        <w:t xml:space="preserve">należy </w:t>
      </w:r>
      <w:r w:rsidRPr="002D261C">
        <w:rPr>
          <w:rFonts w:ascii="Arial" w:hAnsi="Arial" w:cs="Arial"/>
          <w:color w:val="auto"/>
          <w:sz w:val="20"/>
          <w:szCs w:val="20"/>
        </w:rPr>
        <w:t xml:space="preserve">podać w złotych polskich cyfrą oraz słownie </w:t>
      </w:r>
      <w:r w:rsidRPr="002D261C">
        <w:rPr>
          <w:rFonts w:ascii="Arial" w:hAnsi="Arial" w:cs="Arial"/>
          <w:color w:val="auto"/>
          <w:sz w:val="20"/>
          <w:szCs w:val="20"/>
        </w:rPr>
        <w:br/>
        <w:t>z dokładnością do dwóch miejsc po przecinku.</w:t>
      </w:r>
    </w:p>
    <w:p w14:paraId="29346941" w14:textId="77777777" w:rsidR="006F7E2A" w:rsidRPr="002D261C" w:rsidRDefault="006F7E2A" w:rsidP="00D8720B">
      <w:pPr>
        <w:pStyle w:val="NormalnyWeb"/>
        <w:numPr>
          <w:ilvl w:val="0"/>
          <w:numId w:val="21"/>
        </w:numPr>
        <w:shd w:val="clear" w:color="auto" w:fill="FFFFFF"/>
        <w:tabs>
          <w:tab w:val="left" w:pos="360"/>
        </w:tabs>
        <w:spacing w:before="0" w:after="0" w:line="276" w:lineRule="auto"/>
        <w:jc w:val="both"/>
        <w:rPr>
          <w:rFonts w:ascii="Arial" w:hAnsi="Arial" w:cs="Arial"/>
          <w:color w:val="auto"/>
          <w:sz w:val="20"/>
          <w:szCs w:val="20"/>
        </w:rPr>
      </w:pPr>
      <w:r w:rsidRPr="002D261C">
        <w:rPr>
          <w:rFonts w:ascii="Arial" w:hAnsi="Arial" w:cs="Arial"/>
          <w:color w:val="auto"/>
          <w:sz w:val="20"/>
          <w:szCs w:val="20"/>
        </w:rPr>
        <w:t xml:space="preserve">Wszelkie rozliczenia pomiędzy Zamawiającym a Wykonawcą odbywać się będą </w:t>
      </w:r>
      <w:r w:rsidRPr="002D261C">
        <w:rPr>
          <w:rFonts w:ascii="Arial" w:hAnsi="Arial" w:cs="Arial"/>
          <w:color w:val="auto"/>
          <w:sz w:val="20"/>
          <w:szCs w:val="20"/>
        </w:rPr>
        <w:br/>
        <w:t>w złotych polskich.</w:t>
      </w:r>
    </w:p>
    <w:p w14:paraId="5AB69DF5" w14:textId="77777777" w:rsidR="006F7E2A" w:rsidRPr="002D261C" w:rsidRDefault="006F7E2A" w:rsidP="00D8720B">
      <w:pPr>
        <w:pStyle w:val="Akapitzlist"/>
        <w:numPr>
          <w:ilvl w:val="0"/>
          <w:numId w:val="21"/>
        </w:numPr>
        <w:spacing w:line="276" w:lineRule="auto"/>
        <w:jc w:val="both"/>
        <w:rPr>
          <w:rFonts w:ascii="Arial" w:eastAsia="Arial Unicode MS" w:hAnsi="Arial" w:cs="Arial"/>
          <w:color w:val="000000" w:themeColor="text1"/>
        </w:rPr>
      </w:pPr>
      <w:r w:rsidRPr="002D261C">
        <w:rPr>
          <w:rFonts w:ascii="Arial" w:eastAsia="Arial Unicode MS" w:hAnsi="Arial" w:cs="Arial"/>
          <w:color w:val="000000" w:themeColor="text1"/>
        </w:rPr>
        <w:t xml:space="preserve">Przy obliczaniu ceny ofertowej Wykonawca zobowiązany jest do zachowania należytej staranności. </w:t>
      </w:r>
    </w:p>
    <w:p w14:paraId="2AD69473" w14:textId="77777777" w:rsidR="006F7E2A" w:rsidRPr="002D261C" w:rsidRDefault="006F7E2A" w:rsidP="00D8720B">
      <w:pPr>
        <w:numPr>
          <w:ilvl w:val="0"/>
          <w:numId w:val="21"/>
        </w:numPr>
        <w:tabs>
          <w:tab w:val="left" w:pos="3855"/>
        </w:tabs>
        <w:suppressAutoHyphens w:val="0"/>
        <w:spacing w:after="0"/>
        <w:contextualSpacing/>
        <w:jc w:val="both"/>
        <w:rPr>
          <w:rFonts w:ascii="Arial" w:hAnsi="Arial" w:cs="Arial"/>
          <w:color w:val="000000" w:themeColor="text1"/>
          <w:sz w:val="20"/>
          <w:szCs w:val="20"/>
        </w:rPr>
      </w:pPr>
      <w:r w:rsidRPr="002D261C">
        <w:rPr>
          <w:rFonts w:ascii="Arial" w:hAnsi="Arial" w:cs="Arial"/>
          <w:sz w:val="20"/>
          <w:szCs w:val="20"/>
        </w:rPr>
        <w:t xml:space="preserve">Jeżeli Wykonawca udziela upustu, cena oferty winna być podana </w:t>
      </w:r>
      <w:r w:rsidRPr="002D261C">
        <w:rPr>
          <w:rFonts w:ascii="Arial" w:hAnsi="Arial" w:cs="Arial"/>
          <w:sz w:val="20"/>
          <w:szCs w:val="20"/>
        </w:rPr>
        <w:br/>
        <w:t>z uwzględnieniem upustu, w tym przypadku Wykonawca winien wskazać na ofercie wysokość upustu.</w:t>
      </w:r>
    </w:p>
    <w:p w14:paraId="0509CE75" w14:textId="77777777" w:rsidR="006F7E2A" w:rsidRPr="002D261C" w:rsidRDefault="006F7E2A" w:rsidP="00D8720B">
      <w:pPr>
        <w:numPr>
          <w:ilvl w:val="0"/>
          <w:numId w:val="21"/>
        </w:numPr>
        <w:tabs>
          <w:tab w:val="left" w:pos="3855"/>
        </w:tabs>
        <w:suppressAutoHyphens w:val="0"/>
        <w:spacing w:after="0"/>
        <w:contextualSpacing/>
        <w:jc w:val="both"/>
        <w:rPr>
          <w:rFonts w:ascii="Arial" w:hAnsi="Arial" w:cs="Arial"/>
          <w:color w:val="000000" w:themeColor="text1"/>
          <w:sz w:val="20"/>
          <w:szCs w:val="20"/>
        </w:rPr>
      </w:pPr>
      <w:r w:rsidRPr="002D261C">
        <w:rPr>
          <w:rFonts w:ascii="Arial" w:hAnsi="Arial" w:cs="Arial"/>
          <w:color w:val="000000" w:themeColor="text1"/>
          <w:sz w:val="20"/>
          <w:szCs w:val="20"/>
        </w:rPr>
        <w:t xml:space="preserve">Wykonawca poda w Formularzu Ofertowym stawkę podatku od towarów i usług (VAT) właściwą dla przedmiotu zamówienia, obowiązującą według stanu prawnego na dzień składania ofert. </w:t>
      </w:r>
    </w:p>
    <w:p w14:paraId="64420757" w14:textId="77777777" w:rsidR="006F7E2A" w:rsidRPr="002D261C" w:rsidRDefault="006F7E2A" w:rsidP="00D8720B">
      <w:pPr>
        <w:numPr>
          <w:ilvl w:val="0"/>
          <w:numId w:val="21"/>
        </w:numPr>
        <w:tabs>
          <w:tab w:val="left" w:pos="3855"/>
        </w:tabs>
        <w:suppressAutoHyphens w:val="0"/>
        <w:spacing w:after="0"/>
        <w:contextualSpacing/>
        <w:jc w:val="both"/>
        <w:rPr>
          <w:rFonts w:ascii="Arial" w:hAnsi="Arial" w:cs="Arial"/>
          <w:sz w:val="20"/>
          <w:szCs w:val="20"/>
        </w:rPr>
      </w:pPr>
      <w:r w:rsidRPr="002D261C">
        <w:rPr>
          <w:rFonts w:ascii="Arial" w:hAnsi="Arial" w:cs="Arial"/>
          <w:color w:val="000000" w:themeColor="text1"/>
          <w:sz w:val="20"/>
          <w:szCs w:val="20"/>
        </w:rPr>
        <w:t xml:space="preserve">Jeżeli w postępowaniu złożona będzie oferta, której wybór prowadziłby do powstania </w:t>
      </w:r>
      <w:r w:rsidRPr="002D261C">
        <w:rPr>
          <w:rFonts w:ascii="Arial" w:hAnsi="Arial" w:cs="Arial"/>
          <w:color w:val="000000" w:themeColor="text1"/>
          <w:sz w:val="20"/>
          <w:szCs w:val="20"/>
        </w:rPr>
        <w:br/>
        <w:t xml:space="preserve">u Zamawiającego obowiązku podatkowego zgodnie z przepisami o podatku od </w:t>
      </w:r>
      <w:r w:rsidRPr="002D261C">
        <w:rPr>
          <w:rFonts w:ascii="Arial" w:hAnsi="Arial" w:cs="Arial"/>
          <w:color w:val="000000" w:themeColor="text1"/>
          <w:sz w:val="20"/>
          <w:szCs w:val="20"/>
        </w:rPr>
        <w:br/>
        <w:t xml:space="preserve">towarów i usług, zamawiający </w:t>
      </w:r>
      <w:r w:rsidRPr="002D261C">
        <w:rPr>
          <w:rFonts w:ascii="Arial" w:hAnsi="Arial" w:cs="Arial"/>
          <w:sz w:val="20"/>
          <w:szCs w:val="20"/>
        </w:rPr>
        <w:t xml:space="preserve">w celu oceny takiej oferty doliczy do przedstawionej </w:t>
      </w:r>
      <w:r w:rsidRPr="002D261C">
        <w:rPr>
          <w:rFonts w:ascii="Arial" w:hAnsi="Arial" w:cs="Arial"/>
          <w:sz w:val="20"/>
          <w:szCs w:val="20"/>
        </w:rPr>
        <w:br/>
        <w:t xml:space="preserve">w niej ceny podatek od towarów i usług, który miałby obowiązek rozliczyć zgodnie </w:t>
      </w:r>
      <w:r w:rsidRPr="002D261C">
        <w:rPr>
          <w:rFonts w:ascii="Arial" w:hAnsi="Arial" w:cs="Arial"/>
          <w:sz w:val="20"/>
          <w:szCs w:val="20"/>
        </w:rPr>
        <w:br/>
        <w:t xml:space="preserve">z tymi przepisami. W takim przypadku Wykonawca, składając ofertę, jest zobligowany poinformować zamawiającego, że wybór jego oferty będzie prowadzić do powstania u zamawiającego obowiązku podatkowego, wskazując nazwę (rodzaj) towaru/usługi, których dostawa /świadczenie będzie prowadzić do jego powstania, oraz wskazując ich wartość bez kwoty podatku. </w:t>
      </w:r>
    </w:p>
    <w:p w14:paraId="54206E38" w14:textId="77777777" w:rsidR="006F7E2A" w:rsidRPr="002D261C" w:rsidRDefault="006F7E2A" w:rsidP="006F7E2A">
      <w:pPr>
        <w:tabs>
          <w:tab w:val="left" w:pos="3855"/>
        </w:tabs>
        <w:spacing w:after="0"/>
        <w:contextualSpacing/>
        <w:jc w:val="both"/>
        <w:rPr>
          <w:rFonts w:ascii="Arial" w:hAnsi="Arial" w:cs="Arial"/>
          <w:sz w:val="20"/>
          <w:szCs w:val="20"/>
        </w:rPr>
      </w:pPr>
    </w:p>
    <w:p w14:paraId="7B313D78" w14:textId="77777777" w:rsidR="006F7E2A" w:rsidRPr="002D261C" w:rsidRDefault="006F7E2A" w:rsidP="00D8720B">
      <w:pPr>
        <w:numPr>
          <w:ilvl w:val="0"/>
          <w:numId w:val="12"/>
        </w:numPr>
        <w:shd w:val="clear" w:color="auto" w:fill="EAF1DD" w:themeFill="accent3" w:themeFillTint="33"/>
        <w:spacing w:after="0"/>
        <w:rPr>
          <w:rFonts w:ascii="Arial" w:eastAsia="Calibri" w:hAnsi="Arial" w:cs="Arial"/>
          <w:b/>
          <w:sz w:val="20"/>
          <w:szCs w:val="20"/>
        </w:rPr>
      </w:pPr>
      <w:r w:rsidRPr="002D261C">
        <w:rPr>
          <w:rFonts w:ascii="Arial" w:eastAsia="Calibri" w:hAnsi="Arial" w:cs="Arial"/>
          <w:b/>
          <w:sz w:val="20"/>
          <w:szCs w:val="20"/>
        </w:rPr>
        <w:t xml:space="preserve">KRYTERIA DOKONANIA OCENY I WYBORU OFERTY </w:t>
      </w:r>
    </w:p>
    <w:p w14:paraId="2B1030B6" w14:textId="63A646A5" w:rsidR="006F7E2A" w:rsidRPr="002D261C" w:rsidRDefault="006F7E2A" w:rsidP="00D8720B">
      <w:pPr>
        <w:pStyle w:val="Akapitzlist"/>
        <w:numPr>
          <w:ilvl w:val="0"/>
          <w:numId w:val="22"/>
        </w:numPr>
        <w:spacing w:line="276" w:lineRule="auto"/>
        <w:jc w:val="both"/>
        <w:rPr>
          <w:rFonts w:ascii="Arial" w:eastAsia="Calibri" w:hAnsi="Arial" w:cs="Arial"/>
          <w:b/>
        </w:rPr>
      </w:pPr>
      <w:r w:rsidRPr="002D261C">
        <w:rPr>
          <w:rFonts w:ascii="Arial" w:eastAsia="Calibri" w:hAnsi="Arial" w:cs="Arial"/>
          <w:b/>
        </w:rPr>
        <w:t>Przy wyborze oferty najkorzystniejszej Zamawiający będzie kierował się kryterium najniższa cena</w:t>
      </w:r>
      <w:r w:rsidR="0021406D">
        <w:rPr>
          <w:rFonts w:ascii="Arial" w:eastAsia="Calibri" w:hAnsi="Arial" w:cs="Arial"/>
          <w:b/>
        </w:rPr>
        <w:t>:</w:t>
      </w:r>
      <w:r w:rsidRPr="002D261C">
        <w:rPr>
          <w:rFonts w:ascii="Arial" w:eastAsia="Calibri" w:hAnsi="Arial" w:cs="Arial"/>
          <w:b/>
        </w:rPr>
        <w:t xml:space="preserve"> 100 %.</w:t>
      </w:r>
    </w:p>
    <w:p w14:paraId="2729835F" w14:textId="77777777" w:rsidR="006F7E2A" w:rsidRPr="002D261C" w:rsidRDefault="006F7E2A" w:rsidP="00D8720B">
      <w:pPr>
        <w:pStyle w:val="Akapitzlist"/>
        <w:numPr>
          <w:ilvl w:val="0"/>
          <w:numId w:val="22"/>
        </w:numPr>
        <w:spacing w:line="276" w:lineRule="auto"/>
        <w:jc w:val="both"/>
        <w:rPr>
          <w:rFonts w:ascii="Arial" w:eastAsia="Calibri" w:hAnsi="Arial" w:cs="Arial"/>
          <w:b/>
        </w:rPr>
      </w:pPr>
      <w:r w:rsidRPr="002D261C">
        <w:rPr>
          <w:rFonts w:ascii="Arial" w:eastAsia="Calibri" w:hAnsi="Arial" w:cs="Arial"/>
          <w:b/>
        </w:rPr>
        <w:t xml:space="preserve">Za ofertę najkorzystniejszą zostanie uznana oferta zawierająca najniższą cenę. </w:t>
      </w:r>
    </w:p>
    <w:p w14:paraId="7EA19166" w14:textId="77777777" w:rsidR="006F7E2A" w:rsidRPr="002D261C" w:rsidRDefault="006F7E2A" w:rsidP="00D8720B">
      <w:pPr>
        <w:numPr>
          <w:ilvl w:val="0"/>
          <w:numId w:val="12"/>
        </w:numPr>
        <w:shd w:val="clear" w:color="auto" w:fill="EAF1DD" w:themeFill="accent3" w:themeFillTint="33"/>
        <w:spacing w:after="0"/>
        <w:rPr>
          <w:rFonts w:ascii="Arial" w:eastAsia="Calibri" w:hAnsi="Arial" w:cs="Arial"/>
          <w:b/>
          <w:sz w:val="20"/>
          <w:szCs w:val="20"/>
        </w:rPr>
      </w:pPr>
      <w:r w:rsidRPr="002D261C">
        <w:rPr>
          <w:rFonts w:ascii="Arial" w:hAnsi="Arial" w:cs="Arial"/>
          <w:b/>
          <w:bCs/>
          <w:sz w:val="20"/>
          <w:szCs w:val="20"/>
        </w:rPr>
        <w:t>PODPISANIE U</w:t>
      </w:r>
      <w:r w:rsidRPr="002D261C">
        <w:rPr>
          <w:rFonts w:ascii="Arial" w:eastAsia="Calibri" w:hAnsi="Arial" w:cs="Arial"/>
          <w:b/>
          <w:sz w:val="20"/>
          <w:szCs w:val="20"/>
        </w:rPr>
        <w:t>MOWY</w:t>
      </w:r>
    </w:p>
    <w:p w14:paraId="1753F79C" w14:textId="77777777" w:rsidR="006F7E2A" w:rsidRPr="002D261C" w:rsidRDefault="006F7E2A" w:rsidP="006F7E2A">
      <w:pPr>
        <w:pStyle w:val="Akapitzlist"/>
        <w:spacing w:line="276" w:lineRule="auto"/>
        <w:ind w:left="360"/>
        <w:jc w:val="both"/>
        <w:rPr>
          <w:rFonts w:ascii="Arial" w:eastAsia="Calibri" w:hAnsi="Arial" w:cs="Arial"/>
          <w:b/>
        </w:rPr>
      </w:pPr>
    </w:p>
    <w:p w14:paraId="0B4ED166" w14:textId="77777777" w:rsidR="00B54865" w:rsidRPr="00D81C1D" w:rsidRDefault="00B54865" w:rsidP="00B54865">
      <w:pPr>
        <w:pStyle w:val="Akapitzlist"/>
        <w:numPr>
          <w:ilvl w:val="0"/>
          <w:numId w:val="23"/>
        </w:numPr>
        <w:spacing w:line="276" w:lineRule="auto"/>
        <w:jc w:val="both"/>
        <w:rPr>
          <w:rFonts w:ascii="Arial" w:eastAsia="Calibri" w:hAnsi="Arial" w:cs="Arial"/>
        </w:rPr>
      </w:pPr>
      <w:r w:rsidRPr="00D81C1D">
        <w:rPr>
          <w:rFonts w:ascii="Arial" w:eastAsia="Calibri" w:hAnsi="Arial" w:cs="Arial"/>
        </w:rPr>
        <w:lastRenderedPageBreak/>
        <w:t>Wybrany Wykonawca winien dostarczyć w terminie do 7 dni kalendarzowych przed przystąpieniem do realizacji przedmiotu zamówienia Zamawiającemu, wykaz wszystkich pracowników ochrony przewidzianych do ochrony terenu, kompleksu, obiektu lub urządzeń wraz z  potwierdzonymi za zgodność z oryginałem kserokopiami nw. dokumentów potwierdzającymi posiadane kwalifikacje:</w:t>
      </w:r>
    </w:p>
    <w:p w14:paraId="69C3F298" w14:textId="77777777" w:rsidR="00B54865" w:rsidRPr="00D81C1D" w:rsidRDefault="00B54865" w:rsidP="00B54865">
      <w:pPr>
        <w:pStyle w:val="Akapitzlist"/>
        <w:spacing w:line="276" w:lineRule="auto"/>
        <w:ind w:left="360"/>
        <w:jc w:val="both"/>
        <w:rPr>
          <w:rFonts w:ascii="Arial" w:eastAsia="Calibri" w:hAnsi="Arial" w:cs="Arial"/>
        </w:rPr>
      </w:pPr>
      <w:r w:rsidRPr="00D81C1D">
        <w:rPr>
          <w:rFonts w:ascii="Arial" w:eastAsia="Calibri" w:hAnsi="Arial" w:cs="Arial"/>
        </w:rPr>
        <w:t>a)</w:t>
      </w:r>
      <w:r w:rsidRPr="00D81C1D">
        <w:rPr>
          <w:rFonts w:ascii="Arial" w:eastAsia="Calibri" w:hAnsi="Arial" w:cs="Arial"/>
        </w:rPr>
        <w:tab/>
        <w:t>legitymacji kwalifikowanego pracownika ochrony fizycznej /zabezpieczenia technicznego,</w:t>
      </w:r>
    </w:p>
    <w:p w14:paraId="1D3EA86F" w14:textId="77777777" w:rsidR="00B54865" w:rsidRPr="00D81C1D" w:rsidRDefault="00B54865" w:rsidP="00B54865">
      <w:pPr>
        <w:pStyle w:val="Akapitzlist"/>
        <w:spacing w:line="276" w:lineRule="auto"/>
        <w:ind w:left="360"/>
        <w:jc w:val="both"/>
        <w:rPr>
          <w:rFonts w:ascii="Arial" w:eastAsia="Calibri" w:hAnsi="Arial" w:cs="Arial"/>
        </w:rPr>
      </w:pPr>
      <w:r w:rsidRPr="00D81C1D">
        <w:rPr>
          <w:rFonts w:ascii="Arial" w:eastAsia="Calibri" w:hAnsi="Arial" w:cs="Arial"/>
        </w:rPr>
        <w:t>b)</w:t>
      </w:r>
      <w:r w:rsidRPr="00D81C1D">
        <w:rPr>
          <w:rFonts w:ascii="Arial" w:eastAsia="Calibri" w:hAnsi="Arial" w:cs="Arial"/>
        </w:rPr>
        <w:tab/>
        <w:t>legitymacji osoby dopuszczonej do posiadania broni palnej,</w:t>
      </w:r>
    </w:p>
    <w:p w14:paraId="07D05D6E" w14:textId="77777777" w:rsidR="00B54865" w:rsidRPr="00D81C1D" w:rsidRDefault="00B54865" w:rsidP="00B54865">
      <w:pPr>
        <w:pStyle w:val="Akapitzlist"/>
        <w:spacing w:line="276" w:lineRule="auto"/>
        <w:ind w:left="360"/>
        <w:jc w:val="both"/>
        <w:rPr>
          <w:rFonts w:ascii="Arial" w:eastAsia="Calibri" w:hAnsi="Arial" w:cs="Arial"/>
        </w:rPr>
      </w:pPr>
      <w:r w:rsidRPr="00D81C1D">
        <w:rPr>
          <w:rFonts w:ascii="Arial" w:eastAsia="Calibri" w:hAnsi="Arial" w:cs="Arial"/>
        </w:rPr>
        <w:t>c)</w:t>
      </w:r>
      <w:r w:rsidRPr="00D81C1D">
        <w:rPr>
          <w:rFonts w:ascii="Arial" w:eastAsia="Calibri" w:hAnsi="Arial" w:cs="Arial"/>
        </w:rPr>
        <w:tab/>
        <w:t>poświadczenie bezpieczeństwa upoważniające do dostępu do informacji niejawnych lub upoważnienie kierownika jednostki organizacyjnej do dostępu do informacji niejawnych o klauzuli „ZASTRZEŻONE,</w:t>
      </w:r>
    </w:p>
    <w:p w14:paraId="5F9CF3CA" w14:textId="77777777" w:rsidR="00B54865" w:rsidRPr="00D81C1D" w:rsidRDefault="00B54865" w:rsidP="00B54865">
      <w:pPr>
        <w:pStyle w:val="Akapitzlist"/>
        <w:spacing w:line="276" w:lineRule="auto"/>
        <w:ind w:left="360"/>
        <w:jc w:val="both"/>
        <w:rPr>
          <w:rFonts w:ascii="Arial" w:eastAsia="Calibri" w:hAnsi="Arial" w:cs="Arial"/>
        </w:rPr>
      </w:pPr>
      <w:r w:rsidRPr="00D81C1D">
        <w:rPr>
          <w:rFonts w:ascii="Arial" w:eastAsia="Calibri" w:hAnsi="Arial" w:cs="Arial"/>
        </w:rPr>
        <w:t>d)</w:t>
      </w:r>
      <w:r w:rsidRPr="00D81C1D">
        <w:rPr>
          <w:rFonts w:ascii="Arial" w:eastAsia="Calibri" w:hAnsi="Arial" w:cs="Arial"/>
        </w:rPr>
        <w:tab/>
        <w:t>zaświadczenie stwierdzające odbycie szkolenia w zakresie ochrony   informacji niejawnych oraz podstawą dysponowania (zatrudnienie na umowę o pracę),</w:t>
      </w:r>
    </w:p>
    <w:p w14:paraId="23417A61" w14:textId="77777777" w:rsidR="00B54865" w:rsidRPr="00D81C1D" w:rsidRDefault="00B54865" w:rsidP="00B54865">
      <w:pPr>
        <w:pStyle w:val="Akapitzlist"/>
        <w:spacing w:line="276" w:lineRule="auto"/>
        <w:ind w:left="360"/>
        <w:jc w:val="both"/>
        <w:rPr>
          <w:rFonts w:ascii="Arial" w:eastAsia="Calibri" w:hAnsi="Arial" w:cs="Arial"/>
        </w:rPr>
      </w:pPr>
      <w:r w:rsidRPr="00D81C1D">
        <w:rPr>
          <w:rFonts w:ascii="Arial" w:eastAsia="Calibri" w:hAnsi="Arial" w:cs="Arial"/>
        </w:rPr>
        <w:t>e)</w:t>
      </w:r>
      <w:r w:rsidRPr="00D81C1D">
        <w:rPr>
          <w:rFonts w:ascii="Arial" w:eastAsia="Calibri" w:hAnsi="Arial" w:cs="Arial"/>
        </w:rPr>
        <w:tab/>
        <w:t>umowa o pracę  kwalifikowanego pracownika ochrony</w:t>
      </w:r>
    </w:p>
    <w:p w14:paraId="2200A798" w14:textId="77777777" w:rsidR="00B54865" w:rsidRPr="00D81C1D" w:rsidRDefault="00B54865" w:rsidP="00B54865">
      <w:pPr>
        <w:pStyle w:val="Akapitzlist"/>
        <w:numPr>
          <w:ilvl w:val="0"/>
          <w:numId w:val="23"/>
        </w:numPr>
        <w:spacing w:line="276" w:lineRule="auto"/>
        <w:jc w:val="both"/>
        <w:rPr>
          <w:rFonts w:ascii="Arial" w:eastAsia="Calibri" w:hAnsi="Arial" w:cs="Arial"/>
          <w:b/>
        </w:rPr>
      </w:pPr>
      <w:r w:rsidRPr="00D81C1D">
        <w:rPr>
          <w:rFonts w:ascii="Arial" w:eastAsia="Calibri" w:hAnsi="Arial" w:cs="Arial"/>
        </w:rPr>
        <w:t>Wybrany Wykonawca winien dostarczyć w terminie do 7 dni kalendarzowych przed przystąpieniem do realizacji przedmiotu zamówienia Zamawiającemu</w:t>
      </w:r>
      <w:r w:rsidRPr="00D81C1D">
        <w:rPr>
          <w:rFonts w:ascii="Arial" w:eastAsia="Calibri" w:hAnsi="Arial" w:cs="Arial"/>
          <w:lang w:eastAsia="en-US"/>
        </w:rPr>
        <w:t xml:space="preserve"> umowę konsorcjum, która winna w sposób jednoznaczny regulować zadania poszczególnych członków również w zakresie przetwarzania informacji niejawnych związanych z realizacją umowy</w:t>
      </w:r>
      <w:r w:rsidR="00D81C1D">
        <w:rPr>
          <w:rFonts w:ascii="Arial" w:eastAsia="Calibri" w:hAnsi="Arial" w:cs="Arial"/>
          <w:lang w:eastAsia="en-US"/>
        </w:rPr>
        <w:t>.</w:t>
      </w:r>
    </w:p>
    <w:p w14:paraId="0E2A2938" w14:textId="77777777" w:rsidR="002B4241" w:rsidRPr="005761B2" w:rsidRDefault="002B4241" w:rsidP="002B4241">
      <w:pPr>
        <w:pStyle w:val="Akapitzlist"/>
        <w:numPr>
          <w:ilvl w:val="0"/>
          <w:numId w:val="23"/>
        </w:numPr>
        <w:suppressAutoHyphens w:val="0"/>
        <w:contextualSpacing/>
        <w:jc w:val="both"/>
        <w:rPr>
          <w:rFonts w:ascii="Arial" w:hAnsi="Arial" w:cs="Arial"/>
        </w:rPr>
      </w:pPr>
      <w:r w:rsidRPr="005761B2">
        <w:rPr>
          <w:rFonts w:ascii="Arial" w:hAnsi="Arial" w:cs="Arial"/>
        </w:rPr>
        <w:t xml:space="preserve">Zamawiający wymaga wniesienia </w:t>
      </w:r>
      <w:r w:rsidRPr="005761B2">
        <w:rPr>
          <w:rFonts w:ascii="Arial" w:eastAsia="Calibri" w:hAnsi="Arial" w:cs="Arial"/>
        </w:rPr>
        <w:t xml:space="preserve">w terminie do 7 dni kalendarzowych </w:t>
      </w:r>
      <w:r w:rsidRPr="005761B2">
        <w:rPr>
          <w:rFonts w:ascii="Arial" w:hAnsi="Arial" w:cs="Arial"/>
        </w:rPr>
        <w:t>przed podpisaniem umowy zabezpieczenia należytego wykonania umowy przez  Wykonawcę w wysokości: 5 % zaoferowanej ceny brutto. Zabezpieczenie może być wnoszone według wyboru Wykonawcy w jednej lub w kilku następujących formach:</w:t>
      </w:r>
    </w:p>
    <w:p w14:paraId="027C0943" w14:textId="77777777" w:rsidR="002B4241" w:rsidRPr="005761B2" w:rsidRDefault="002B4241" w:rsidP="003748C3">
      <w:pPr>
        <w:numPr>
          <w:ilvl w:val="0"/>
          <w:numId w:val="33"/>
        </w:numPr>
        <w:suppressAutoHyphens w:val="0"/>
        <w:spacing w:after="0" w:line="240" w:lineRule="auto"/>
        <w:ind w:left="567" w:hanging="141"/>
        <w:contextualSpacing/>
        <w:jc w:val="both"/>
        <w:rPr>
          <w:rFonts w:ascii="Arial" w:eastAsia="Times New Roman" w:hAnsi="Arial" w:cs="Arial"/>
          <w:sz w:val="20"/>
          <w:szCs w:val="20"/>
          <w:lang w:eastAsia="pl-PL"/>
        </w:rPr>
      </w:pPr>
      <w:r w:rsidRPr="005761B2">
        <w:rPr>
          <w:rFonts w:ascii="Arial" w:eastAsia="Times New Roman" w:hAnsi="Arial" w:cs="Arial"/>
          <w:sz w:val="20"/>
          <w:szCs w:val="20"/>
          <w:lang w:eastAsia="pl-PL"/>
        </w:rPr>
        <w:t>pieniądzu;</w:t>
      </w:r>
    </w:p>
    <w:p w14:paraId="6B7C007E" w14:textId="77777777" w:rsidR="002B4241" w:rsidRPr="005761B2" w:rsidRDefault="002B4241" w:rsidP="003748C3">
      <w:pPr>
        <w:numPr>
          <w:ilvl w:val="0"/>
          <w:numId w:val="33"/>
        </w:numPr>
        <w:suppressAutoHyphens w:val="0"/>
        <w:spacing w:after="0" w:line="240" w:lineRule="auto"/>
        <w:ind w:left="567" w:hanging="141"/>
        <w:contextualSpacing/>
        <w:jc w:val="both"/>
        <w:rPr>
          <w:rFonts w:ascii="Arial" w:eastAsia="Times New Roman" w:hAnsi="Arial" w:cs="Arial"/>
          <w:sz w:val="20"/>
          <w:szCs w:val="20"/>
          <w:lang w:eastAsia="pl-PL"/>
        </w:rPr>
      </w:pPr>
      <w:r w:rsidRPr="005761B2">
        <w:rPr>
          <w:rFonts w:ascii="Arial" w:eastAsia="Times New Roman" w:hAnsi="Arial" w:cs="Arial"/>
          <w:sz w:val="20"/>
          <w:szCs w:val="20"/>
          <w:lang w:eastAsia="pl-PL"/>
        </w:rPr>
        <w:t>poręczeniach bankowych lub poręczeniach spółdzielczej kasy oszczędnościowo-kredytowej, z tym że zobowiązanie kasy jest zawsze zobowiązaniem pieniężnym;</w:t>
      </w:r>
    </w:p>
    <w:p w14:paraId="0F2BC19D" w14:textId="77777777" w:rsidR="002B4241" w:rsidRPr="005761B2" w:rsidRDefault="002B4241" w:rsidP="003748C3">
      <w:pPr>
        <w:numPr>
          <w:ilvl w:val="0"/>
          <w:numId w:val="33"/>
        </w:numPr>
        <w:suppressAutoHyphens w:val="0"/>
        <w:spacing w:after="0" w:line="240" w:lineRule="auto"/>
        <w:ind w:left="567" w:hanging="141"/>
        <w:contextualSpacing/>
        <w:jc w:val="both"/>
        <w:rPr>
          <w:rFonts w:ascii="Arial" w:eastAsia="Times New Roman" w:hAnsi="Arial" w:cs="Arial"/>
          <w:sz w:val="20"/>
          <w:szCs w:val="20"/>
          <w:lang w:eastAsia="pl-PL"/>
        </w:rPr>
      </w:pPr>
      <w:r w:rsidRPr="005761B2">
        <w:rPr>
          <w:rFonts w:ascii="Arial" w:eastAsia="Times New Roman" w:hAnsi="Arial" w:cs="Arial"/>
          <w:sz w:val="20"/>
          <w:szCs w:val="20"/>
          <w:lang w:eastAsia="pl-PL"/>
        </w:rPr>
        <w:t>gwarancjach bankowych;</w:t>
      </w:r>
    </w:p>
    <w:p w14:paraId="1CAF545E" w14:textId="77777777" w:rsidR="002B4241" w:rsidRPr="005761B2" w:rsidRDefault="002B4241" w:rsidP="003748C3">
      <w:pPr>
        <w:numPr>
          <w:ilvl w:val="0"/>
          <w:numId w:val="33"/>
        </w:numPr>
        <w:suppressAutoHyphens w:val="0"/>
        <w:spacing w:after="0" w:line="240" w:lineRule="auto"/>
        <w:ind w:left="567" w:hanging="141"/>
        <w:contextualSpacing/>
        <w:jc w:val="both"/>
        <w:rPr>
          <w:rFonts w:ascii="Arial" w:eastAsia="Times New Roman" w:hAnsi="Arial" w:cs="Arial"/>
          <w:sz w:val="20"/>
          <w:szCs w:val="20"/>
          <w:lang w:eastAsia="pl-PL"/>
        </w:rPr>
      </w:pPr>
      <w:r w:rsidRPr="005761B2">
        <w:rPr>
          <w:rFonts w:ascii="Arial" w:eastAsia="Times New Roman" w:hAnsi="Arial" w:cs="Arial"/>
          <w:sz w:val="20"/>
          <w:szCs w:val="20"/>
          <w:lang w:eastAsia="pl-PL"/>
        </w:rPr>
        <w:t>gwarancjach ubezpieczeniowych;</w:t>
      </w:r>
    </w:p>
    <w:p w14:paraId="0D4453B2" w14:textId="77777777" w:rsidR="002B4241" w:rsidRPr="005761B2" w:rsidRDefault="002B4241" w:rsidP="003748C3">
      <w:pPr>
        <w:numPr>
          <w:ilvl w:val="0"/>
          <w:numId w:val="33"/>
        </w:numPr>
        <w:suppressAutoHyphens w:val="0"/>
        <w:spacing w:after="0" w:line="240" w:lineRule="auto"/>
        <w:ind w:left="567" w:hanging="141"/>
        <w:contextualSpacing/>
        <w:jc w:val="both"/>
        <w:rPr>
          <w:rFonts w:ascii="Arial" w:eastAsia="Times New Roman" w:hAnsi="Arial" w:cs="Arial"/>
          <w:sz w:val="20"/>
          <w:szCs w:val="20"/>
          <w:lang w:eastAsia="pl-PL"/>
        </w:rPr>
      </w:pPr>
      <w:r w:rsidRPr="005761B2">
        <w:rPr>
          <w:rFonts w:ascii="Arial" w:eastAsia="Times New Roman" w:hAnsi="Arial" w:cs="Arial"/>
          <w:sz w:val="20"/>
          <w:szCs w:val="20"/>
          <w:lang w:eastAsia="pl-PL"/>
        </w:rPr>
        <w:t>poręczeniach udzielanych przez podmioty, o których mowa w art. 6b ust. 5 p</w:t>
      </w:r>
      <w:r w:rsidR="00001FFC" w:rsidRPr="005761B2">
        <w:rPr>
          <w:rFonts w:ascii="Arial" w:eastAsia="Times New Roman" w:hAnsi="Arial" w:cs="Arial"/>
          <w:sz w:val="20"/>
          <w:szCs w:val="20"/>
          <w:lang w:eastAsia="pl-PL"/>
        </w:rPr>
        <w:t>kt. 2 ustawy z </w:t>
      </w:r>
      <w:r w:rsidRPr="005761B2">
        <w:rPr>
          <w:rFonts w:ascii="Arial" w:eastAsia="Times New Roman" w:hAnsi="Arial" w:cs="Arial"/>
          <w:sz w:val="20"/>
          <w:szCs w:val="20"/>
          <w:lang w:eastAsia="pl-PL"/>
        </w:rPr>
        <w:t>dnia 9 listopada 2000 r. o utworzeniu Polskiej Agencji Rozwoju Przedsiębiorczości.</w:t>
      </w:r>
    </w:p>
    <w:p w14:paraId="114B9A53" w14:textId="77777777" w:rsidR="002B4241" w:rsidRPr="005761B2" w:rsidRDefault="002B4241" w:rsidP="002B4241">
      <w:pPr>
        <w:suppressAutoHyphens w:val="0"/>
        <w:spacing w:after="0" w:line="240" w:lineRule="auto"/>
        <w:ind w:left="284"/>
        <w:rPr>
          <w:rFonts w:ascii="Arial" w:eastAsia="Calibri" w:hAnsi="Arial" w:cs="Arial"/>
          <w:sz w:val="20"/>
          <w:szCs w:val="20"/>
        </w:rPr>
      </w:pPr>
      <w:r w:rsidRPr="005761B2">
        <w:rPr>
          <w:rFonts w:ascii="Arial" w:eastAsia="Calibri" w:hAnsi="Arial" w:cs="Arial"/>
          <w:sz w:val="20"/>
          <w:szCs w:val="20"/>
        </w:rPr>
        <w:t>Zabezpieczenie wnoszone w pieniądzu Wykonawca wpłaca przelewem na rachunek bankowy wskazany przez Zamawiającego</w:t>
      </w:r>
      <w:r w:rsidR="00495927" w:rsidRPr="005761B2">
        <w:rPr>
          <w:rFonts w:ascii="Arial" w:eastAsia="Calibri" w:hAnsi="Arial" w:cs="Arial"/>
          <w:sz w:val="20"/>
          <w:szCs w:val="20"/>
        </w:rPr>
        <w:t>. Szczegółowe informacje zawiera § 20 wzoru umowy.</w:t>
      </w:r>
    </w:p>
    <w:p w14:paraId="1C6C20A5" w14:textId="77777777" w:rsidR="006F7E2A" w:rsidRPr="002D261C" w:rsidRDefault="006F7E2A" w:rsidP="00D8720B">
      <w:pPr>
        <w:pStyle w:val="Akapitzlist"/>
        <w:numPr>
          <w:ilvl w:val="0"/>
          <w:numId w:val="23"/>
        </w:numPr>
        <w:spacing w:line="276" w:lineRule="auto"/>
        <w:jc w:val="both"/>
        <w:rPr>
          <w:rFonts w:ascii="Arial" w:eastAsia="Calibri" w:hAnsi="Arial" w:cs="Arial"/>
          <w:b/>
        </w:rPr>
      </w:pPr>
      <w:r w:rsidRPr="002D261C">
        <w:rPr>
          <w:rFonts w:ascii="Arial" w:hAnsi="Arial" w:cs="Aria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14:paraId="7B2D2025" w14:textId="77777777" w:rsidR="006F7E2A" w:rsidRPr="002B4241" w:rsidRDefault="006F7E2A" w:rsidP="00D8720B">
      <w:pPr>
        <w:pStyle w:val="Akapitzlist"/>
        <w:numPr>
          <w:ilvl w:val="0"/>
          <w:numId w:val="23"/>
        </w:numPr>
        <w:spacing w:line="276" w:lineRule="auto"/>
        <w:jc w:val="both"/>
        <w:rPr>
          <w:rFonts w:ascii="Arial" w:eastAsia="Calibri" w:hAnsi="Arial" w:cs="Arial"/>
          <w:b/>
        </w:rPr>
      </w:pPr>
      <w:r w:rsidRPr="002D261C">
        <w:rPr>
          <w:rFonts w:ascii="Arial" w:eastAsia="Calibri" w:hAnsi="Arial" w:cs="Arial"/>
        </w:rPr>
        <w:t>Zamawiający informuje, że podpisanie umowy z wy</w:t>
      </w:r>
      <w:r w:rsidR="00D95E9F">
        <w:rPr>
          <w:rFonts w:ascii="Arial" w:eastAsia="Calibri" w:hAnsi="Arial" w:cs="Arial"/>
        </w:rPr>
        <w:t>branym Oferentem odbędzie się w </w:t>
      </w:r>
      <w:r w:rsidRPr="002D261C">
        <w:rPr>
          <w:rFonts w:ascii="Arial" w:eastAsia="Calibri" w:hAnsi="Arial" w:cs="Arial"/>
        </w:rPr>
        <w:t xml:space="preserve">siedzibie Zamawiającego. O terminie podpisania umowy Zamawiający poinformuje odpowiednim pismem. W piśmie skierowanym do wybranego Oferenta Zamawiający określi dokumenty, które Oferent będzie zobowiązany dostarczyć Zamawiającemu najpóźniej w dniu podpisania umowy. </w:t>
      </w:r>
    </w:p>
    <w:p w14:paraId="0D373337" w14:textId="77777777" w:rsidR="002B4241" w:rsidRPr="002D261C" w:rsidRDefault="002B4241" w:rsidP="002B4241">
      <w:pPr>
        <w:pStyle w:val="Akapitzlist"/>
        <w:spacing w:line="276" w:lineRule="auto"/>
        <w:ind w:left="360"/>
        <w:jc w:val="both"/>
        <w:rPr>
          <w:rFonts w:ascii="Arial" w:eastAsia="Calibri" w:hAnsi="Arial" w:cs="Arial"/>
          <w:b/>
        </w:rPr>
      </w:pPr>
    </w:p>
    <w:p w14:paraId="19B47D8E" w14:textId="77777777" w:rsidR="006F7E2A" w:rsidRPr="002D261C" w:rsidRDefault="006F7E2A" w:rsidP="00D8720B">
      <w:pPr>
        <w:numPr>
          <w:ilvl w:val="0"/>
          <w:numId w:val="12"/>
        </w:numPr>
        <w:shd w:val="clear" w:color="auto" w:fill="EAF1DD" w:themeFill="accent3" w:themeFillTint="33"/>
        <w:spacing w:after="0"/>
        <w:rPr>
          <w:rFonts w:ascii="Arial" w:eastAsia="Times New Roman" w:hAnsi="Arial" w:cs="Arial"/>
          <w:b/>
          <w:sz w:val="20"/>
          <w:szCs w:val="20"/>
          <w:lang w:eastAsia="pl-PL"/>
        </w:rPr>
      </w:pPr>
      <w:bookmarkStart w:id="8" w:name="_Hlk97813679"/>
      <w:r w:rsidRPr="002D261C">
        <w:rPr>
          <w:rFonts w:ascii="Arial" w:eastAsia="Times New Roman" w:hAnsi="Arial" w:cs="Arial"/>
          <w:b/>
          <w:sz w:val="20"/>
          <w:szCs w:val="20"/>
          <w:lang w:eastAsia="pl-PL"/>
        </w:rPr>
        <w:t>ZASADY WEJŚCIA/WJAZDU NA TEREN JEDNOSTKI:</w:t>
      </w:r>
    </w:p>
    <w:bookmarkEnd w:id="8"/>
    <w:p w14:paraId="3C416962" w14:textId="77777777" w:rsidR="006F7E2A" w:rsidRPr="002D261C" w:rsidRDefault="006F7E2A" w:rsidP="006F7E2A">
      <w:pPr>
        <w:pStyle w:val="Akapitzlist"/>
        <w:shd w:val="clear" w:color="auto" w:fill="FFFFFF"/>
        <w:tabs>
          <w:tab w:val="left" w:pos="284"/>
        </w:tabs>
        <w:spacing w:line="276" w:lineRule="auto"/>
        <w:ind w:left="360"/>
        <w:jc w:val="both"/>
        <w:rPr>
          <w:rFonts w:ascii="Arial" w:hAnsi="Arial" w:cs="Arial"/>
          <w:color w:val="000000" w:themeColor="text1"/>
          <w:kern w:val="2"/>
          <w:lang w:eastAsia="zh-CN"/>
        </w:rPr>
      </w:pPr>
    </w:p>
    <w:p w14:paraId="3474A24E" w14:textId="6500D862" w:rsidR="006F7E2A" w:rsidRPr="002D261C" w:rsidRDefault="006F7E2A" w:rsidP="00D8720B">
      <w:pPr>
        <w:pStyle w:val="Akapitzlist"/>
        <w:numPr>
          <w:ilvl w:val="0"/>
          <w:numId w:val="24"/>
        </w:numPr>
        <w:shd w:val="clear" w:color="auto" w:fill="FFFFFF"/>
        <w:tabs>
          <w:tab w:val="left" w:pos="284"/>
        </w:tabs>
        <w:spacing w:line="276" w:lineRule="auto"/>
        <w:jc w:val="both"/>
        <w:rPr>
          <w:rFonts w:ascii="Arial" w:hAnsi="Arial" w:cs="Arial"/>
          <w:color w:val="000000" w:themeColor="text1"/>
          <w:kern w:val="2"/>
          <w:lang w:eastAsia="zh-CN"/>
        </w:rPr>
      </w:pPr>
      <w:r w:rsidRPr="002D261C">
        <w:rPr>
          <w:rFonts w:ascii="Arial" w:hAnsi="Arial" w:cs="Arial"/>
          <w:color w:val="000000" w:themeColor="text1"/>
          <w:kern w:val="2"/>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 j.), ustawy z dnia 21 stycznia 2021 r. w sprawie zmiany ustawy o ochronie osób i mienia (D.U. z 2021 r. poz. 469), ustawy z dnia 24 sierpnia 2001 r. o Żandarmerii Wojskowej i wojskowych org</w:t>
      </w:r>
      <w:r w:rsidR="002769C2">
        <w:rPr>
          <w:rFonts w:ascii="Arial" w:hAnsi="Arial" w:cs="Arial"/>
          <w:color w:val="000000" w:themeColor="text1"/>
          <w:kern w:val="2"/>
          <w:lang w:eastAsia="zh-CN"/>
        </w:rPr>
        <w:t>anach porządkowych (Dz.U. z 2025.12 t</w:t>
      </w:r>
      <w:r w:rsidRPr="002D261C">
        <w:rPr>
          <w:rFonts w:ascii="Arial" w:hAnsi="Arial" w:cs="Arial"/>
          <w:color w:val="000000" w:themeColor="text1"/>
          <w:kern w:val="2"/>
          <w:lang w:eastAsia="zh-CN"/>
        </w:rPr>
        <w:t>. j.) oraz Regulaminu ogólnego żołnierza Wojska Polskiego.</w:t>
      </w:r>
    </w:p>
    <w:p w14:paraId="79834BAC" w14:textId="77777777" w:rsidR="006F7E2A" w:rsidRPr="002D261C" w:rsidRDefault="006F7E2A" w:rsidP="00D8720B">
      <w:pPr>
        <w:pStyle w:val="Akapitzlist"/>
        <w:numPr>
          <w:ilvl w:val="0"/>
          <w:numId w:val="24"/>
        </w:numPr>
        <w:shd w:val="clear" w:color="auto" w:fill="FFFFFF"/>
        <w:tabs>
          <w:tab w:val="left" w:pos="284"/>
        </w:tabs>
        <w:spacing w:line="276" w:lineRule="auto"/>
        <w:jc w:val="both"/>
        <w:rPr>
          <w:rFonts w:ascii="Arial" w:hAnsi="Arial" w:cs="Arial"/>
          <w:color w:val="000000" w:themeColor="text1"/>
          <w:kern w:val="2"/>
          <w:lang w:eastAsia="zh-CN"/>
        </w:rPr>
      </w:pPr>
      <w:r w:rsidRPr="002D261C">
        <w:rPr>
          <w:rFonts w:ascii="Arial" w:hAnsi="Arial" w:cs="Arial"/>
          <w:color w:val="000000" w:themeColor="text1"/>
          <w:kern w:val="2"/>
          <w:lang w:eastAsia="zh-CN"/>
        </w:rPr>
        <w:t xml:space="preserve">Zamawiający na podstawie: Instrukcji o ochronie obiektów wojskowych </w:t>
      </w:r>
      <w:r w:rsidRPr="002D261C">
        <w:rPr>
          <w:rFonts w:ascii="Arial" w:hAnsi="Arial" w:cs="Arial"/>
          <w:color w:val="000000" w:themeColor="text1"/>
          <w:kern w:val="2"/>
          <w:lang w:eastAsia="zh-CN"/>
        </w:rPr>
        <w:br/>
        <w:t xml:space="preserve">i konwojowanego mienia - DU-3.14.3(A), sygn. Szt. Gen. </w:t>
      </w:r>
      <w:r w:rsidRPr="002D261C">
        <w:rPr>
          <w:rFonts w:ascii="Arial" w:hAnsi="Arial" w:cs="Arial"/>
        </w:rPr>
        <w:t xml:space="preserve">1705/2023 </w:t>
      </w:r>
      <w:r w:rsidRPr="002D261C">
        <w:rPr>
          <w:rFonts w:ascii="Arial" w:hAnsi="Arial" w:cs="Arial"/>
          <w:color w:val="000000" w:themeColor="text1"/>
          <w:kern w:val="2"/>
          <w:lang w:eastAsia="zh-CN"/>
        </w:rPr>
        <w:t xml:space="preserve">wprowadzonej Decyzją </w:t>
      </w:r>
      <w:r w:rsidRPr="002D261C">
        <w:rPr>
          <w:rFonts w:ascii="Arial" w:hAnsi="Arial" w:cs="Arial"/>
          <w:color w:val="000000" w:themeColor="text1"/>
          <w:kern w:val="2"/>
          <w:lang w:eastAsia="zh-CN"/>
        </w:rPr>
        <w:lastRenderedPageBreak/>
        <w:t xml:space="preserve">Nr Z-4/Szkol./SG Ministra Obrony Narodowej z dnia 15 lutego 2023 r. </w:t>
      </w:r>
      <w:r w:rsidRPr="002D261C">
        <w:rPr>
          <w:rFonts w:ascii="Arial" w:hAnsi="Arial" w:cs="Arial"/>
          <w:color w:val="000000" w:themeColor="text1"/>
          <w:kern w:val="2"/>
          <w:lang w:eastAsia="zh-CN"/>
        </w:rPr>
        <w:br/>
        <w:t xml:space="preserve">w sprawie wprowadzenia do użytku dokumentu uzupełniającego ”Instrukcja </w:t>
      </w:r>
      <w:r w:rsidRPr="002D261C">
        <w:rPr>
          <w:rFonts w:ascii="Arial" w:hAnsi="Arial" w:cs="Arial"/>
          <w:color w:val="000000" w:themeColor="text1"/>
          <w:kern w:val="2"/>
          <w:lang w:eastAsia="zh-CN"/>
        </w:rPr>
        <w:br/>
        <w:t>o ochronie obiektów wojskowych i konwojowanego mienia – DU-3.14.3(A)”, Decyzji Nr 107/MON Ministra Obrony Narodowej z dnia 18 sierpnia 2021 r. w sprawie organizowania współpracy międzynarodowej w resorcie obrony narodowej (Dz. 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14:paraId="3CFAEE4F" w14:textId="77777777" w:rsidR="006F7E2A" w:rsidRPr="002D261C" w:rsidRDefault="006F7E2A" w:rsidP="00D8720B">
      <w:pPr>
        <w:pStyle w:val="Akapitzlist"/>
        <w:numPr>
          <w:ilvl w:val="0"/>
          <w:numId w:val="24"/>
        </w:numPr>
        <w:shd w:val="clear" w:color="auto" w:fill="FFFFFF"/>
        <w:tabs>
          <w:tab w:val="left" w:pos="284"/>
        </w:tabs>
        <w:spacing w:line="276" w:lineRule="auto"/>
        <w:jc w:val="both"/>
        <w:rPr>
          <w:rFonts w:ascii="Arial" w:hAnsi="Arial" w:cs="Arial"/>
          <w:color w:val="000000" w:themeColor="text1"/>
          <w:kern w:val="2"/>
          <w:lang w:eastAsia="zh-CN"/>
        </w:rPr>
      </w:pPr>
      <w:r w:rsidRPr="002D261C">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p w14:paraId="01952B0A" w14:textId="77777777" w:rsidR="006F7E2A" w:rsidRPr="002D261C" w:rsidRDefault="006F7E2A" w:rsidP="00D8720B">
      <w:pPr>
        <w:pStyle w:val="Akapitzlist"/>
        <w:numPr>
          <w:ilvl w:val="0"/>
          <w:numId w:val="24"/>
        </w:numPr>
        <w:shd w:val="clear" w:color="auto" w:fill="FFFFFF"/>
        <w:tabs>
          <w:tab w:val="left" w:pos="284"/>
        </w:tabs>
        <w:spacing w:line="276" w:lineRule="auto"/>
        <w:jc w:val="both"/>
        <w:rPr>
          <w:rFonts w:ascii="Arial" w:hAnsi="Arial" w:cs="Arial"/>
          <w:color w:val="000000" w:themeColor="text1"/>
          <w:kern w:val="2"/>
          <w:lang w:eastAsia="zh-CN"/>
        </w:rPr>
      </w:pPr>
      <w:r w:rsidRPr="002D261C">
        <w:rPr>
          <w:rFonts w:ascii="Arial" w:hAnsi="Arial" w:cs="Arial"/>
          <w:color w:val="000000" w:themeColor="text1"/>
          <w:kern w:val="2"/>
          <w:lang w:eastAsia="zh-CN"/>
        </w:rPr>
        <w:t>W stosunku do obywateli RP, dostawcy ubiegający się o zgodę na wejście/wjazd na teren chronionych obiektów wojskowych, zobowiązani są posiadać:</w:t>
      </w:r>
    </w:p>
    <w:p w14:paraId="52A0C60B" w14:textId="77777777" w:rsidR="006F7E2A" w:rsidRPr="002D261C" w:rsidRDefault="006F7E2A" w:rsidP="006F7E2A">
      <w:pPr>
        <w:shd w:val="clear" w:color="auto" w:fill="FFFFFF"/>
        <w:tabs>
          <w:tab w:val="left" w:pos="284"/>
        </w:tabs>
        <w:spacing w:after="0"/>
        <w:ind w:firstLine="425"/>
        <w:jc w:val="both"/>
        <w:rPr>
          <w:rFonts w:ascii="Arial" w:hAnsi="Arial" w:cs="Arial"/>
          <w:color w:val="000000" w:themeColor="text1"/>
          <w:kern w:val="2"/>
          <w:sz w:val="20"/>
          <w:szCs w:val="20"/>
          <w:lang w:eastAsia="zh-CN"/>
        </w:rPr>
      </w:pPr>
      <w:r w:rsidRPr="002D261C">
        <w:rPr>
          <w:rFonts w:ascii="Arial" w:hAnsi="Arial" w:cs="Arial"/>
          <w:color w:val="000000" w:themeColor="text1"/>
          <w:kern w:val="2"/>
          <w:sz w:val="20"/>
          <w:szCs w:val="20"/>
          <w:lang w:eastAsia="zh-CN"/>
        </w:rPr>
        <w:t xml:space="preserve">- aktualny dokument tożsamości z podaniem organu wydającego, </w:t>
      </w:r>
    </w:p>
    <w:p w14:paraId="7CDA82AA" w14:textId="77777777" w:rsidR="006F7E2A" w:rsidRPr="002D261C" w:rsidRDefault="006F7E2A" w:rsidP="006F7E2A">
      <w:pPr>
        <w:shd w:val="clear" w:color="auto" w:fill="FFFFFF"/>
        <w:tabs>
          <w:tab w:val="left" w:pos="284"/>
        </w:tabs>
        <w:spacing w:after="0"/>
        <w:ind w:firstLine="425"/>
        <w:jc w:val="both"/>
        <w:rPr>
          <w:rFonts w:ascii="Arial" w:hAnsi="Arial" w:cs="Arial"/>
          <w:color w:val="000000" w:themeColor="text1"/>
          <w:kern w:val="2"/>
          <w:sz w:val="20"/>
          <w:szCs w:val="20"/>
          <w:lang w:eastAsia="zh-CN"/>
        </w:rPr>
      </w:pPr>
      <w:r w:rsidRPr="002D261C">
        <w:rPr>
          <w:rFonts w:ascii="Arial" w:hAnsi="Arial" w:cs="Arial"/>
          <w:color w:val="000000" w:themeColor="text1"/>
          <w:kern w:val="2"/>
          <w:sz w:val="20"/>
          <w:szCs w:val="20"/>
          <w:lang w:eastAsia="zh-CN"/>
        </w:rPr>
        <w:t>- numery rejestracyjne samochodów oraz innego sprzętu.</w:t>
      </w:r>
    </w:p>
    <w:p w14:paraId="65D3A3EC" w14:textId="77777777" w:rsidR="006F7E2A" w:rsidRPr="002D261C" w:rsidRDefault="006F7E2A" w:rsidP="006F7E2A">
      <w:pPr>
        <w:shd w:val="clear" w:color="auto" w:fill="FFFFFF"/>
        <w:tabs>
          <w:tab w:val="left" w:pos="284"/>
        </w:tabs>
        <w:spacing w:after="0"/>
        <w:jc w:val="both"/>
        <w:rPr>
          <w:rFonts w:ascii="Arial" w:hAnsi="Arial" w:cs="Arial"/>
          <w:color w:val="000000" w:themeColor="text1"/>
          <w:kern w:val="2"/>
          <w:sz w:val="20"/>
          <w:szCs w:val="20"/>
          <w:lang w:eastAsia="zh-CN"/>
        </w:rPr>
      </w:pPr>
    </w:p>
    <w:p w14:paraId="034491CB" w14:textId="77777777" w:rsidR="006F7E2A" w:rsidRPr="002D261C" w:rsidRDefault="006F7E2A" w:rsidP="006F7E2A">
      <w:pPr>
        <w:tabs>
          <w:tab w:val="left" w:pos="2475"/>
        </w:tabs>
        <w:spacing w:after="0"/>
        <w:jc w:val="both"/>
        <w:rPr>
          <w:rFonts w:ascii="Arial" w:hAnsi="Arial" w:cs="Arial"/>
          <w:b/>
          <w:i/>
          <w:sz w:val="20"/>
          <w:szCs w:val="20"/>
          <w:u w:val="single"/>
        </w:rPr>
      </w:pPr>
      <w:r w:rsidRPr="002D261C">
        <w:rPr>
          <w:rFonts w:ascii="Arial" w:hAnsi="Arial" w:cs="Arial"/>
          <w:b/>
          <w:i/>
          <w:sz w:val="20"/>
          <w:szCs w:val="20"/>
          <w:u w:val="single"/>
        </w:rPr>
        <w:t>ZAŁĄCZNIKI:</w:t>
      </w:r>
    </w:p>
    <w:p w14:paraId="7899D24A" w14:textId="77777777" w:rsidR="006F7E2A" w:rsidRPr="002D261C" w:rsidRDefault="006F7E2A" w:rsidP="006F7E2A">
      <w:pPr>
        <w:tabs>
          <w:tab w:val="left" w:pos="2475"/>
        </w:tabs>
        <w:spacing w:after="0"/>
        <w:jc w:val="both"/>
        <w:rPr>
          <w:rFonts w:ascii="Arial" w:hAnsi="Arial" w:cs="Arial"/>
          <w:b/>
          <w:i/>
          <w:sz w:val="20"/>
          <w:szCs w:val="20"/>
          <w:u w:val="single"/>
        </w:rPr>
      </w:pPr>
    </w:p>
    <w:p w14:paraId="40254DE8" w14:textId="765F7B29" w:rsidR="00A72241" w:rsidRPr="00A72241" w:rsidRDefault="006F7E2A" w:rsidP="00A72241">
      <w:pPr>
        <w:pStyle w:val="Akapitzlist"/>
        <w:numPr>
          <w:ilvl w:val="0"/>
          <w:numId w:val="25"/>
        </w:numPr>
        <w:rPr>
          <w:rFonts w:ascii="Arial" w:hAnsi="Arial" w:cs="Arial"/>
          <w:i/>
          <w:color w:val="000000"/>
        </w:rPr>
      </w:pPr>
      <w:r w:rsidRPr="00A72241">
        <w:rPr>
          <w:rFonts w:ascii="Arial" w:hAnsi="Arial" w:cs="Arial"/>
          <w:b/>
          <w:color w:val="000000"/>
        </w:rPr>
        <w:t xml:space="preserve">Opis przedmiotu zamówienia </w:t>
      </w:r>
      <w:r w:rsidR="00A72241" w:rsidRPr="00A72241">
        <w:rPr>
          <w:rFonts w:ascii="Arial" w:hAnsi="Arial" w:cs="Arial"/>
          <w:i/>
          <w:color w:val="000000"/>
        </w:rPr>
        <w:t>Załącznik nr 1 do zapytania ofertowego</w:t>
      </w:r>
      <w:r w:rsidR="000A50D6">
        <w:rPr>
          <w:rFonts w:ascii="Arial" w:hAnsi="Arial" w:cs="Arial"/>
          <w:i/>
          <w:color w:val="000000"/>
        </w:rPr>
        <w:t xml:space="preserve"> (ZO)</w:t>
      </w:r>
    </w:p>
    <w:p w14:paraId="722A92C6" w14:textId="60D73ADA" w:rsidR="006F7E2A" w:rsidRPr="002D261C" w:rsidRDefault="006F7E2A" w:rsidP="00D8720B">
      <w:pPr>
        <w:pStyle w:val="Akapitzlist"/>
        <w:numPr>
          <w:ilvl w:val="0"/>
          <w:numId w:val="25"/>
        </w:numPr>
        <w:suppressAutoHyphens w:val="0"/>
        <w:contextualSpacing/>
        <w:jc w:val="both"/>
        <w:rPr>
          <w:rFonts w:ascii="Arial" w:hAnsi="Arial" w:cs="Arial"/>
          <w:b/>
        </w:rPr>
      </w:pPr>
      <w:r w:rsidRPr="002D261C">
        <w:rPr>
          <w:rFonts w:ascii="Arial" w:hAnsi="Arial" w:cs="Arial"/>
          <w:b/>
        </w:rPr>
        <w:t xml:space="preserve">Wzór umowy - </w:t>
      </w:r>
      <w:r w:rsidRPr="002D261C">
        <w:rPr>
          <w:rFonts w:ascii="Arial" w:hAnsi="Arial" w:cs="Arial"/>
          <w:i/>
        </w:rPr>
        <w:t>Załącznik nr 2 do zapytania ofertowego</w:t>
      </w:r>
      <w:r w:rsidR="000A50D6">
        <w:rPr>
          <w:rFonts w:ascii="Arial" w:hAnsi="Arial" w:cs="Arial"/>
          <w:i/>
        </w:rPr>
        <w:t xml:space="preserve"> (ZO)</w:t>
      </w:r>
    </w:p>
    <w:p w14:paraId="664D996F" w14:textId="487075B2" w:rsidR="006F7E2A" w:rsidRPr="002D261C" w:rsidRDefault="006F7E2A" w:rsidP="00D8720B">
      <w:pPr>
        <w:pStyle w:val="Akapitzlist"/>
        <w:numPr>
          <w:ilvl w:val="0"/>
          <w:numId w:val="25"/>
        </w:numPr>
        <w:suppressAutoHyphens w:val="0"/>
        <w:contextualSpacing/>
        <w:jc w:val="both"/>
        <w:rPr>
          <w:rFonts w:ascii="Arial" w:hAnsi="Arial" w:cs="Arial"/>
        </w:rPr>
      </w:pPr>
      <w:r w:rsidRPr="002D261C">
        <w:rPr>
          <w:rFonts w:ascii="Arial" w:hAnsi="Arial" w:cs="Arial"/>
          <w:b/>
        </w:rPr>
        <w:t xml:space="preserve">Wzór oferty  </w:t>
      </w:r>
      <w:r w:rsidRPr="002D261C">
        <w:rPr>
          <w:rFonts w:ascii="Arial" w:hAnsi="Arial" w:cs="Arial"/>
          <w:i/>
        </w:rPr>
        <w:t xml:space="preserve">Załącznik nr 3 do </w:t>
      </w:r>
      <w:bookmarkStart w:id="9" w:name="_Hlk214534121"/>
      <w:r w:rsidRPr="002D261C">
        <w:rPr>
          <w:rFonts w:ascii="Arial" w:hAnsi="Arial" w:cs="Arial"/>
          <w:i/>
        </w:rPr>
        <w:t>zapytania ofertowego</w:t>
      </w:r>
      <w:bookmarkEnd w:id="9"/>
      <w:r w:rsidR="000A50D6">
        <w:rPr>
          <w:rFonts w:ascii="Arial" w:hAnsi="Arial" w:cs="Arial"/>
          <w:i/>
        </w:rPr>
        <w:t xml:space="preserve"> (ZO)</w:t>
      </w:r>
    </w:p>
    <w:p w14:paraId="1A553B73" w14:textId="04B54714" w:rsidR="006F7E2A" w:rsidRPr="00C37CBF" w:rsidRDefault="006F7E2A" w:rsidP="00D8720B">
      <w:pPr>
        <w:pStyle w:val="Akapitzlist"/>
        <w:numPr>
          <w:ilvl w:val="0"/>
          <w:numId w:val="25"/>
        </w:numPr>
        <w:suppressAutoHyphens w:val="0"/>
        <w:contextualSpacing/>
        <w:jc w:val="both"/>
        <w:rPr>
          <w:rFonts w:ascii="Arial" w:hAnsi="Arial" w:cs="Arial"/>
          <w:b/>
        </w:rPr>
      </w:pPr>
      <w:bookmarkStart w:id="10" w:name="_GoBack"/>
      <w:bookmarkEnd w:id="10"/>
      <w:r w:rsidRPr="00C37CBF">
        <w:rPr>
          <w:rFonts w:ascii="Arial" w:eastAsia="Calibri" w:hAnsi="Arial" w:cs="Arial"/>
          <w:b/>
        </w:rPr>
        <w:t>Wzór oświadczenia Wykonawcy dot. przesłanki wyklu</w:t>
      </w:r>
      <w:r w:rsidR="000A19A6">
        <w:rPr>
          <w:rFonts w:ascii="Arial" w:eastAsia="Calibri" w:hAnsi="Arial" w:cs="Arial"/>
          <w:b/>
        </w:rPr>
        <w:t>czenia z art. 7 ust. 9 ustawy o </w:t>
      </w:r>
      <w:r w:rsidRPr="00C37CBF">
        <w:rPr>
          <w:rFonts w:ascii="Arial" w:eastAsia="Calibri" w:hAnsi="Arial" w:cs="Arial"/>
          <w:b/>
        </w:rPr>
        <w:t xml:space="preserve">szczególnych rozwiązaniach w zakresie przeciwdziałania wspieraniu agresji na Ukrainie </w:t>
      </w:r>
      <w:r w:rsidRPr="00C37CBF">
        <w:rPr>
          <w:rFonts w:ascii="Arial" w:hAnsi="Arial" w:cs="Arial"/>
          <w:i/>
        </w:rPr>
        <w:t>–</w:t>
      </w:r>
      <w:r w:rsidR="00C37CBF" w:rsidRPr="00C37CBF">
        <w:rPr>
          <w:rFonts w:ascii="Arial" w:hAnsi="Arial" w:cs="Arial"/>
          <w:i/>
        </w:rPr>
        <w:t xml:space="preserve">Załącznik nr 4 do </w:t>
      </w:r>
      <w:r w:rsidR="0021406D" w:rsidRPr="0021406D">
        <w:rPr>
          <w:rFonts w:ascii="Arial" w:hAnsi="Arial" w:cs="Arial"/>
          <w:i/>
        </w:rPr>
        <w:t>zapytania ofertowego</w:t>
      </w:r>
      <w:r w:rsidR="000A50D6">
        <w:rPr>
          <w:rFonts w:ascii="Arial" w:hAnsi="Arial" w:cs="Arial"/>
          <w:i/>
        </w:rPr>
        <w:t>(ZO)</w:t>
      </w:r>
    </w:p>
    <w:p w14:paraId="2B9700C4" w14:textId="5CEFF361" w:rsidR="00794388" w:rsidRPr="00794388" w:rsidRDefault="00794388" w:rsidP="00794388">
      <w:pPr>
        <w:pStyle w:val="Akapitzlist"/>
        <w:numPr>
          <w:ilvl w:val="0"/>
          <w:numId w:val="25"/>
        </w:numPr>
        <w:suppressAutoHyphens w:val="0"/>
        <w:contextualSpacing/>
        <w:jc w:val="both"/>
        <w:rPr>
          <w:rFonts w:ascii="Arial" w:hAnsi="Arial" w:cs="Arial"/>
          <w:i/>
        </w:rPr>
      </w:pPr>
      <w:r w:rsidRPr="00794388">
        <w:rPr>
          <w:rFonts w:ascii="Arial" w:hAnsi="Arial" w:cs="Arial"/>
          <w:b/>
        </w:rPr>
        <w:t>Wzór Oświadczenia Wykonawcy o braku podstaw wykluczenia z postępowania o udzielenie zamówienia publicznego –</w:t>
      </w:r>
      <w:r w:rsidRPr="00794388">
        <w:rPr>
          <w:rFonts w:ascii="Arial" w:hAnsi="Arial" w:cs="Arial"/>
          <w:i/>
        </w:rPr>
        <w:t>Załącznik nr 5 do zapytania ofertowego (ZO)</w:t>
      </w:r>
    </w:p>
    <w:p w14:paraId="52D65C9B" w14:textId="685C14B2" w:rsidR="00976490" w:rsidRPr="0022470B" w:rsidRDefault="0022470B" w:rsidP="00D8720B">
      <w:pPr>
        <w:pStyle w:val="Akapitzlist"/>
        <w:numPr>
          <w:ilvl w:val="0"/>
          <w:numId w:val="25"/>
        </w:numPr>
        <w:suppressAutoHyphens w:val="0"/>
        <w:contextualSpacing/>
        <w:jc w:val="both"/>
        <w:rPr>
          <w:rFonts w:ascii="Arial" w:hAnsi="Arial" w:cs="Arial"/>
          <w:b/>
        </w:rPr>
      </w:pPr>
      <w:r w:rsidRPr="0022470B">
        <w:rPr>
          <w:rFonts w:ascii="Arial" w:hAnsi="Arial" w:cs="Arial"/>
          <w:b/>
        </w:rPr>
        <w:t>Wzór wykazu usług</w:t>
      </w:r>
      <w:r w:rsidR="0054236E" w:rsidRPr="0022470B">
        <w:rPr>
          <w:rFonts w:ascii="Arial" w:hAnsi="Arial" w:cs="Arial"/>
          <w:i/>
        </w:rPr>
        <w:t xml:space="preserve"> Załącznik nr 6 do </w:t>
      </w:r>
      <w:r w:rsidR="0021406D" w:rsidRPr="0021406D">
        <w:rPr>
          <w:rFonts w:ascii="Arial" w:hAnsi="Arial" w:cs="Arial"/>
          <w:i/>
        </w:rPr>
        <w:t>zapytania ofertowego</w:t>
      </w:r>
      <w:r w:rsidR="000A50D6">
        <w:rPr>
          <w:rFonts w:ascii="Arial" w:hAnsi="Arial" w:cs="Arial"/>
          <w:i/>
        </w:rPr>
        <w:t xml:space="preserve"> (ZO)</w:t>
      </w:r>
    </w:p>
    <w:p w14:paraId="04AB7822" w14:textId="10B55D6D" w:rsidR="00976490" w:rsidRPr="0022470B" w:rsidRDefault="00976490" w:rsidP="00D8720B">
      <w:pPr>
        <w:pStyle w:val="Akapitzlist"/>
        <w:numPr>
          <w:ilvl w:val="0"/>
          <w:numId w:val="25"/>
        </w:numPr>
        <w:suppressAutoHyphens w:val="0"/>
        <w:contextualSpacing/>
        <w:jc w:val="both"/>
        <w:rPr>
          <w:rFonts w:ascii="Arial" w:hAnsi="Arial" w:cs="Arial"/>
          <w:b/>
        </w:rPr>
      </w:pPr>
      <w:r w:rsidRPr="0022470B">
        <w:rPr>
          <w:rFonts w:ascii="Arial" w:hAnsi="Arial" w:cs="Arial"/>
          <w:b/>
        </w:rPr>
        <w:t xml:space="preserve">Wzór </w:t>
      </w:r>
      <w:r w:rsidR="0021406D">
        <w:rPr>
          <w:rFonts w:ascii="Arial" w:hAnsi="Arial" w:cs="Arial"/>
          <w:b/>
        </w:rPr>
        <w:t>oświadczenia Wykonawcy że dysponuje potencjałem osobowym -</w:t>
      </w:r>
      <w:r w:rsidR="0054236E" w:rsidRPr="0022470B">
        <w:rPr>
          <w:rFonts w:ascii="Arial" w:hAnsi="Arial" w:cs="Arial"/>
          <w:i/>
        </w:rPr>
        <w:t xml:space="preserve"> Załącznik nr 7 do </w:t>
      </w:r>
      <w:r w:rsidR="0021406D" w:rsidRPr="0021406D">
        <w:rPr>
          <w:rFonts w:ascii="Arial" w:hAnsi="Arial" w:cs="Arial"/>
          <w:i/>
        </w:rPr>
        <w:t>zapytania ofertowego</w:t>
      </w:r>
      <w:r w:rsidR="000A50D6">
        <w:rPr>
          <w:rFonts w:ascii="Arial" w:hAnsi="Arial" w:cs="Arial"/>
          <w:i/>
        </w:rPr>
        <w:t xml:space="preserve"> (ZO)</w:t>
      </w:r>
    </w:p>
    <w:p w14:paraId="412C7151" w14:textId="038A0F83" w:rsidR="00976490" w:rsidRPr="0022470B" w:rsidRDefault="00976490" w:rsidP="00D8720B">
      <w:pPr>
        <w:pStyle w:val="Akapitzlist"/>
        <w:numPr>
          <w:ilvl w:val="0"/>
          <w:numId w:val="25"/>
        </w:numPr>
        <w:suppressAutoHyphens w:val="0"/>
        <w:contextualSpacing/>
        <w:jc w:val="both"/>
        <w:rPr>
          <w:rFonts w:ascii="Arial" w:hAnsi="Arial" w:cs="Arial"/>
          <w:b/>
        </w:rPr>
      </w:pPr>
      <w:r w:rsidRPr="0022470B">
        <w:rPr>
          <w:rFonts w:ascii="Arial" w:hAnsi="Arial" w:cs="Arial"/>
          <w:b/>
        </w:rPr>
        <w:t xml:space="preserve">Wzór </w:t>
      </w:r>
      <w:r w:rsidR="0021406D">
        <w:rPr>
          <w:rFonts w:ascii="Arial" w:hAnsi="Arial" w:cs="Arial"/>
          <w:b/>
        </w:rPr>
        <w:t>oświadczenia Wykonawca dysponuje narzędziami</w:t>
      </w:r>
      <w:r w:rsidR="0054236E" w:rsidRPr="0022470B">
        <w:rPr>
          <w:rFonts w:ascii="Arial" w:hAnsi="Arial" w:cs="Arial"/>
          <w:i/>
        </w:rPr>
        <w:t xml:space="preserve"> Załącznik nr 8 do </w:t>
      </w:r>
      <w:r w:rsidR="0021406D" w:rsidRPr="0021406D">
        <w:rPr>
          <w:rFonts w:ascii="Arial" w:hAnsi="Arial" w:cs="Arial"/>
          <w:i/>
        </w:rPr>
        <w:t>zapytania ofertowego</w:t>
      </w:r>
      <w:r w:rsidR="000A50D6">
        <w:rPr>
          <w:rFonts w:ascii="Arial" w:hAnsi="Arial" w:cs="Arial"/>
          <w:i/>
        </w:rPr>
        <w:t xml:space="preserve"> (ZO)</w:t>
      </w:r>
    </w:p>
    <w:p w14:paraId="6103F668" w14:textId="3F840651" w:rsidR="00976490" w:rsidRPr="00C37CBF" w:rsidRDefault="00976490" w:rsidP="00D8720B">
      <w:pPr>
        <w:pStyle w:val="Akapitzlist"/>
        <w:numPr>
          <w:ilvl w:val="0"/>
          <w:numId w:val="25"/>
        </w:numPr>
        <w:suppressAutoHyphens w:val="0"/>
        <w:contextualSpacing/>
        <w:jc w:val="both"/>
        <w:rPr>
          <w:rFonts w:ascii="Arial" w:hAnsi="Arial" w:cs="Arial"/>
          <w:b/>
        </w:rPr>
      </w:pPr>
      <w:r w:rsidRPr="0022470B">
        <w:rPr>
          <w:rFonts w:ascii="Arial" w:hAnsi="Arial" w:cs="Arial"/>
          <w:b/>
        </w:rPr>
        <w:t>Wzór wykazu zasobów technicznych</w:t>
      </w:r>
      <w:r w:rsidR="0021406D">
        <w:rPr>
          <w:rFonts w:ascii="Arial" w:hAnsi="Arial" w:cs="Arial"/>
          <w:b/>
        </w:rPr>
        <w:t xml:space="preserve"> i personelu specjalistycznego</w:t>
      </w:r>
      <w:r w:rsidR="0054236E" w:rsidRPr="0022470B">
        <w:rPr>
          <w:rFonts w:ascii="Arial" w:hAnsi="Arial" w:cs="Arial"/>
          <w:i/>
        </w:rPr>
        <w:t xml:space="preserve"> Załącznik nr 9 do </w:t>
      </w:r>
      <w:r w:rsidR="0021406D" w:rsidRPr="0021406D">
        <w:rPr>
          <w:rFonts w:ascii="Arial" w:hAnsi="Arial" w:cs="Arial"/>
          <w:i/>
        </w:rPr>
        <w:t>zapytania ofertowego</w:t>
      </w:r>
      <w:r w:rsidR="000A50D6">
        <w:rPr>
          <w:rFonts w:ascii="Arial" w:hAnsi="Arial" w:cs="Arial"/>
          <w:i/>
        </w:rPr>
        <w:t xml:space="preserve"> (ZO)</w:t>
      </w:r>
    </w:p>
    <w:p w14:paraId="1F538933" w14:textId="77777777" w:rsidR="006F7E2A" w:rsidRDefault="006F7E2A" w:rsidP="006F7E2A">
      <w:pPr>
        <w:tabs>
          <w:tab w:val="left" w:pos="5339"/>
        </w:tabs>
        <w:spacing w:after="0"/>
        <w:rPr>
          <w:rFonts w:ascii="Arial" w:eastAsia="Calibri" w:hAnsi="Arial" w:cs="Arial"/>
          <w:i/>
          <w:sz w:val="20"/>
          <w:szCs w:val="20"/>
          <w:lang w:eastAsia="pl-PL"/>
        </w:rPr>
      </w:pPr>
    </w:p>
    <w:p w14:paraId="720023C0" w14:textId="77777777" w:rsidR="006F7E2A" w:rsidRDefault="006F7E2A" w:rsidP="006F7E2A">
      <w:pPr>
        <w:tabs>
          <w:tab w:val="left" w:pos="5339"/>
        </w:tabs>
        <w:spacing w:after="0"/>
        <w:rPr>
          <w:rFonts w:ascii="Arial" w:eastAsia="Calibri" w:hAnsi="Arial" w:cs="Arial"/>
          <w:i/>
          <w:sz w:val="20"/>
          <w:szCs w:val="20"/>
          <w:lang w:eastAsia="pl-PL"/>
        </w:rPr>
      </w:pPr>
    </w:p>
    <w:p w14:paraId="0A685FF5" w14:textId="77777777" w:rsidR="00F76E92" w:rsidRDefault="006F7E2A" w:rsidP="000A19A6">
      <w:pPr>
        <w:tabs>
          <w:tab w:val="left" w:pos="5339"/>
        </w:tabs>
        <w:spacing w:after="0"/>
        <w:rPr>
          <w:rFonts w:ascii="Arial" w:eastAsia="Calibri" w:hAnsi="Arial" w:cs="Arial"/>
          <w:b/>
          <w:i/>
          <w:sz w:val="20"/>
          <w:szCs w:val="20"/>
          <w:lang w:eastAsia="pl-PL"/>
        </w:rPr>
      </w:pPr>
      <w:r>
        <w:rPr>
          <w:rFonts w:ascii="Arial" w:eastAsia="Calibri" w:hAnsi="Arial" w:cs="Arial"/>
          <w:i/>
          <w:sz w:val="20"/>
          <w:szCs w:val="20"/>
          <w:lang w:eastAsia="pl-PL"/>
        </w:rPr>
        <w:t xml:space="preserve"> </w:t>
      </w:r>
    </w:p>
    <w:p w14:paraId="0BABA063" w14:textId="701A333F" w:rsidR="006F7E2A" w:rsidRDefault="0021406D" w:rsidP="0021406D">
      <w:pPr>
        <w:tabs>
          <w:tab w:val="left" w:pos="3033"/>
        </w:tabs>
        <w:suppressAutoHyphens w:val="0"/>
        <w:spacing w:after="0" w:line="240" w:lineRule="auto"/>
        <w:rPr>
          <w:rFonts w:ascii="Arial" w:eastAsia="Calibri" w:hAnsi="Arial" w:cs="Arial"/>
          <w:i/>
          <w:sz w:val="20"/>
          <w:szCs w:val="20"/>
          <w:lang w:eastAsia="pl-PL"/>
        </w:rPr>
      </w:pPr>
      <w:r>
        <w:rPr>
          <w:rFonts w:ascii="Arial" w:eastAsia="Calibri" w:hAnsi="Arial" w:cs="Arial"/>
          <w:b/>
          <w:color w:val="FF0000"/>
        </w:rPr>
        <w:tab/>
      </w:r>
    </w:p>
    <w:p w14:paraId="5234AD7C" w14:textId="77777777" w:rsidR="006F7E2A" w:rsidRPr="002D261C" w:rsidRDefault="006F7E2A" w:rsidP="006F7E2A">
      <w:pPr>
        <w:tabs>
          <w:tab w:val="left" w:pos="5339"/>
        </w:tabs>
        <w:spacing w:after="0"/>
        <w:jc w:val="center"/>
        <w:rPr>
          <w:rFonts w:ascii="Arial" w:eastAsia="Calibri" w:hAnsi="Arial" w:cs="Arial"/>
          <w:i/>
          <w:sz w:val="20"/>
          <w:szCs w:val="20"/>
          <w:lang w:eastAsia="pl-PL"/>
        </w:rPr>
      </w:pPr>
    </w:p>
    <w:p w14:paraId="49F05EBD" w14:textId="34183BCB" w:rsidR="009E066A" w:rsidRDefault="000A50D6" w:rsidP="000A50D6">
      <w:pPr>
        <w:tabs>
          <w:tab w:val="left" w:pos="5339"/>
        </w:tabs>
      </w:pPr>
      <w:r>
        <w:tab/>
      </w:r>
    </w:p>
    <w:p w14:paraId="256F59B2" w14:textId="77777777" w:rsidR="00D8409C" w:rsidRDefault="00D8409C" w:rsidP="006F7E2A"/>
    <w:p w14:paraId="3BD0BDC2" w14:textId="77777777" w:rsidR="00D8409C" w:rsidRDefault="00D8409C" w:rsidP="006F7E2A"/>
    <w:p w14:paraId="520C88E0" w14:textId="77777777" w:rsidR="00D8409C" w:rsidRDefault="00D8409C" w:rsidP="006F7E2A"/>
    <w:p w14:paraId="45EBEB91" w14:textId="77777777" w:rsidR="00D8409C" w:rsidRDefault="00D8409C" w:rsidP="006F7E2A"/>
    <w:p w14:paraId="06B8ECA0" w14:textId="77777777" w:rsidR="00D8409C" w:rsidRDefault="00D8409C" w:rsidP="006F7E2A"/>
    <w:sectPr w:rsidR="00D8409C" w:rsidSect="002D6CC5">
      <w:footerReference w:type="default" r:id="rId31"/>
      <w:pgSz w:w="11906" w:h="16838"/>
      <w:pgMar w:top="1418" w:right="1418" w:bottom="1418" w:left="1985"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1A2CF" w14:textId="77777777" w:rsidR="00D70B28" w:rsidRDefault="00D70B28">
      <w:pPr>
        <w:spacing w:after="0" w:line="240" w:lineRule="auto"/>
      </w:pPr>
      <w:r>
        <w:separator/>
      </w:r>
    </w:p>
  </w:endnote>
  <w:endnote w:type="continuationSeparator" w:id="0">
    <w:p w14:paraId="0B3CEE34" w14:textId="77777777" w:rsidR="00D70B28" w:rsidRDefault="00D70B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1128696"/>
      <w:docPartObj>
        <w:docPartGallery w:val="Page Numbers (Bottom of Page)"/>
        <w:docPartUnique/>
      </w:docPartObj>
    </w:sdtPr>
    <w:sdtEndPr/>
    <w:sdtContent>
      <w:p w14:paraId="2DD248C7" w14:textId="3EE327BD" w:rsidR="0031535B" w:rsidRDefault="0031535B">
        <w:pPr>
          <w:pStyle w:val="Stopka"/>
          <w:jc w:val="right"/>
        </w:pPr>
        <w:r>
          <w:fldChar w:fldCharType="begin"/>
        </w:r>
        <w:r>
          <w:instrText>PAGE   \* MERGEFORMAT</w:instrText>
        </w:r>
        <w:r>
          <w:fldChar w:fldCharType="separate"/>
        </w:r>
        <w:r w:rsidR="00E6629F">
          <w:rPr>
            <w:noProof/>
          </w:rPr>
          <w:t>20</w:t>
        </w:r>
        <w:r>
          <w:fldChar w:fldCharType="end"/>
        </w:r>
      </w:p>
    </w:sdtContent>
  </w:sdt>
  <w:p w14:paraId="773ED45B" w14:textId="77777777" w:rsidR="0031535B" w:rsidRDefault="0031535B">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02BDDF" w14:textId="77777777" w:rsidR="00D70B28" w:rsidRDefault="00D70B28">
      <w:pPr>
        <w:spacing w:after="0" w:line="240" w:lineRule="auto"/>
      </w:pPr>
      <w:r>
        <w:separator/>
      </w:r>
    </w:p>
  </w:footnote>
  <w:footnote w:type="continuationSeparator" w:id="0">
    <w:p w14:paraId="6C73C787" w14:textId="77777777" w:rsidR="00D70B28" w:rsidRDefault="00D70B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3B208DBC"/>
    <w:name w:val="WW8Num19"/>
    <w:lvl w:ilvl="0">
      <w:start w:val="1"/>
      <w:numFmt w:val="decimal"/>
      <w:lvlText w:val="%1)"/>
      <w:lvlJc w:val="left"/>
      <w:pPr>
        <w:tabs>
          <w:tab w:val="num" w:pos="720"/>
        </w:tabs>
        <w:ind w:left="720" w:hanging="360"/>
      </w:pPr>
      <w:rPr>
        <w:b w:val="0"/>
        <w:color w:val="auto"/>
      </w:rPr>
    </w:lvl>
    <w:lvl w:ilv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rPr>
        <w:b w:val="0"/>
        <w:color w:val="auto"/>
      </w:rPr>
    </w:lvl>
    <w:lvl w:ilvl="3">
      <w:start w:val="1"/>
      <w:numFmt w:val="decimal"/>
      <w:lvlText w:val="%4."/>
      <w:lvlJc w:val="left"/>
      <w:pPr>
        <w:tabs>
          <w:tab w:val="num" w:pos="2880"/>
        </w:tabs>
        <w:ind w:left="2880" w:hanging="360"/>
      </w:pPr>
      <w:rPr>
        <w:rFonts w:ascii="Arial" w:hAnsi="Arial" w:cs="Arial"/>
        <w:b w:val="0"/>
        <w:bCs/>
        <w:i w:val="0"/>
        <w:color w:val="00000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Arial"/>
      </w:rPr>
    </w:lvl>
    <w:lvl w:ilvl="1">
      <w:start w:val="1"/>
      <w:numFmt w:val="decimal"/>
      <w:lvlText w:val="%2)"/>
      <w:lvlJc w:val="left"/>
      <w:pPr>
        <w:tabs>
          <w:tab w:val="num" w:pos="709"/>
        </w:tabs>
        <w:ind w:left="1080" w:hanging="360"/>
      </w:pPr>
      <w:rPr>
        <w:rFonts w:ascii="Arial" w:hAnsi="Arial" w:cs="Arial"/>
        <w:color w:val="00000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7E4815EE"/>
    <w:name w:val="WW8Num5"/>
    <w:lvl w:ilvl="0">
      <w:start w:val="1"/>
      <w:numFmt w:val="decimal"/>
      <w:lvlText w:val="%1."/>
      <w:lvlJc w:val="left"/>
      <w:pPr>
        <w:tabs>
          <w:tab w:val="num" w:pos="0"/>
        </w:tabs>
        <w:ind w:left="502" w:hanging="360"/>
      </w:pPr>
      <w:rPr>
        <w:rFonts w:cs="Arial"/>
        <w:b w:val="0"/>
        <w:bCs/>
        <w:color w:val="auto"/>
      </w:rPr>
    </w:lvl>
  </w:abstractNum>
  <w:abstractNum w:abstractNumId="4" w15:restartNumberingAfterBreak="0">
    <w:nsid w:val="00000009"/>
    <w:multiLevelType w:val="singleLevel"/>
    <w:tmpl w:val="145A26EE"/>
    <w:name w:val="WW8Num9"/>
    <w:lvl w:ilvl="0">
      <w:start w:val="1"/>
      <w:numFmt w:val="decimal"/>
      <w:lvlText w:val="%1)"/>
      <w:lvlJc w:val="left"/>
      <w:pPr>
        <w:tabs>
          <w:tab w:val="num" w:pos="0"/>
        </w:tabs>
        <w:ind w:left="1440" w:hanging="360"/>
      </w:pPr>
      <w:rPr>
        <w:rFonts w:cs="Arial" w:hint="default"/>
        <w:b w:val="0"/>
      </w:rPr>
    </w:lvl>
  </w:abstractNum>
  <w:abstractNum w:abstractNumId="5" w15:restartNumberingAfterBreak="0">
    <w:nsid w:val="00000010"/>
    <w:multiLevelType w:val="multilevel"/>
    <w:tmpl w:val="00000010"/>
    <w:name w:val="WW8Num15"/>
    <w:lvl w:ilvl="0">
      <w:start w:val="1"/>
      <w:numFmt w:val="lowerLetter"/>
      <w:lvlText w:val="%1)"/>
      <w:lvlJc w:val="left"/>
      <w:pPr>
        <w:tabs>
          <w:tab w:val="num" w:pos="0"/>
        </w:tabs>
        <w:ind w:left="1770" w:hanging="360"/>
      </w:pPr>
      <w:rPr>
        <w:rFonts w:eastAsia="Arial" w:cs="Times New Roman"/>
        <w:b/>
        <w:bCs w:val="0"/>
        <w:sz w:val="22"/>
        <w:szCs w:val="22"/>
      </w:rPr>
    </w:lvl>
    <w:lvl w:ilvl="1">
      <w:start w:val="1"/>
      <w:numFmt w:val="lowerLetter"/>
      <w:lvlText w:val="%2."/>
      <w:lvlJc w:val="left"/>
      <w:pPr>
        <w:tabs>
          <w:tab w:val="num" w:pos="0"/>
        </w:tabs>
        <w:ind w:left="2490" w:hanging="360"/>
      </w:pPr>
    </w:lvl>
    <w:lvl w:ilvl="2">
      <w:start w:val="1"/>
      <w:numFmt w:val="lowerRoman"/>
      <w:lvlText w:val="%3."/>
      <w:lvlJc w:val="right"/>
      <w:pPr>
        <w:tabs>
          <w:tab w:val="num" w:pos="0"/>
        </w:tabs>
        <w:ind w:left="3210" w:hanging="180"/>
      </w:pPr>
    </w:lvl>
    <w:lvl w:ilvl="3">
      <w:start w:val="1"/>
      <w:numFmt w:val="decimal"/>
      <w:lvlText w:val="%4."/>
      <w:lvlJc w:val="left"/>
      <w:pPr>
        <w:tabs>
          <w:tab w:val="num" w:pos="0"/>
        </w:tabs>
        <w:ind w:left="3930" w:hanging="360"/>
      </w:pPr>
    </w:lvl>
    <w:lvl w:ilvl="4">
      <w:start w:val="1"/>
      <w:numFmt w:val="lowerLetter"/>
      <w:lvlText w:val="%5."/>
      <w:lvlJc w:val="left"/>
      <w:pPr>
        <w:tabs>
          <w:tab w:val="num" w:pos="0"/>
        </w:tabs>
        <w:ind w:left="4650" w:hanging="360"/>
      </w:pPr>
    </w:lvl>
    <w:lvl w:ilvl="5">
      <w:start w:val="1"/>
      <w:numFmt w:val="lowerRoman"/>
      <w:lvlText w:val="%6."/>
      <w:lvlJc w:val="right"/>
      <w:pPr>
        <w:tabs>
          <w:tab w:val="num" w:pos="0"/>
        </w:tabs>
        <w:ind w:left="5370" w:hanging="180"/>
      </w:pPr>
    </w:lvl>
    <w:lvl w:ilvl="6">
      <w:start w:val="1"/>
      <w:numFmt w:val="decimal"/>
      <w:lvlText w:val="%7."/>
      <w:lvlJc w:val="left"/>
      <w:pPr>
        <w:tabs>
          <w:tab w:val="num" w:pos="0"/>
        </w:tabs>
        <w:ind w:left="6090" w:hanging="360"/>
      </w:pPr>
    </w:lvl>
    <w:lvl w:ilvl="7">
      <w:start w:val="1"/>
      <w:numFmt w:val="lowerLetter"/>
      <w:lvlText w:val="%8."/>
      <w:lvlJc w:val="left"/>
      <w:pPr>
        <w:tabs>
          <w:tab w:val="num" w:pos="0"/>
        </w:tabs>
        <w:ind w:left="6810" w:hanging="360"/>
      </w:pPr>
    </w:lvl>
    <w:lvl w:ilvl="8">
      <w:start w:val="1"/>
      <w:numFmt w:val="lowerRoman"/>
      <w:lvlText w:val="%9."/>
      <w:lvlJc w:val="right"/>
      <w:pPr>
        <w:tabs>
          <w:tab w:val="num" w:pos="0"/>
        </w:tabs>
        <w:ind w:left="7530" w:hanging="180"/>
      </w:pPr>
    </w:lvl>
  </w:abstractNum>
  <w:abstractNum w:abstractNumId="6" w15:restartNumberingAfterBreak="0">
    <w:nsid w:val="00000011"/>
    <w:multiLevelType w:val="singleLevel"/>
    <w:tmpl w:val="00000011"/>
    <w:name w:val="WW8Num17"/>
    <w:lvl w:ilvl="0">
      <w:start w:val="1"/>
      <w:numFmt w:val="decimal"/>
      <w:lvlText w:val="%1."/>
      <w:lvlJc w:val="left"/>
      <w:pPr>
        <w:tabs>
          <w:tab w:val="num" w:pos="0"/>
        </w:tabs>
        <w:ind w:left="720" w:hanging="360"/>
      </w:pPr>
      <w:rPr>
        <w:rFonts w:cs="Arial" w:hint="default"/>
        <w:b w:val="0"/>
        <w:color w:val="auto"/>
      </w:rPr>
    </w:lvl>
  </w:abstractNum>
  <w:abstractNum w:abstractNumId="7"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8" w15:restartNumberingAfterBreak="0">
    <w:nsid w:val="00000014"/>
    <w:multiLevelType w:val="singleLevel"/>
    <w:tmpl w:val="00000014"/>
    <w:name w:val="WW8Num20"/>
    <w:lvl w:ilvl="0">
      <w:start w:val="1"/>
      <w:numFmt w:val="lowerLetter"/>
      <w:lvlText w:val="%1)"/>
      <w:lvlJc w:val="left"/>
      <w:pPr>
        <w:tabs>
          <w:tab w:val="num" w:pos="0"/>
        </w:tabs>
        <w:ind w:left="786" w:hanging="360"/>
      </w:pPr>
      <w:rPr>
        <w:rFonts w:cs="Arial"/>
      </w:rPr>
    </w:lvl>
  </w:abstractNum>
  <w:abstractNum w:abstractNumId="9" w15:restartNumberingAfterBreak="0">
    <w:nsid w:val="00000018"/>
    <w:multiLevelType w:val="singleLevel"/>
    <w:tmpl w:val="00000018"/>
    <w:name w:val="WW8Num24"/>
    <w:lvl w:ilvl="0">
      <w:start w:val="1"/>
      <w:numFmt w:val="decimal"/>
      <w:lvlText w:val="%1."/>
      <w:lvlJc w:val="left"/>
      <w:pPr>
        <w:tabs>
          <w:tab w:val="num" w:pos="720"/>
        </w:tabs>
        <w:ind w:left="720" w:hanging="360"/>
      </w:pPr>
      <w:rPr>
        <w:rFonts w:cs="Arial" w:hint="default"/>
        <w:b w:val="0"/>
      </w:rPr>
    </w:lvl>
  </w:abstractNum>
  <w:abstractNum w:abstractNumId="10"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11" w15:restartNumberingAfterBreak="0">
    <w:nsid w:val="0000001C"/>
    <w:multiLevelType w:val="multilevel"/>
    <w:tmpl w:val="0000001C"/>
    <w:name w:val="WW8Num28"/>
    <w:lvl w:ilvl="0">
      <w:start w:val="1"/>
      <w:numFmt w:val="decimal"/>
      <w:lvlText w:val="%1)"/>
      <w:lvlJc w:val="left"/>
      <w:pPr>
        <w:tabs>
          <w:tab w:val="num" w:pos="1146"/>
        </w:tabs>
        <w:ind w:left="1146" w:hanging="360"/>
      </w:pPr>
      <w:rPr>
        <w:rFonts w:ascii="Arial" w:hAnsi="Arial" w:cs="Arial"/>
        <w:b/>
        <w:bCs/>
        <w:color w:val="000000"/>
        <w:szCs w:val="24"/>
      </w:rPr>
    </w:lvl>
    <w:lvl w:ilvl="1">
      <w:start w:val="1"/>
      <w:numFmt w:val="decimal"/>
      <w:lvlText w:val="%2)"/>
      <w:lvlJc w:val="left"/>
      <w:pPr>
        <w:tabs>
          <w:tab w:val="num" w:pos="1506"/>
        </w:tabs>
        <w:ind w:left="1506" w:hanging="360"/>
      </w:pPr>
      <w:rPr>
        <w:rFonts w:ascii="Arial" w:hAnsi="Arial" w:cs="Arial"/>
        <w:b/>
        <w:bCs/>
        <w:color w:val="000000"/>
        <w:szCs w:val="24"/>
      </w:rPr>
    </w:lvl>
    <w:lvl w:ilvl="2">
      <w:start w:val="1"/>
      <w:numFmt w:val="decimal"/>
      <w:lvlText w:val="%3."/>
      <w:lvlJc w:val="left"/>
      <w:pPr>
        <w:tabs>
          <w:tab w:val="num" w:pos="501"/>
        </w:tabs>
        <w:ind w:left="501" w:hanging="360"/>
      </w:pPr>
      <w:rPr>
        <w:rFonts w:ascii="Arial" w:hAnsi="Arial" w:cs="Arial" w:hint="default"/>
      </w:rPr>
    </w:lvl>
    <w:lvl w:ilvl="3">
      <w:start w:val="1"/>
      <w:numFmt w:val="decimal"/>
      <w:lvlText w:val="%4."/>
      <w:lvlJc w:val="left"/>
      <w:pPr>
        <w:tabs>
          <w:tab w:val="num" w:pos="3054"/>
        </w:tabs>
        <w:ind w:left="3054" w:hanging="360"/>
      </w:pPr>
      <w:rPr>
        <w:rFonts w:ascii="Arial" w:hAnsi="Arial" w:cs="Times New Roman"/>
      </w:rPr>
    </w:lvl>
    <w:lvl w:ilvl="4">
      <w:start w:val="1"/>
      <w:numFmt w:val="decimal"/>
      <w:lvlText w:val="%5."/>
      <w:lvlJc w:val="left"/>
      <w:pPr>
        <w:tabs>
          <w:tab w:val="num" w:pos="2586"/>
        </w:tabs>
        <w:ind w:left="2586" w:hanging="360"/>
      </w:pPr>
      <w:rPr>
        <w:rFonts w:ascii="Arial" w:hAnsi="Arial" w:cs="Times New Roman"/>
      </w:rPr>
    </w:lvl>
    <w:lvl w:ilvl="5">
      <w:start w:val="1"/>
      <w:numFmt w:val="decimal"/>
      <w:lvlText w:val="%6."/>
      <w:lvlJc w:val="left"/>
      <w:pPr>
        <w:tabs>
          <w:tab w:val="num" w:pos="2946"/>
        </w:tabs>
        <w:ind w:left="2946" w:hanging="360"/>
      </w:pPr>
      <w:rPr>
        <w:rFonts w:ascii="Arial" w:hAnsi="Arial" w:cs="Times New Roman"/>
      </w:rPr>
    </w:lvl>
    <w:lvl w:ilvl="6">
      <w:start w:val="1"/>
      <w:numFmt w:val="decimal"/>
      <w:lvlText w:val="%7."/>
      <w:lvlJc w:val="left"/>
      <w:pPr>
        <w:tabs>
          <w:tab w:val="num" w:pos="3306"/>
        </w:tabs>
        <w:ind w:left="3306" w:hanging="360"/>
      </w:pPr>
      <w:rPr>
        <w:rFonts w:ascii="Arial" w:hAnsi="Arial" w:cs="Times New Roman"/>
      </w:rPr>
    </w:lvl>
    <w:lvl w:ilvl="7">
      <w:start w:val="1"/>
      <w:numFmt w:val="decimal"/>
      <w:lvlText w:val="%8."/>
      <w:lvlJc w:val="left"/>
      <w:pPr>
        <w:tabs>
          <w:tab w:val="num" w:pos="3666"/>
        </w:tabs>
        <w:ind w:left="3666" w:hanging="360"/>
      </w:pPr>
      <w:rPr>
        <w:rFonts w:ascii="Arial" w:hAnsi="Arial" w:cs="Times New Roman"/>
      </w:rPr>
    </w:lvl>
    <w:lvl w:ilvl="8">
      <w:start w:val="1"/>
      <w:numFmt w:val="decimal"/>
      <w:lvlText w:val="%9."/>
      <w:lvlJc w:val="left"/>
      <w:pPr>
        <w:tabs>
          <w:tab w:val="num" w:pos="4026"/>
        </w:tabs>
        <w:ind w:left="4026" w:hanging="360"/>
      </w:pPr>
      <w:rPr>
        <w:rFonts w:ascii="Arial" w:hAnsi="Arial" w:cs="Times New Roman"/>
      </w:rPr>
    </w:lvl>
  </w:abstractNum>
  <w:abstractNum w:abstractNumId="12" w15:restartNumberingAfterBreak="0">
    <w:nsid w:val="0000001D"/>
    <w:multiLevelType w:val="singleLevel"/>
    <w:tmpl w:val="0000001D"/>
    <w:name w:val="WW8Num29"/>
    <w:lvl w:ilvl="0">
      <w:start w:val="1"/>
      <w:numFmt w:val="decimal"/>
      <w:lvlText w:val="%1)"/>
      <w:lvlJc w:val="left"/>
      <w:pPr>
        <w:tabs>
          <w:tab w:val="num" w:pos="704"/>
        </w:tabs>
        <w:ind w:left="704" w:hanging="420"/>
      </w:pPr>
      <w:rPr>
        <w:rFonts w:ascii="Arial" w:hAnsi="Arial" w:cs="Arial" w:hint="default"/>
        <w:bCs/>
      </w:rPr>
    </w:lvl>
  </w:abstractNum>
  <w:abstractNum w:abstractNumId="13" w15:restartNumberingAfterBreak="0">
    <w:nsid w:val="0000001F"/>
    <w:multiLevelType w:val="singleLevel"/>
    <w:tmpl w:val="9298487C"/>
    <w:name w:val="WW8Num31"/>
    <w:lvl w:ilvl="0">
      <w:start w:val="1"/>
      <w:numFmt w:val="decimal"/>
      <w:lvlText w:val="%1."/>
      <w:lvlJc w:val="left"/>
      <w:pPr>
        <w:tabs>
          <w:tab w:val="num" w:pos="0"/>
        </w:tabs>
        <w:ind w:left="1080" w:hanging="360"/>
      </w:pPr>
      <w:rPr>
        <w:rFonts w:cs="Arial" w:hint="default"/>
        <w:b w:val="0"/>
        <w:bCs w:val="0"/>
      </w:rPr>
    </w:lvl>
  </w:abstractNum>
  <w:abstractNum w:abstractNumId="14"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15"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6" w15:restartNumberingAfterBreak="0">
    <w:nsid w:val="00000030"/>
    <w:multiLevelType w:val="singleLevel"/>
    <w:tmpl w:val="50F40AA8"/>
    <w:name w:val="WW8Num48"/>
    <w:lvl w:ilvl="0">
      <w:start w:val="1"/>
      <w:numFmt w:val="decimal"/>
      <w:lvlText w:val="%1)"/>
      <w:lvlJc w:val="left"/>
      <w:pPr>
        <w:tabs>
          <w:tab w:val="num" w:pos="0"/>
        </w:tabs>
        <w:ind w:left="1200" w:hanging="360"/>
      </w:pPr>
      <w:rPr>
        <w:rFonts w:cs="Arial" w:hint="default"/>
        <w:b w:val="0"/>
        <w:bCs w:val="0"/>
      </w:rPr>
    </w:lvl>
  </w:abstractNum>
  <w:abstractNum w:abstractNumId="17" w15:restartNumberingAfterBreak="0">
    <w:nsid w:val="00000032"/>
    <w:multiLevelType w:val="singleLevel"/>
    <w:tmpl w:val="00000032"/>
    <w:name w:val="WW8Num50"/>
    <w:lvl w:ilvl="0">
      <w:start w:val="1"/>
      <w:numFmt w:val="lowerLetter"/>
      <w:lvlText w:val="%1)"/>
      <w:lvlJc w:val="left"/>
      <w:pPr>
        <w:tabs>
          <w:tab w:val="num" w:pos="720"/>
        </w:tabs>
        <w:ind w:left="720" w:hanging="360"/>
      </w:pPr>
      <w:rPr>
        <w:rFonts w:ascii="Arial" w:hAnsi="Arial" w:cs="Arial" w:hint="default"/>
      </w:rPr>
    </w:lvl>
  </w:abstractNum>
  <w:abstractNum w:abstractNumId="18" w15:restartNumberingAfterBreak="0">
    <w:nsid w:val="00000034"/>
    <w:multiLevelType w:val="singleLevel"/>
    <w:tmpl w:val="4F828976"/>
    <w:name w:val="WW8Num52"/>
    <w:lvl w:ilvl="0">
      <w:start w:val="1"/>
      <w:numFmt w:val="decimal"/>
      <w:lvlText w:val="%1."/>
      <w:lvlJc w:val="left"/>
      <w:pPr>
        <w:tabs>
          <w:tab w:val="num" w:pos="720"/>
        </w:tabs>
        <w:ind w:left="720" w:hanging="360"/>
      </w:pPr>
      <w:rPr>
        <w:rFonts w:ascii="Arial" w:hAnsi="Arial" w:cs="Symbol" w:hint="default"/>
        <w:lang w:val="x-none"/>
      </w:rPr>
    </w:lvl>
  </w:abstractNum>
  <w:abstractNum w:abstractNumId="19" w15:restartNumberingAfterBreak="0">
    <w:nsid w:val="00000035"/>
    <w:multiLevelType w:val="singleLevel"/>
    <w:tmpl w:val="00000035"/>
    <w:name w:val="WW8Num53"/>
    <w:lvl w:ilvl="0">
      <w:start w:val="1"/>
      <w:numFmt w:val="lowerLetter"/>
      <w:lvlText w:val="%1)"/>
      <w:lvlJc w:val="left"/>
      <w:pPr>
        <w:tabs>
          <w:tab w:val="num" w:pos="0"/>
        </w:tabs>
        <w:ind w:left="786" w:hanging="360"/>
      </w:pPr>
      <w:rPr>
        <w:rFonts w:cs="Arial" w:hint="default"/>
      </w:rPr>
    </w:lvl>
  </w:abstractNum>
  <w:abstractNum w:abstractNumId="20" w15:restartNumberingAfterBreak="0">
    <w:nsid w:val="00000037"/>
    <w:multiLevelType w:val="multilevel"/>
    <w:tmpl w:val="00000037"/>
    <w:name w:val="WW8Num55"/>
    <w:lvl w:ilvl="0">
      <w:start w:val="1"/>
      <w:numFmt w:val="lowerLetter"/>
      <w:lvlText w:val="%1)"/>
      <w:lvlJc w:val="left"/>
      <w:pPr>
        <w:tabs>
          <w:tab w:val="num" w:pos="0"/>
        </w:tabs>
        <w:ind w:left="720" w:hanging="360"/>
      </w:pPr>
      <w:rPr>
        <w:rFonts w:hint="default"/>
        <w:b w:val="0"/>
        <w:color w:val="000000"/>
      </w:rPr>
    </w:lvl>
    <w:lvl w:ilvl="1">
      <w:numFmt w:val="bullet"/>
      <w:lvlText w:val=""/>
      <w:lvlJc w:val="left"/>
      <w:pPr>
        <w:tabs>
          <w:tab w:val="num" w:pos="709"/>
        </w:tabs>
        <w:ind w:left="1440" w:hanging="360"/>
      </w:pPr>
      <w:rPr>
        <w:rFonts w:ascii="Symbol" w:hAnsi="Symbol" w:hint="default"/>
        <w:b w:val="0"/>
        <w:lang w:val="pl-PL"/>
      </w:rPr>
    </w:lvl>
    <w:lvl w:ilvl="2">
      <w:start w:val="1"/>
      <w:numFmt w:val="decimal"/>
      <w:lvlText w:val="%3."/>
      <w:lvlJc w:val="left"/>
      <w:pPr>
        <w:tabs>
          <w:tab w:val="num" w:pos="0"/>
        </w:tabs>
        <w:ind w:left="2340" w:hanging="360"/>
      </w:pPr>
      <w:rPr>
        <w:rFonts w:cs="Arial" w:hint="default"/>
        <w:lang w:val="pl-P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7660FEE"/>
    <w:multiLevelType w:val="multilevel"/>
    <w:tmpl w:val="4B6AA62C"/>
    <w:lvl w:ilvl="0">
      <w:start w:val="1"/>
      <w:numFmt w:val="decimal"/>
      <w:lvlText w:val="%1."/>
      <w:lvlJc w:val="left"/>
      <w:pPr>
        <w:tabs>
          <w:tab w:val="num" w:pos="0"/>
        </w:tabs>
        <w:ind w:left="720" w:hanging="360"/>
      </w:pPr>
      <w:rPr>
        <w:b/>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7E3364B"/>
    <w:multiLevelType w:val="hybridMultilevel"/>
    <w:tmpl w:val="3544D438"/>
    <w:lvl w:ilvl="0" w:tplc="1FA6A036">
      <w:start w:val="1"/>
      <w:numFmt w:val="lowerLetter"/>
      <w:lvlText w:val="%1)"/>
      <w:lvlJc w:val="left"/>
      <w:pPr>
        <w:ind w:left="1495" w:hanging="360"/>
      </w:pPr>
      <w:rPr>
        <w:b w:val="0"/>
        <w:bCs/>
        <w:color w:val="auto"/>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3" w15:restartNumberingAfterBreak="0">
    <w:nsid w:val="1247559D"/>
    <w:multiLevelType w:val="hybridMultilevel"/>
    <w:tmpl w:val="8B7A58E4"/>
    <w:lvl w:ilvl="0" w:tplc="04150017">
      <w:start w:val="1"/>
      <w:numFmt w:val="lowerLetter"/>
      <w:lvlText w:val="%1)"/>
      <w:lvlJc w:val="left"/>
      <w:pPr>
        <w:ind w:left="2508" w:hanging="360"/>
      </w:p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24" w15:restartNumberingAfterBreak="0">
    <w:nsid w:val="140A7ACC"/>
    <w:multiLevelType w:val="multilevel"/>
    <w:tmpl w:val="E632B7C8"/>
    <w:styleLink w:val="WW8Num212"/>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16D92D90"/>
    <w:multiLevelType w:val="hybridMultilevel"/>
    <w:tmpl w:val="4322E5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1BC0487E"/>
    <w:multiLevelType w:val="hybridMultilevel"/>
    <w:tmpl w:val="93EC683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1BEC637C"/>
    <w:multiLevelType w:val="multilevel"/>
    <w:tmpl w:val="A84CFC16"/>
    <w:styleLink w:val="WW8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1C5F14FC"/>
    <w:multiLevelType w:val="multilevel"/>
    <w:tmpl w:val="7F9AAF02"/>
    <w:lvl w:ilvl="0">
      <w:start w:val="1"/>
      <w:numFmt w:val="lowerLetter"/>
      <w:lvlText w:val="%1)"/>
      <w:lvlJc w:val="left"/>
      <w:pPr>
        <w:tabs>
          <w:tab w:val="num" w:pos="-643"/>
        </w:tabs>
        <w:ind w:left="1211" w:hanging="360"/>
      </w:pPr>
    </w:lvl>
    <w:lvl w:ilvl="1">
      <w:start w:val="1"/>
      <w:numFmt w:val="lowerLetter"/>
      <w:lvlText w:val="%2."/>
      <w:lvlJc w:val="left"/>
      <w:pPr>
        <w:tabs>
          <w:tab w:val="num" w:pos="-643"/>
        </w:tabs>
        <w:ind w:left="1931" w:hanging="360"/>
      </w:pPr>
    </w:lvl>
    <w:lvl w:ilvl="2">
      <w:start w:val="1"/>
      <w:numFmt w:val="lowerRoman"/>
      <w:lvlText w:val="%3."/>
      <w:lvlJc w:val="right"/>
      <w:pPr>
        <w:tabs>
          <w:tab w:val="num" w:pos="-643"/>
        </w:tabs>
        <w:ind w:left="2651" w:hanging="180"/>
      </w:pPr>
    </w:lvl>
    <w:lvl w:ilvl="3">
      <w:start w:val="1"/>
      <w:numFmt w:val="decimal"/>
      <w:lvlText w:val="%4."/>
      <w:lvlJc w:val="left"/>
      <w:pPr>
        <w:tabs>
          <w:tab w:val="num" w:pos="-643"/>
        </w:tabs>
        <w:ind w:left="3371" w:hanging="360"/>
      </w:pPr>
    </w:lvl>
    <w:lvl w:ilvl="4">
      <w:start w:val="1"/>
      <w:numFmt w:val="lowerLetter"/>
      <w:lvlText w:val="%5."/>
      <w:lvlJc w:val="left"/>
      <w:pPr>
        <w:tabs>
          <w:tab w:val="num" w:pos="-643"/>
        </w:tabs>
        <w:ind w:left="4091" w:hanging="360"/>
      </w:pPr>
    </w:lvl>
    <w:lvl w:ilvl="5">
      <w:start w:val="1"/>
      <w:numFmt w:val="lowerRoman"/>
      <w:lvlText w:val="%6."/>
      <w:lvlJc w:val="right"/>
      <w:pPr>
        <w:tabs>
          <w:tab w:val="num" w:pos="-643"/>
        </w:tabs>
        <w:ind w:left="4811" w:hanging="180"/>
      </w:pPr>
    </w:lvl>
    <w:lvl w:ilvl="6">
      <w:start w:val="1"/>
      <w:numFmt w:val="decimal"/>
      <w:lvlText w:val="%7."/>
      <w:lvlJc w:val="left"/>
      <w:pPr>
        <w:tabs>
          <w:tab w:val="num" w:pos="-643"/>
        </w:tabs>
        <w:ind w:left="5531" w:hanging="360"/>
      </w:pPr>
    </w:lvl>
    <w:lvl w:ilvl="7">
      <w:start w:val="1"/>
      <w:numFmt w:val="lowerLetter"/>
      <w:lvlText w:val="%8."/>
      <w:lvlJc w:val="left"/>
      <w:pPr>
        <w:tabs>
          <w:tab w:val="num" w:pos="-643"/>
        </w:tabs>
        <w:ind w:left="6251" w:hanging="360"/>
      </w:pPr>
    </w:lvl>
    <w:lvl w:ilvl="8">
      <w:start w:val="1"/>
      <w:numFmt w:val="lowerRoman"/>
      <w:lvlText w:val="%9."/>
      <w:lvlJc w:val="right"/>
      <w:pPr>
        <w:tabs>
          <w:tab w:val="num" w:pos="-643"/>
        </w:tabs>
        <w:ind w:left="6971" w:hanging="180"/>
      </w:pPr>
    </w:lvl>
  </w:abstractNum>
  <w:abstractNum w:abstractNumId="29" w15:restartNumberingAfterBreak="0">
    <w:nsid w:val="20591BB1"/>
    <w:multiLevelType w:val="multilevel"/>
    <w:tmpl w:val="04904CDA"/>
    <w:lvl w:ilvl="0">
      <w:start w:val="1"/>
      <w:numFmt w:val="decimal"/>
      <w:lvlText w:val="%1)"/>
      <w:lvlJc w:val="left"/>
      <w:pPr>
        <w:ind w:left="720" w:hanging="360"/>
      </w:pPr>
      <w:rPr>
        <w:u w:val="none"/>
      </w:rPr>
    </w:lvl>
    <w:lvl w:ilvl="1">
      <w:start w:val="1"/>
      <w:numFmt w:val="lowerLetter"/>
      <w:lvlText w:val="%2)"/>
      <w:lvlJc w:val="left"/>
      <w:pPr>
        <w:ind w:left="1778"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24D96094"/>
    <w:multiLevelType w:val="multilevel"/>
    <w:tmpl w:val="A3D482B2"/>
    <w:styleLink w:val="WW8Num46"/>
    <w:lvl w:ilvl="0">
      <w:start w:val="1"/>
      <w:numFmt w:val="decimal"/>
      <w:lvlText w:val="%1."/>
      <w:lvlJc w:val="left"/>
      <w:pPr>
        <w:ind w:left="502"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6525049"/>
    <w:multiLevelType w:val="hybridMultilevel"/>
    <w:tmpl w:val="C030789E"/>
    <w:lvl w:ilvl="0" w:tplc="CEFE7128">
      <w:start w:val="1"/>
      <w:numFmt w:val="lowerLetter"/>
      <w:lvlText w:val="%1)"/>
      <w:lvlJc w:val="left"/>
      <w:pPr>
        <w:ind w:left="1068" w:hanging="360"/>
      </w:pPr>
      <w:rPr>
        <w:b/>
        <w:i w:val="0"/>
      </w:rPr>
    </w:lvl>
    <w:lvl w:ilvl="1" w:tplc="04150017">
      <w:start w:val="1"/>
      <w:numFmt w:val="lowerLetter"/>
      <w:lvlText w:val="%2)"/>
      <w:lvlJc w:val="left"/>
      <w:pPr>
        <w:ind w:left="190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28904541"/>
    <w:multiLevelType w:val="multilevel"/>
    <w:tmpl w:val="7FAC6884"/>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9880063"/>
    <w:multiLevelType w:val="multilevel"/>
    <w:tmpl w:val="0BC250A6"/>
    <w:lvl w:ilvl="0">
      <w:start w:val="1"/>
      <w:numFmt w:val="upperRoman"/>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4" w15:restartNumberingAfterBreak="0">
    <w:nsid w:val="2E20352D"/>
    <w:multiLevelType w:val="multilevel"/>
    <w:tmpl w:val="6BA27F6E"/>
    <w:lvl w:ilvl="0">
      <w:start w:val="1"/>
      <w:numFmt w:val="decimal"/>
      <w:lvlText w:val="%1."/>
      <w:lvlJc w:val="left"/>
      <w:pPr>
        <w:tabs>
          <w:tab w:val="num" w:pos="0"/>
        </w:tabs>
        <w:ind w:left="786" w:hanging="360"/>
      </w:pPr>
      <w:rPr>
        <w:rFonts w:ascii="Arial" w:hAnsi="Arial" w:cs="Arial" w:hint="default"/>
        <w:b w:val="0"/>
        <w:color w:val="auto"/>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5" w15:restartNumberingAfterBreak="0">
    <w:nsid w:val="2F325A32"/>
    <w:multiLevelType w:val="hybridMultilevel"/>
    <w:tmpl w:val="F3860AD2"/>
    <w:lvl w:ilvl="0" w:tplc="04150017">
      <w:start w:val="1"/>
      <w:numFmt w:val="lowerLetter"/>
      <w:lvlText w:val="%1)"/>
      <w:lvlJc w:val="left"/>
      <w:pPr>
        <w:ind w:left="2508" w:hanging="360"/>
      </w:p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36" w15:restartNumberingAfterBreak="0">
    <w:nsid w:val="34585A6B"/>
    <w:multiLevelType w:val="hybridMultilevel"/>
    <w:tmpl w:val="68FA9E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4FA26BC"/>
    <w:multiLevelType w:val="multilevel"/>
    <w:tmpl w:val="7CDEC942"/>
    <w:styleLink w:val="WW8Num113"/>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0">
    <w:nsid w:val="376861FE"/>
    <w:multiLevelType w:val="hybridMultilevel"/>
    <w:tmpl w:val="1E087FF6"/>
    <w:styleLink w:val="WW8Num232"/>
    <w:lvl w:ilvl="0" w:tplc="A22A933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3AC7230D"/>
    <w:multiLevelType w:val="multilevel"/>
    <w:tmpl w:val="C3ECD282"/>
    <w:lvl w:ilvl="0">
      <w:start w:val="1"/>
      <w:numFmt w:val="decimal"/>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0" w15:restartNumberingAfterBreak="0">
    <w:nsid w:val="40B92817"/>
    <w:multiLevelType w:val="multilevel"/>
    <w:tmpl w:val="F052FDF4"/>
    <w:lvl w:ilvl="0">
      <w:start w:val="1"/>
      <w:numFmt w:val="decimal"/>
      <w:lvlText w:val="%1."/>
      <w:lvlJc w:val="left"/>
      <w:pPr>
        <w:tabs>
          <w:tab w:val="num" w:pos="-360"/>
        </w:tabs>
        <w:ind w:left="360" w:hanging="360"/>
      </w:pPr>
      <w:rPr>
        <w:b w:val="0"/>
        <w:strike w:val="0"/>
        <w:dstrike w:val="0"/>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41" w15:restartNumberingAfterBreak="0">
    <w:nsid w:val="42365CF6"/>
    <w:multiLevelType w:val="hybridMultilevel"/>
    <w:tmpl w:val="74229A04"/>
    <w:lvl w:ilvl="0" w:tplc="2162271E">
      <w:start w:val="1"/>
      <w:numFmt w:val="decimal"/>
      <w:lvlText w:val="%1)"/>
      <w:lvlJc w:val="left"/>
      <w:pPr>
        <w:ind w:left="1788" w:hanging="360"/>
      </w:pPr>
      <w:rPr>
        <w:rFonts w:hint="default"/>
        <w:b w:val="0"/>
        <w:i w:val="0"/>
        <w:color w:val="auto"/>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2" w15:restartNumberingAfterBreak="0">
    <w:nsid w:val="42D80C8E"/>
    <w:multiLevelType w:val="hybridMultilevel"/>
    <w:tmpl w:val="93EC6832"/>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3" w15:restartNumberingAfterBreak="0">
    <w:nsid w:val="439D2884"/>
    <w:multiLevelType w:val="hybridMultilevel"/>
    <w:tmpl w:val="12E40E12"/>
    <w:lvl w:ilvl="0" w:tplc="04150017">
      <w:start w:val="1"/>
      <w:numFmt w:val="lowerLetter"/>
      <w:lvlText w:val="%1)"/>
      <w:lvlJc w:val="left"/>
      <w:pPr>
        <w:ind w:left="2562" w:hanging="360"/>
      </w:pPr>
    </w:lvl>
    <w:lvl w:ilvl="1" w:tplc="04150019" w:tentative="1">
      <w:start w:val="1"/>
      <w:numFmt w:val="lowerLetter"/>
      <w:lvlText w:val="%2."/>
      <w:lvlJc w:val="left"/>
      <w:pPr>
        <w:ind w:left="3282" w:hanging="360"/>
      </w:pPr>
    </w:lvl>
    <w:lvl w:ilvl="2" w:tplc="0415001B" w:tentative="1">
      <w:start w:val="1"/>
      <w:numFmt w:val="lowerRoman"/>
      <w:lvlText w:val="%3."/>
      <w:lvlJc w:val="right"/>
      <w:pPr>
        <w:ind w:left="4002" w:hanging="180"/>
      </w:pPr>
    </w:lvl>
    <w:lvl w:ilvl="3" w:tplc="0415000F" w:tentative="1">
      <w:start w:val="1"/>
      <w:numFmt w:val="decimal"/>
      <w:lvlText w:val="%4."/>
      <w:lvlJc w:val="left"/>
      <w:pPr>
        <w:ind w:left="4722" w:hanging="360"/>
      </w:pPr>
    </w:lvl>
    <w:lvl w:ilvl="4" w:tplc="04150019" w:tentative="1">
      <w:start w:val="1"/>
      <w:numFmt w:val="lowerLetter"/>
      <w:lvlText w:val="%5."/>
      <w:lvlJc w:val="left"/>
      <w:pPr>
        <w:ind w:left="5442" w:hanging="360"/>
      </w:pPr>
    </w:lvl>
    <w:lvl w:ilvl="5" w:tplc="0415001B" w:tentative="1">
      <w:start w:val="1"/>
      <w:numFmt w:val="lowerRoman"/>
      <w:lvlText w:val="%6."/>
      <w:lvlJc w:val="right"/>
      <w:pPr>
        <w:ind w:left="6162" w:hanging="180"/>
      </w:pPr>
    </w:lvl>
    <w:lvl w:ilvl="6" w:tplc="0415000F" w:tentative="1">
      <w:start w:val="1"/>
      <w:numFmt w:val="decimal"/>
      <w:lvlText w:val="%7."/>
      <w:lvlJc w:val="left"/>
      <w:pPr>
        <w:ind w:left="6882" w:hanging="360"/>
      </w:pPr>
    </w:lvl>
    <w:lvl w:ilvl="7" w:tplc="04150019" w:tentative="1">
      <w:start w:val="1"/>
      <w:numFmt w:val="lowerLetter"/>
      <w:lvlText w:val="%8."/>
      <w:lvlJc w:val="left"/>
      <w:pPr>
        <w:ind w:left="7602" w:hanging="360"/>
      </w:pPr>
    </w:lvl>
    <w:lvl w:ilvl="8" w:tplc="0415001B" w:tentative="1">
      <w:start w:val="1"/>
      <w:numFmt w:val="lowerRoman"/>
      <w:lvlText w:val="%9."/>
      <w:lvlJc w:val="right"/>
      <w:pPr>
        <w:ind w:left="8322" w:hanging="180"/>
      </w:pPr>
    </w:lvl>
  </w:abstractNum>
  <w:abstractNum w:abstractNumId="44" w15:restartNumberingAfterBreak="0">
    <w:nsid w:val="45A3368A"/>
    <w:multiLevelType w:val="hybridMultilevel"/>
    <w:tmpl w:val="9072D8B4"/>
    <w:lvl w:ilvl="0" w:tplc="2606389E">
      <w:start w:val="1"/>
      <w:numFmt w:val="lowerLetter"/>
      <w:lvlText w:val="%1)"/>
      <w:lvlJc w:val="left"/>
      <w:pPr>
        <w:ind w:left="720" w:hanging="360"/>
      </w:pPr>
      <w:rPr>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6CC3884"/>
    <w:multiLevelType w:val="hybridMultilevel"/>
    <w:tmpl w:val="BD4208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75729C3"/>
    <w:multiLevelType w:val="multilevel"/>
    <w:tmpl w:val="B98E17CA"/>
    <w:styleLink w:val="WW8Num37"/>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7CD47E3"/>
    <w:multiLevelType w:val="multilevel"/>
    <w:tmpl w:val="6BA27F6E"/>
    <w:lvl w:ilvl="0">
      <w:start w:val="1"/>
      <w:numFmt w:val="decimal"/>
      <w:lvlText w:val="%1."/>
      <w:lvlJc w:val="left"/>
      <w:pPr>
        <w:tabs>
          <w:tab w:val="num" w:pos="0"/>
        </w:tabs>
        <w:ind w:left="786" w:hanging="360"/>
      </w:pPr>
      <w:rPr>
        <w:rFonts w:ascii="Arial" w:hAnsi="Arial" w:cs="Arial" w:hint="default"/>
        <w:b w:val="0"/>
        <w:color w:val="auto"/>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8" w15:restartNumberingAfterBreak="0">
    <w:nsid w:val="48425D79"/>
    <w:multiLevelType w:val="hybridMultilevel"/>
    <w:tmpl w:val="2B5488C2"/>
    <w:lvl w:ilvl="0" w:tplc="00F4075A">
      <w:start w:val="1"/>
      <w:numFmt w:val="lowerLetter"/>
      <w:lvlText w:val="%1)"/>
      <w:lvlJc w:val="left"/>
      <w:pPr>
        <w:ind w:left="2508" w:hanging="360"/>
      </w:pPr>
      <w:rPr>
        <w:b w:val="0"/>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49" w15:restartNumberingAfterBreak="0">
    <w:nsid w:val="4AED24A0"/>
    <w:multiLevelType w:val="hybridMultilevel"/>
    <w:tmpl w:val="E10E89A2"/>
    <w:lvl w:ilvl="0" w:tplc="8DDE1B34">
      <w:start w:val="1"/>
      <w:numFmt w:val="decimal"/>
      <w:lvlText w:val="%1."/>
      <w:lvlJc w:val="left"/>
      <w:pPr>
        <w:ind w:left="1143" w:hanging="360"/>
      </w:pPr>
      <w:rPr>
        <w:sz w:val="20"/>
        <w:szCs w:val="20"/>
      </w:rPr>
    </w:lvl>
    <w:lvl w:ilvl="1" w:tplc="04150019" w:tentative="1">
      <w:start w:val="1"/>
      <w:numFmt w:val="lowerLetter"/>
      <w:lvlText w:val="%2."/>
      <w:lvlJc w:val="left"/>
      <w:pPr>
        <w:ind w:left="1863" w:hanging="360"/>
      </w:pPr>
    </w:lvl>
    <w:lvl w:ilvl="2" w:tplc="0415001B" w:tentative="1">
      <w:start w:val="1"/>
      <w:numFmt w:val="lowerRoman"/>
      <w:lvlText w:val="%3."/>
      <w:lvlJc w:val="right"/>
      <w:pPr>
        <w:ind w:left="2583" w:hanging="180"/>
      </w:pPr>
    </w:lvl>
    <w:lvl w:ilvl="3" w:tplc="0415000F" w:tentative="1">
      <w:start w:val="1"/>
      <w:numFmt w:val="decimal"/>
      <w:lvlText w:val="%4."/>
      <w:lvlJc w:val="left"/>
      <w:pPr>
        <w:ind w:left="3303" w:hanging="360"/>
      </w:pPr>
    </w:lvl>
    <w:lvl w:ilvl="4" w:tplc="04150019" w:tentative="1">
      <w:start w:val="1"/>
      <w:numFmt w:val="lowerLetter"/>
      <w:lvlText w:val="%5."/>
      <w:lvlJc w:val="left"/>
      <w:pPr>
        <w:ind w:left="4023" w:hanging="360"/>
      </w:pPr>
    </w:lvl>
    <w:lvl w:ilvl="5" w:tplc="0415001B" w:tentative="1">
      <w:start w:val="1"/>
      <w:numFmt w:val="lowerRoman"/>
      <w:lvlText w:val="%6."/>
      <w:lvlJc w:val="right"/>
      <w:pPr>
        <w:ind w:left="4743" w:hanging="180"/>
      </w:pPr>
    </w:lvl>
    <w:lvl w:ilvl="6" w:tplc="0415000F" w:tentative="1">
      <w:start w:val="1"/>
      <w:numFmt w:val="decimal"/>
      <w:lvlText w:val="%7."/>
      <w:lvlJc w:val="left"/>
      <w:pPr>
        <w:ind w:left="5463" w:hanging="360"/>
      </w:pPr>
    </w:lvl>
    <w:lvl w:ilvl="7" w:tplc="04150019" w:tentative="1">
      <w:start w:val="1"/>
      <w:numFmt w:val="lowerLetter"/>
      <w:lvlText w:val="%8."/>
      <w:lvlJc w:val="left"/>
      <w:pPr>
        <w:ind w:left="6183" w:hanging="360"/>
      </w:pPr>
    </w:lvl>
    <w:lvl w:ilvl="8" w:tplc="0415001B" w:tentative="1">
      <w:start w:val="1"/>
      <w:numFmt w:val="lowerRoman"/>
      <w:lvlText w:val="%9."/>
      <w:lvlJc w:val="right"/>
      <w:pPr>
        <w:ind w:left="6903" w:hanging="180"/>
      </w:pPr>
    </w:lvl>
  </w:abstractNum>
  <w:abstractNum w:abstractNumId="50" w15:restartNumberingAfterBreak="0">
    <w:nsid w:val="4C396DFA"/>
    <w:multiLevelType w:val="hybridMultilevel"/>
    <w:tmpl w:val="CB949B50"/>
    <w:lvl w:ilvl="0" w:tplc="4740C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00770D0"/>
    <w:multiLevelType w:val="hybridMultilevel"/>
    <w:tmpl w:val="47F639F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641B69"/>
    <w:multiLevelType w:val="multilevel"/>
    <w:tmpl w:val="6838A04A"/>
    <w:styleLink w:val="WW8Num43"/>
    <w:lvl w:ilvl="0">
      <w:start w:val="2"/>
      <w:numFmt w:val="decimal"/>
      <w:lvlText w:val="%1."/>
      <w:lvlJc w:val="left"/>
      <w:pPr>
        <w:ind w:left="360" w:hanging="360"/>
      </w:pPr>
      <w:rPr>
        <w:rFonts w:ascii="Arial" w:eastAsia="Times New Roman" w:hAnsi="Arial" w:cs="Arial"/>
        <w:lang w:eastAsia="pl-PL"/>
      </w:rPr>
    </w:lvl>
    <w:lvl w:ilvl="1">
      <w:start w:val="1"/>
      <w:numFmt w:val="lowerLetter"/>
      <w:lvlText w:val="%2."/>
      <w:lvlJc w:val="left"/>
      <w:pPr>
        <w:ind w:left="1440" w:hanging="360"/>
      </w:pPr>
      <w:rPr>
        <w:rFonts w:ascii="Arial" w:eastAsia="Times New Roman" w:hAnsi="Arial" w:cs="Arial"/>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E2B582B"/>
    <w:multiLevelType w:val="hybridMultilevel"/>
    <w:tmpl w:val="E3AAA7A0"/>
    <w:lvl w:ilvl="0" w:tplc="F1A27A72">
      <w:start w:val="1"/>
      <w:numFmt w:val="lowerLetter"/>
      <w:lvlText w:val="%1)"/>
      <w:lvlJc w:val="left"/>
      <w:pPr>
        <w:ind w:left="2148" w:hanging="360"/>
      </w:pPr>
      <w:rPr>
        <w:rFonts w:hint="default"/>
      </w:r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54" w15:restartNumberingAfterBreak="0">
    <w:nsid w:val="63A2117B"/>
    <w:multiLevelType w:val="hybridMultilevel"/>
    <w:tmpl w:val="9D1A95EC"/>
    <w:lvl w:ilvl="0" w:tplc="0415000F">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48C0F11"/>
    <w:multiLevelType w:val="hybridMultilevel"/>
    <w:tmpl w:val="7DE2CD40"/>
    <w:lvl w:ilvl="0" w:tplc="0415000F">
      <w:start w:val="1"/>
      <w:numFmt w:val="decimal"/>
      <w:lvlText w:val="%1."/>
      <w:lvlJc w:val="left"/>
      <w:pPr>
        <w:ind w:left="1143" w:hanging="360"/>
      </w:pPr>
    </w:lvl>
    <w:lvl w:ilvl="1" w:tplc="04150019" w:tentative="1">
      <w:start w:val="1"/>
      <w:numFmt w:val="lowerLetter"/>
      <w:lvlText w:val="%2."/>
      <w:lvlJc w:val="left"/>
      <w:pPr>
        <w:ind w:left="1863" w:hanging="360"/>
      </w:pPr>
    </w:lvl>
    <w:lvl w:ilvl="2" w:tplc="0415001B" w:tentative="1">
      <w:start w:val="1"/>
      <w:numFmt w:val="lowerRoman"/>
      <w:lvlText w:val="%3."/>
      <w:lvlJc w:val="right"/>
      <w:pPr>
        <w:ind w:left="2583" w:hanging="180"/>
      </w:pPr>
    </w:lvl>
    <w:lvl w:ilvl="3" w:tplc="0415000F" w:tentative="1">
      <w:start w:val="1"/>
      <w:numFmt w:val="decimal"/>
      <w:lvlText w:val="%4."/>
      <w:lvlJc w:val="left"/>
      <w:pPr>
        <w:ind w:left="3303" w:hanging="360"/>
      </w:pPr>
    </w:lvl>
    <w:lvl w:ilvl="4" w:tplc="04150019" w:tentative="1">
      <w:start w:val="1"/>
      <w:numFmt w:val="lowerLetter"/>
      <w:lvlText w:val="%5."/>
      <w:lvlJc w:val="left"/>
      <w:pPr>
        <w:ind w:left="4023" w:hanging="360"/>
      </w:pPr>
    </w:lvl>
    <w:lvl w:ilvl="5" w:tplc="0415001B" w:tentative="1">
      <w:start w:val="1"/>
      <w:numFmt w:val="lowerRoman"/>
      <w:lvlText w:val="%6."/>
      <w:lvlJc w:val="right"/>
      <w:pPr>
        <w:ind w:left="4743" w:hanging="180"/>
      </w:pPr>
    </w:lvl>
    <w:lvl w:ilvl="6" w:tplc="0415000F" w:tentative="1">
      <w:start w:val="1"/>
      <w:numFmt w:val="decimal"/>
      <w:lvlText w:val="%7."/>
      <w:lvlJc w:val="left"/>
      <w:pPr>
        <w:ind w:left="5463" w:hanging="360"/>
      </w:pPr>
    </w:lvl>
    <w:lvl w:ilvl="7" w:tplc="04150019" w:tentative="1">
      <w:start w:val="1"/>
      <w:numFmt w:val="lowerLetter"/>
      <w:lvlText w:val="%8."/>
      <w:lvlJc w:val="left"/>
      <w:pPr>
        <w:ind w:left="6183" w:hanging="360"/>
      </w:pPr>
    </w:lvl>
    <w:lvl w:ilvl="8" w:tplc="0415001B" w:tentative="1">
      <w:start w:val="1"/>
      <w:numFmt w:val="lowerRoman"/>
      <w:lvlText w:val="%9."/>
      <w:lvlJc w:val="right"/>
      <w:pPr>
        <w:ind w:left="6903" w:hanging="180"/>
      </w:pPr>
    </w:lvl>
  </w:abstractNum>
  <w:abstractNum w:abstractNumId="56" w15:restartNumberingAfterBreak="0">
    <w:nsid w:val="65FE08D8"/>
    <w:multiLevelType w:val="hybridMultilevel"/>
    <w:tmpl w:val="9D0ED28C"/>
    <w:lvl w:ilvl="0" w:tplc="04150001">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57" w15:restartNumberingAfterBreak="0">
    <w:nsid w:val="69302A73"/>
    <w:multiLevelType w:val="multilevel"/>
    <w:tmpl w:val="A82C4A0C"/>
    <w:lvl w:ilvl="0">
      <w:start w:val="1"/>
      <w:numFmt w:val="decimal"/>
      <w:lvlText w:val="%1)"/>
      <w:lvlJc w:val="left"/>
      <w:pPr>
        <w:tabs>
          <w:tab w:val="num" w:pos="0"/>
        </w:tabs>
        <w:ind w:left="1440" w:hanging="360"/>
      </w:pPr>
      <w:rPr>
        <w:b w:val="0"/>
        <w:i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8" w15:restartNumberingAfterBreak="0">
    <w:nsid w:val="69361442"/>
    <w:multiLevelType w:val="hybridMultilevel"/>
    <w:tmpl w:val="25F238E6"/>
    <w:lvl w:ilvl="0" w:tplc="04150011">
      <w:start w:val="1"/>
      <w:numFmt w:val="decimal"/>
      <w:lvlText w:val="%1)"/>
      <w:lvlJc w:val="left"/>
      <w:pPr>
        <w:ind w:left="1150" w:hanging="360"/>
      </w:pPr>
    </w:lvl>
    <w:lvl w:ilvl="1" w:tplc="04150019" w:tentative="1">
      <w:start w:val="1"/>
      <w:numFmt w:val="lowerLetter"/>
      <w:lvlText w:val="%2."/>
      <w:lvlJc w:val="left"/>
      <w:pPr>
        <w:ind w:left="1870" w:hanging="360"/>
      </w:pPr>
    </w:lvl>
    <w:lvl w:ilvl="2" w:tplc="0415001B" w:tentative="1">
      <w:start w:val="1"/>
      <w:numFmt w:val="lowerRoman"/>
      <w:lvlText w:val="%3."/>
      <w:lvlJc w:val="right"/>
      <w:pPr>
        <w:ind w:left="2590" w:hanging="180"/>
      </w:pPr>
    </w:lvl>
    <w:lvl w:ilvl="3" w:tplc="0415000F" w:tentative="1">
      <w:start w:val="1"/>
      <w:numFmt w:val="decimal"/>
      <w:lvlText w:val="%4."/>
      <w:lvlJc w:val="left"/>
      <w:pPr>
        <w:ind w:left="3310" w:hanging="360"/>
      </w:pPr>
    </w:lvl>
    <w:lvl w:ilvl="4" w:tplc="04150019" w:tentative="1">
      <w:start w:val="1"/>
      <w:numFmt w:val="lowerLetter"/>
      <w:lvlText w:val="%5."/>
      <w:lvlJc w:val="left"/>
      <w:pPr>
        <w:ind w:left="4030" w:hanging="360"/>
      </w:pPr>
    </w:lvl>
    <w:lvl w:ilvl="5" w:tplc="0415001B" w:tentative="1">
      <w:start w:val="1"/>
      <w:numFmt w:val="lowerRoman"/>
      <w:lvlText w:val="%6."/>
      <w:lvlJc w:val="right"/>
      <w:pPr>
        <w:ind w:left="4750" w:hanging="180"/>
      </w:pPr>
    </w:lvl>
    <w:lvl w:ilvl="6" w:tplc="0415000F" w:tentative="1">
      <w:start w:val="1"/>
      <w:numFmt w:val="decimal"/>
      <w:lvlText w:val="%7."/>
      <w:lvlJc w:val="left"/>
      <w:pPr>
        <w:ind w:left="5470" w:hanging="360"/>
      </w:pPr>
    </w:lvl>
    <w:lvl w:ilvl="7" w:tplc="04150019" w:tentative="1">
      <w:start w:val="1"/>
      <w:numFmt w:val="lowerLetter"/>
      <w:lvlText w:val="%8."/>
      <w:lvlJc w:val="left"/>
      <w:pPr>
        <w:ind w:left="6190" w:hanging="360"/>
      </w:pPr>
    </w:lvl>
    <w:lvl w:ilvl="8" w:tplc="0415001B" w:tentative="1">
      <w:start w:val="1"/>
      <w:numFmt w:val="lowerRoman"/>
      <w:lvlText w:val="%9."/>
      <w:lvlJc w:val="right"/>
      <w:pPr>
        <w:ind w:left="6910" w:hanging="180"/>
      </w:pPr>
    </w:lvl>
  </w:abstractNum>
  <w:abstractNum w:abstractNumId="59" w15:restartNumberingAfterBreak="0">
    <w:nsid w:val="695A5F8B"/>
    <w:multiLevelType w:val="hybridMultilevel"/>
    <w:tmpl w:val="93EC6832"/>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0" w15:restartNumberingAfterBreak="0">
    <w:nsid w:val="6C8211AF"/>
    <w:multiLevelType w:val="hybridMultilevel"/>
    <w:tmpl w:val="2FB81AAE"/>
    <w:lvl w:ilvl="0" w:tplc="4740CA8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1" w15:restartNumberingAfterBreak="0">
    <w:nsid w:val="6F624B79"/>
    <w:multiLevelType w:val="hybridMultilevel"/>
    <w:tmpl w:val="C544454C"/>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28E799B"/>
    <w:multiLevelType w:val="hybridMultilevel"/>
    <w:tmpl w:val="F7202590"/>
    <w:lvl w:ilvl="0" w:tplc="04150011">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3" w15:restartNumberingAfterBreak="0">
    <w:nsid w:val="74274FCB"/>
    <w:multiLevelType w:val="hybridMultilevel"/>
    <w:tmpl w:val="1B7A7662"/>
    <w:lvl w:ilvl="0" w:tplc="04150017">
      <w:start w:val="1"/>
      <w:numFmt w:val="lowerLetter"/>
      <w:lvlText w:val="%1)"/>
      <w:lvlJc w:val="left"/>
      <w:pPr>
        <w:ind w:left="-776" w:hanging="360"/>
      </w:pPr>
    </w:lvl>
    <w:lvl w:ilvl="1" w:tplc="04150019">
      <w:start w:val="1"/>
      <w:numFmt w:val="lowerLetter"/>
      <w:lvlText w:val="%2."/>
      <w:lvlJc w:val="left"/>
      <w:pPr>
        <w:ind w:left="-56" w:hanging="360"/>
      </w:pPr>
    </w:lvl>
    <w:lvl w:ilvl="2" w:tplc="04150017">
      <w:start w:val="1"/>
      <w:numFmt w:val="lowerLetter"/>
      <w:lvlText w:val="%3)"/>
      <w:lvlJc w:val="left"/>
      <w:pPr>
        <w:ind w:left="664" w:hanging="180"/>
      </w:pPr>
    </w:lvl>
    <w:lvl w:ilvl="3" w:tplc="0415000F">
      <w:start w:val="1"/>
      <w:numFmt w:val="decimal"/>
      <w:lvlText w:val="%4."/>
      <w:lvlJc w:val="left"/>
      <w:pPr>
        <w:ind w:left="1384" w:hanging="360"/>
      </w:pPr>
    </w:lvl>
    <w:lvl w:ilvl="4" w:tplc="04150019">
      <w:start w:val="1"/>
      <w:numFmt w:val="lowerLetter"/>
      <w:lvlText w:val="%5."/>
      <w:lvlJc w:val="left"/>
      <w:pPr>
        <w:ind w:left="2104" w:hanging="360"/>
      </w:pPr>
    </w:lvl>
    <w:lvl w:ilvl="5" w:tplc="0415001B">
      <w:start w:val="1"/>
      <w:numFmt w:val="lowerRoman"/>
      <w:lvlText w:val="%6."/>
      <w:lvlJc w:val="right"/>
      <w:pPr>
        <w:ind w:left="2824" w:hanging="180"/>
      </w:pPr>
    </w:lvl>
    <w:lvl w:ilvl="6" w:tplc="0415000F">
      <w:start w:val="1"/>
      <w:numFmt w:val="decimal"/>
      <w:lvlText w:val="%7."/>
      <w:lvlJc w:val="left"/>
      <w:pPr>
        <w:ind w:left="3544" w:hanging="360"/>
      </w:pPr>
    </w:lvl>
    <w:lvl w:ilvl="7" w:tplc="04150019">
      <w:start w:val="1"/>
      <w:numFmt w:val="lowerLetter"/>
      <w:lvlText w:val="%8."/>
      <w:lvlJc w:val="left"/>
      <w:pPr>
        <w:ind w:left="4264" w:hanging="360"/>
      </w:pPr>
    </w:lvl>
    <w:lvl w:ilvl="8" w:tplc="0415001B">
      <w:start w:val="1"/>
      <w:numFmt w:val="lowerRoman"/>
      <w:lvlText w:val="%9."/>
      <w:lvlJc w:val="right"/>
      <w:pPr>
        <w:ind w:left="4984" w:hanging="180"/>
      </w:pPr>
    </w:lvl>
  </w:abstractNum>
  <w:abstractNum w:abstractNumId="64" w15:restartNumberingAfterBreak="0">
    <w:nsid w:val="7AB959BC"/>
    <w:multiLevelType w:val="multilevel"/>
    <w:tmpl w:val="B83A11DE"/>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5" w15:restartNumberingAfterBreak="0">
    <w:nsid w:val="7F581951"/>
    <w:multiLevelType w:val="multilevel"/>
    <w:tmpl w:val="25FC931A"/>
    <w:lvl w:ilvl="0">
      <w:start w:val="1"/>
      <w:numFmt w:val="decimal"/>
      <w:lvlText w:val="%1."/>
      <w:lvlJc w:val="left"/>
      <w:pPr>
        <w:tabs>
          <w:tab w:val="num" w:pos="0"/>
        </w:tabs>
        <w:ind w:left="786" w:hanging="360"/>
      </w:pPr>
      <w:rPr>
        <w:rFonts w:ascii="Arial" w:hAnsi="Arial" w:cs="Arial" w:hint="default"/>
        <w:b w:val="0"/>
        <w:color w:val="auto"/>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abstractNumId w:val="37"/>
  </w:num>
  <w:num w:numId="2">
    <w:abstractNumId w:val="27"/>
  </w:num>
  <w:num w:numId="3">
    <w:abstractNumId w:val="38"/>
  </w:num>
  <w:num w:numId="4">
    <w:abstractNumId w:val="24"/>
  </w:num>
  <w:num w:numId="5">
    <w:abstractNumId w:val="46"/>
  </w:num>
  <w:num w:numId="6">
    <w:abstractNumId w:val="30"/>
  </w:num>
  <w:num w:numId="7">
    <w:abstractNumId w:val="52"/>
  </w:num>
  <w:num w:numId="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3"/>
  </w:num>
  <w:num w:numId="1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4"/>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0"/>
  </w:num>
  <w:num w:numId="27">
    <w:abstractNumId w:val="44"/>
  </w:num>
  <w:num w:numId="28">
    <w:abstractNumId w:val="50"/>
  </w:num>
  <w:num w:numId="29">
    <w:abstractNumId w:val="53"/>
  </w:num>
  <w:num w:numId="30">
    <w:abstractNumId w:val="35"/>
  </w:num>
  <w:num w:numId="31">
    <w:abstractNumId w:val="58"/>
  </w:num>
  <w:num w:numId="32">
    <w:abstractNumId w:val="41"/>
  </w:num>
  <w:num w:numId="33">
    <w:abstractNumId w:val="36"/>
  </w:num>
  <w:num w:numId="34">
    <w:abstractNumId w:val="55"/>
  </w:num>
  <w:num w:numId="35">
    <w:abstractNumId w:val="49"/>
  </w:num>
  <w:num w:numId="36">
    <w:abstractNumId w:val="48"/>
  </w:num>
  <w:num w:numId="37">
    <w:abstractNumId w:val="22"/>
  </w:num>
  <w:num w:numId="38">
    <w:abstractNumId w:val="23"/>
  </w:num>
  <w:num w:numId="39">
    <w:abstractNumId w:val="43"/>
  </w:num>
  <w:num w:numId="40">
    <w:abstractNumId w:val="47"/>
  </w:num>
  <w:num w:numId="41">
    <w:abstractNumId w:val="62"/>
  </w:num>
  <w:num w:numId="42">
    <w:abstractNumId w:val="26"/>
  </w:num>
  <w:num w:numId="43">
    <w:abstractNumId w:val="59"/>
  </w:num>
  <w:num w:numId="44">
    <w:abstractNumId w:val="42"/>
  </w:num>
  <w:num w:numId="45">
    <w:abstractNumId w:val="5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77E"/>
    <w:rsid w:val="00001FFC"/>
    <w:rsid w:val="00003175"/>
    <w:rsid w:val="00004C6D"/>
    <w:rsid w:val="00004D5C"/>
    <w:rsid w:val="00006994"/>
    <w:rsid w:val="00012681"/>
    <w:rsid w:val="000129CE"/>
    <w:rsid w:val="00012BAC"/>
    <w:rsid w:val="00022A32"/>
    <w:rsid w:val="000240F2"/>
    <w:rsid w:val="00025516"/>
    <w:rsid w:val="00040395"/>
    <w:rsid w:val="000405F9"/>
    <w:rsid w:val="00045718"/>
    <w:rsid w:val="00050CDD"/>
    <w:rsid w:val="00051D68"/>
    <w:rsid w:val="000539F9"/>
    <w:rsid w:val="00055337"/>
    <w:rsid w:val="000556DF"/>
    <w:rsid w:val="000571CD"/>
    <w:rsid w:val="00057AB4"/>
    <w:rsid w:val="00057CD6"/>
    <w:rsid w:val="00060C3E"/>
    <w:rsid w:val="00064F11"/>
    <w:rsid w:val="000651C4"/>
    <w:rsid w:val="0006626B"/>
    <w:rsid w:val="00071A5F"/>
    <w:rsid w:val="00071D8B"/>
    <w:rsid w:val="00074574"/>
    <w:rsid w:val="00076B5F"/>
    <w:rsid w:val="00080B69"/>
    <w:rsid w:val="00080F9A"/>
    <w:rsid w:val="00081848"/>
    <w:rsid w:val="000870AC"/>
    <w:rsid w:val="000918E6"/>
    <w:rsid w:val="000939F9"/>
    <w:rsid w:val="00093B4E"/>
    <w:rsid w:val="00093F06"/>
    <w:rsid w:val="00096376"/>
    <w:rsid w:val="00096BF1"/>
    <w:rsid w:val="00096DB8"/>
    <w:rsid w:val="000A0523"/>
    <w:rsid w:val="000A19A6"/>
    <w:rsid w:val="000A268D"/>
    <w:rsid w:val="000A43CC"/>
    <w:rsid w:val="000A50D6"/>
    <w:rsid w:val="000A5CDD"/>
    <w:rsid w:val="000A618C"/>
    <w:rsid w:val="000A7C27"/>
    <w:rsid w:val="000B1110"/>
    <w:rsid w:val="000B1E1E"/>
    <w:rsid w:val="000B3F5B"/>
    <w:rsid w:val="000B4BEE"/>
    <w:rsid w:val="000B55DC"/>
    <w:rsid w:val="000B68C5"/>
    <w:rsid w:val="000B6B84"/>
    <w:rsid w:val="000B7219"/>
    <w:rsid w:val="000B756A"/>
    <w:rsid w:val="000B7ED7"/>
    <w:rsid w:val="000C0B32"/>
    <w:rsid w:val="000C1DB8"/>
    <w:rsid w:val="000C4339"/>
    <w:rsid w:val="000D2552"/>
    <w:rsid w:val="000D3B63"/>
    <w:rsid w:val="000D6245"/>
    <w:rsid w:val="000D775B"/>
    <w:rsid w:val="000D7A05"/>
    <w:rsid w:val="000D7D6E"/>
    <w:rsid w:val="000E1B6C"/>
    <w:rsid w:val="000E385C"/>
    <w:rsid w:val="000E3EEC"/>
    <w:rsid w:val="000E42A5"/>
    <w:rsid w:val="000E677C"/>
    <w:rsid w:val="000E6C22"/>
    <w:rsid w:val="000F1C4C"/>
    <w:rsid w:val="000F563B"/>
    <w:rsid w:val="000F74C7"/>
    <w:rsid w:val="00101610"/>
    <w:rsid w:val="001037B7"/>
    <w:rsid w:val="001065FA"/>
    <w:rsid w:val="00107824"/>
    <w:rsid w:val="001125FC"/>
    <w:rsid w:val="0011492C"/>
    <w:rsid w:val="001173EE"/>
    <w:rsid w:val="001178F3"/>
    <w:rsid w:val="00121623"/>
    <w:rsid w:val="001217F8"/>
    <w:rsid w:val="00121ACF"/>
    <w:rsid w:val="0012354C"/>
    <w:rsid w:val="00124C22"/>
    <w:rsid w:val="001265BE"/>
    <w:rsid w:val="001344BE"/>
    <w:rsid w:val="00135F05"/>
    <w:rsid w:val="001407F8"/>
    <w:rsid w:val="00141B49"/>
    <w:rsid w:val="0014475E"/>
    <w:rsid w:val="00155322"/>
    <w:rsid w:val="00156AE3"/>
    <w:rsid w:val="00160085"/>
    <w:rsid w:val="001600C6"/>
    <w:rsid w:val="001607CF"/>
    <w:rsid w:val="001615F1"/>
    <w:rsid w:val="00162984"/>
    <w:rsid w:val="00162C7E"/>
    <w:rsid w:val="00166C29"/>
    <w:rsid w:val="0017359F"/>
    <w:rsid w:val="00177332"/>
    <w:rsid w:val="001802D6"/>
    <w:rsid w:val="001814F3"/>
    <w:rsid w:val="00181C0D"/>
    <w:rsid w:val="001854DF"/>
    <w:rsid w:val="0018572D"/>
    <w:rsid w:val="00185B70"/>
    <w:rsid w:val="00185E66"/>
    <w:rsid w:val="00186433"/>
    <w:rsid w:val="00186E8C"/>
    <w:rsid w:val="00187D6E"/>
    <w:rsid w:val="00191BBD"/>
    <w:rsid w:val="00196C52"/>
    <w:rsid w:val="001A0334"/>
    <w:rsid w:val="001A0E79"/>
    <w:rsid w:val="001A3059"/>
    <w:rsid w:val="001A3CA5"/>
    <w:rsid w:val="001A4A60"/>
    <w:rsid w:val="001A63CD"/>
    <w:rsid w:val="001B0741"/>
    <w:rsid w:val="001B1CEE"/>
    <w:rsid w:val="001B55D8"/>
    <w:rsid w:val="001B68D6"/>
    <w:rsid w:val="001C233F"/>
    <w:rsid w:val="001C4A48"/>
    <w:rsid w:val="001C5604"/>
    <w:rsid w:val="001C596E"/>
    <w:rsid w:val="001D64E1"/>
    <w:rsid w:val="001D68B9"/>
    <w:rsid w:val="001D6E75"/>
    <w:rsid w:val="001E0152"/>
    <w:rsid w:val="001E09B5"/>
    <w:rsid w:val="001E09C5"/>
    <w:rsid w:val="001E5E22"/>
    <w:rsid w:val="001F33C9"/>
    <w:rsid w:val="001F4503"/>
    <w:rsid w:val="001F4D82"/>
    <w:rsid w:val="001F5D27"/>
    <w:rsid w:val="00200994"/>
    <w:rsid w:val="002049EF"/>
    <w:rsid w:val="00206FE3"/>
    <w:rsid w:val="00210006"/>
    <w:rsid w:val="0021163A"/>
    <w:rsid w:val="0021406D"/>
    <w:rsid w:val="00214F92"/>
    <w:rsid w:val="0021546C"/>
    <w:rsid w:val="0022053C"/>
    <w:rsid w:val="00223BA6"/>
    <w:rsid w:val="0022470B"/>
    <w:rsid w:val="00226153"/>
    <w:rsid w:val="0023274E"/>
    <w:rsid w:val="00234CF9"/>
    <w:rsid w:val="002407FE"/>
    <w:rsid w:val="00240CA9"/>
    <w:rsid w:val="00242F64"/>
    <w:rsid w:val="00247FBD"/>
    <w:rsid w:val="00255D33"/>
    <w:rsid w:val="002568D5"/>
    <w:rsid w:val="0026030B"/>
    <w:rsid w:val="00261D30"/>
    <w:rsid w:val="00267EE8"/>
    <w:rsid w:val="00270398"/>
    <w:rsid w:val="00271053"/>
    <w:rsid w:val="002730F6"/>
    <w:rsid w:val="00273886"/>
    <w:rsid w:val="00274193"/>
    <w:rsid w:val="00275E55"/>
    <w:rsid w:val="0027630C"/>
    <w:rsid w:val="002769C2"/>
    <w:rsid w:val="002771DE"/>
    <w:rsid w:val="00277AE7"/>
    <w:rsid w:val="00280649"/>
    <w:rsid w:val="002806E8"/>
    <w:rsid w:val="0028189D"/>
    <w:rsid w:val="002866DD"/>
    <w:rsid w:val="00287263"/>
    <w:rsid w:val="00292550"/>
    <w:rsid w:val="00295414"/>
    <w:rsid w:val="0029747F"/>
    <w:rsid w:val="002A019A"/>
    <w:rsid w:val="002A0F06"/>
    <w:rsid w:val="002A157C"/>
    <w:rsid w:val="002A2F7D"/>
    <w:rsid w:val="002A38F6"/>
    <w:rsid w:val="002A5CC0"/>
    <w:rsid w:val="002A6FFD"/>
    <w:rsid w:val="002B0713"/>
    <w:rsid w:val="002B20FE"/>
    <w:rsid w:val="002B4241"/>
    <w:rsid w:val="002C48EC"/>
    <w:rsid w:val="002C7799"/>
    <w:rsid w:val="002D3532"/>
    <w:rsid w:val="002D4D57"/>
    <w:rsid w:val="002D5696"/>
    <w:rsid w:val="002D68B9"/>
    <w:rsid w:val="002D6CC5"/>
    <w:rsid w:val="002E3ACF"/>
    <w:rsid w:val="002E6B3B"/>
    <w:rsid w:val="002E71DE"/>
    <w:rsid w:val="002E7249"/>
    <w:rsid w:val="002F01E2"/>
    <w:rsid w:val="002F0504"/>
    <w:rsid w:val="002F1469"/>
    <w:rsid w:val="002F1913"/>
    <w:rsid w:val="002F1F25"/>
    <w:rsid w:val="002F6E73"/>
    <w:rsid w:val="00304F8E"/>
    <w:rsid w:val="00305AA9"/>
    <w:rsid w:val="00305F4A"/>
    <w:rsid w:val="00306163"/>
    <w:rsid w:val="003066FB"/>
    <w:rsid w:val="00310051"/>
    <w:rsid w:val="0031535B"/>
    <w:rsid w:val="003156AD"/>
    <w:rsid w:val="00315D53"/>
    <w:rsid w:val="00315F73"/>
    <w:rsid w:val="00316520"/>
    <w:rsid w:val="00316BF4"/>
    <w:rsid w:val="00317B7C"/>
    <w:rsid w:val="0032050D"/>
    <w:rsid w:val="00321A4F"/>
    <w:rsid w:val="00327D6F"/>
    <w:rsid w:val="0033207E"/>
    <w:rsid w:val="003330AC"/>
    <w:rsid w:val="00333B53"/>
    <w:rsid w:val="0033450B"/>
    <w:rsid w:val="00336597"/>
    <w:rsid w:val="00341093"/>
    <w:rsid w:val="00342D8D"/>
    <w:rsid w:val="00343BEE"/>
    <w:rsid w:val="00345637"/>
    <w:rsid w:val="0035160B"/>
    <w:rsid w:val="003528A1"/>
    <w:rsid w:val="003549C1"/>
    <w:rsid w:val="00355461"/>
    <w:rsid w:val="0035726C"/>
    <w:rsid w:val="00360309"/>
    <w:rsid w:val="00360628"/>
    <w:rsid w:val="00363D3E"/>
    <w:rsid w:val="0036507A"/>
    <w:rsid w:val="00366A7D"/>
    <w:rsid w:val="003711A9"/>
    <w:rsid w:val="003739EB"/>
    <w:rsid w:val="003748C3"/>
    <w:rsid w:val="00381709"/>
    <w:rsid w:val="00384040"/>
    <w:rsid w:val="00386A21"/>
    <w:rsid w:val="0039098D"/>
    <w:rsid w:val="003911DF"/>
    <w:rsid w:val="0039336D"/>
    <w:rsid w:val="003956F0"/>
    <w:rsid w:val="003A0702"/>
    <w:rsid w:val="003A573B"/>
    <w:rsid w:val="003B16DB"/>
    <w:rsid w:val="003B1C34"/>
    <w:rsid w:val="003B737B"/>
    <w:rsid w:val="003C061E"/>
    <w:rsid w:val="003C3D05"/>
    <w:rsid w:val="003C4C6F"/>
    <w:rsid w:val="003D044F"/>
    <w:rsid w:val="003D3E06"/>
    <w:rsid w:val="003D633C"/>
    <w:rsid w:val="003D7308"/>
    <w:rsid w:val="003E0D06"/>
    <w:rsid w:val="003E1077"/>
    <w:rsid w:val="003E13BC"/>
    <w:rsid w:val="003E22D1"/>
    <w:rsid w:val="003E4DB9"/>
    <w:rsid w:val="003E50AD"/>
    <w:rsid w:val="003F0206"/>
    <w:rsid w:val="003F2954"/>
    <w:rsid w:val="003F3A13"/>
    <w:rsid w:val="003F4A19"/>
    <w:rsid w:val="00401759"/>
    <w:rsid w:val="0040356A"/>
    <w:rsid w:val="0040767C"/>
    <w:rsid w:val="00407E36"/>
    <w:rsid w:val="00410DC4"/>
    <w:rsid w:val="00412639"/>
    <w:rsid w:val="00415735"/>
    <w:rsid w:val="004206BE"/>
    <w:rsid w:val="0042308A"/>
    <w:rsid w:val="004233AE"/>
    <w:rsid w:val="00426620"/>
    <w:rsid w:val="004266C7"/>
    <w:rsid w:val="00430476"/>
    <w:rsid w:val="00430626"/>
    <w:rsid w:val="0043391C"/>
    <w:rsid w:val="0043477E"/>
    <w:rsid w:val="00434D74"/>
    <w:rsid w:val="00435141"/>
    <w:rsid w:val="00435577"/>
    <w:rsid w:val="00436140"/>
    <w:rsid w:val="00440488"/>
    <w:rsid w:val="00440FB8"/>
    <w:rsid w:val="00451A1F"/>
    <w:rsid w:val="004611E5"/>
    <w:rsid w:val="004629CF"/>
    <w:rsid w:val="00466AF2"/>
    <w:rsid w:val="0046726A"/>
    <w:rsid w:val="004706C5"/>
    <w:rsid w:val="00473C69"/>
    <w:rsid w:val="0047459D"/>
    <w:rsid w:val="00474A49"/>
    <w:rsid w:val="004758A8"/>
    <w:rsid w:val="004765DE"/>
    <w:rsid w:val="00476F22"/>
    <w:rsid w:val="00477279"/>
    <w:rsid w:val="004778C3"/>
    <w:rsid w:val="0048254A"/>
    <w:rsid w:val="004836D2"/>
    <w:rsid w:val="00486FE5"/>
    <w:rsid w:val="00487A68"/>
    <w:rsid w:val="00490191"/>
    <w:rsid w:val="0049210B"/>
    <w:rsid w:val="00495927"/>
    <w:rsid w:val="00496BA0"/>
    <w:rsid w:val="004A1618"/>
    <w:rsid w:val="004A1DE0"/>
    <w:rsid w:val="004A344C"/>
    <w:rsid w:val="004A4CFF"/>
    <w:rsid w:val="004A567B"/>
    <w:rsid w:val="004B1504"/>
    <w:rsid w:val="004B3372"/>
    <w:rsid w:val="004B34FB"/>
    <w:rsid w:val="004B3562"/>
    <w:rsid w:val="004B4C86"/>
    <w:rsid w:val="004B6B4B"/>
    <w:rsid w:val="004C04A2"/>
    <w:rsid w:val="004C7A3D"/>
    <w:rsid w:val="004D34F2"/>
    <w:rsid w:val="004D3A28"/>
    <w:rsid w:val="004D3BFB"/>
    <w:rsid w:val="004D402B"/>
    <w:rsid w:val="004D7AD0"/>
    <w:rsid w:val="004E1D72"/>
    <w:rsid w:val="004E309D"/>
    <w:rsid w:val="004E327E"/>
    <w:rsid w:val="004E3E33"/>
    <w:rsid w:val="004E4D99"/>
    <w:rsid w:val="004E5556"/>
    <w:rsid w:val="004F09B7"/>
    <w:rsid w:val="004F21C5"/>
    <w:rsid w:val="004F382B"/>
    <w:rsid w:val="004F587F"/>
    <w:rsid w:val="004F7B8A"/>
    <w:rsid w:val="00504945"/>
    <w:rsid w:val="005061A3"/>
    <w:rsid w:val="00507AF8"/>
    <w:rsid w:val="005135CA"/>
    <w:rsid w:val="005147B1"/>
    <w:rsid w:val="005148AE"/>
    <w:rsid w:val="00515C74"/>
    <w:rsid w:val="0051778C"/>
    <w:rsid w:val="005208DA"/>
    <w:rsid w:val="005241E5"/>
    <w:rsid w:val="00524C01"/>
    <w:rsid w:val="005267A9"/>
    <w:rsid w:val="005339D5"/>
    <w:rsid w:val="00535763"/>
    <w:rsid w:val="005357AA"/>
    <w:rsid w:val="005376E7"/>
    <w:rsid w:val="00537BF4"/>
    <w:rsid w:val="005405B5"/>
    <w:rsid w:val="00541DDF"/>
    <w:rsid w:val="0054236E"/>
    <w:rsid w:val="005446E1"/>
    <w:rsid w:val="00550497"/>
    <w:rsid w:val="00551D4B"/>
    <w:rsid w:val="005535A2"/>
    <w:rsid w:val="00560C42"/>
    <w:rsid w:val="005628E4"/>
    <w:rsid w:val="00562BC7"/>
    <w:rsid w:val="00563349"/>
    <w:rsid w:val="00565023"/>
    <w:rsid w:val="00571204"/>
    <w:rsid w:val="005761B2"/>
    <w:rsid w:val="00577B62"/>
    <w:rsid w:val="0058223B"/>
    <w:rsid w:val="00582EE0"/>
    <w:rsid w:val="005867EC"/>
    <w:rsid w:val="00591222"/>
    <w:rsid w:val="005936B4"/>
    <w:rsid w:val="005963F8"/>
    <w:rsid w:val="005A112E"/>
    <w:rsid w:val="005A11FC"/>
    <w:rsid w:val="005A1B30"/>
    <w:rsid w:val="005A20DC"/>
    <w:rsid w:val="005B0E3D"/>
    <w:rsid w:val="005B1DA8"/>
    <w:rsid w:val="005B409E"/>
    <w:rsid w:val="005C084F"/>
    <w:rsid w:val="005C0894"/>
    <w:rsid w:val="005C0F50"/>
    <w:rsid w:val="005C138A"/>
    <w:rsid w:val="005C2E86"/>
    <w:rsid w:val="005C3E94"/>
    <w:rsid w:val="005C5F12"/>
    <w:rsid w:val="005C692D"/>
    <w:rsid w:val="005C78FC"/>
    <w:rsid w:val="005D2D80"/>
    <w:rsid w:val="005D7CCA"/>
    <w:rsid w:val="005E06B4"/>
    <w:rsid w:val="005E1668"/>
    <w:rsid w:val="005F0F23"/>
    <w:rsid w:val="005F2B90"/>
    <w:rsid w:val="005F6103"/>
    <w:rsid w:val="00600D16"/>
    <w:rsid w:val="00601709"/>
    <w:rsid w:val="00601715"/>
    <w:rsid w:val="006034F2"/>
    <w:rsid w:val="006065D1"/>
    <w:rsid w:val="00610C54"/>
    <w:rsid w:val="00612BD2"/>
    <w:rsid w:val="00614761"/>
    <w:rsid w:val="00615218"/>
    <w:rsid w:val="006243AF"/>
    <w:rsid w:val="00627AD2"/>
    <w:rsid w:val="00630064"/>
    <w:rsid w:val="0063634A"/>
    <w:rsid w:val="00640C4F"/>
    <w:rsid w:val="00642B1F"/>
    <w:rsid w:val="00643B95"/>
    <w:rsid w:val="006441CF"/>
    <w:rsid w:val="00644853"/>
    <w:rsid w:val="00645FA7"/>
    <w:rsid w:val="00651221"/>
    <w:rsid w:val="00651BED"/>
    <w:rsid w:val="00651CB5"/>
    <w:rsid w:val="0065248A"/>
    <w:rsid w:val="006538E7"/>
    <w:rsid w:val="006544E3"/>
    <w:rsid w:val="00654EA2"/>
    <w:rsid w:val="006550CA"/>
    <w:rsid w:val="006552D5"/>
    <w:rsid w:val="006569ED"/>
    <w:rsid w:val="00656B94"/>
    <w:rsid w:val="006572D8"/>
    <w:rsid w:val="00660BFF"/>
    <w:rsid w:val="006610C5"/>
    <w:rsid w:val="00663179"/>
    <w:rsid w:val="006642EF"/>
    <w:rsid w:val="00665D42"/>
    <w:rsid w:val="00666B27"/>
    <w:rsid w:val="006671E6"/>
    <w:rsid w:val="00667B16"/>
    <w:rsid w:val="00667D68"/>
    <w:rsid w:val="0067278E"/>
    <w:rsid w:val="00672A21"/>
    <w:rsid w:val="00681DD0"/>
    <w:rsid w:val="00682961"/>
    <w:rsid w:val="00682D70"/>
    <w:rsid w:val="00682DD1"/>
    <w:rsid w:val="0068512C"/>
    <w:rsid w:val="00691CCE"/>
    <w:rsid w:val="0069249C"/>
    <w:rsid w:val="006A2628"/>
    <w:rsid w:val="006B05FF"/>
    <w:rsid w:val="006B151B"/>
    <w:rsid w:val="006B7850"/>
    <w:rsid w:val="006C628C"/>
    <w:rsid w:val="006C739E"/>
    <w:rsid w:val="006D28AC"/>
    <w:rsid w:val="006D3A38"/>
    <w:rsid w:val="006D4E14"/>
    <w:rsid w:val="006D67EC"/>
    <w:rsid w:val="006E1358"/>
    <w:rsid w:val="006E1D91"/>
    <w:rsid w:val="006E4060"/>
    <w:rsid w:val="006E7564"/>
    <w:rsid w:val="006F2C69"/>
    <w:rsid w:val="006F3AA2"/>
    <w:rsid w:val="006F3BE5"/>
    <w:rsid w:val="006F4947"/>
    <w:rsid w:val="006F4C65"/>
    <w:rsid w:val="006F5B77"/>
    <w:rsid w:val="006F6AC8"/>
    <w:rsid w:val="006F7E2A"/>
    <w:rsid w:val="007009DF"/>
    <w:rsid w:val="00700A42"/>
    <w:rsid w:val="00702E12"/>
    <w:rsid w:val="00705B6B"/>
    <w:rsid w:val="007121EA"/>
    <w:rsid w:val="00712FE4"/>
    <w:rsid w:val="00715C5A"/>
    <w:rsid w:val="00720691"/>
    <w:rsid w:val="00721B4C"/>
    <w:rsid w:val="00727F39"/>
    <w:rsid w:val="0073208D"/>
    <w:rsid w:val="00733A2B"/>
    <w:rsid w:val="0073609E"/>
    <w:rsid w:val="00736654"/>
    <w:rsid w:val="00741160"/>
    <w:rsid w:val="007418FF"/>
    <w:rsid w:val="00741BEB"/>
    <w:rsid w:val="00743244"/>
    <w:rsid w:val="00747A6E"/>
    <w:rsid w:val="00747C02"/>
    <w:rsid w:val="00747D5D"/>
    <w:rsid w:val="007504D5"/>
    <w:rsid w:val="007538CC"/>
    <w:rsid w:val="00755DAF"/>
    <w:rsid w:val="00756679"/>
    <w:rsid w:val="00756D37"/>
    <w:rsid w:val="007572B4"/>
    <w:rsid w:val="00761884"/>
    <w:rsid w:val="00767354"/>
    <w:rsid w:val="00767760"/>
    <w:rsid w:val="00767E96"/>
    <w:rsid w:val="0077282A"/>
    <w:rsid w:val="00772A0C"/>
    <w:rsid w:val="00777984"/>
    <w:rsid w:val="00780C6E"/>
    <w:rsid w:val="00780DE7"/>
    <w:rsid w:val="0078142B"/>
    <w:rsid w:val="00784611"/>
    <w:rsid w:val="00785011"/>
    <w:rsid w:val="00785AF3"/>
    <w:rsid w:val="00787F7D"/>
    <w:rsid w:val="007918CB"/>
    <w:rsid w:val="00791F67"/>
    <w:rsid w:val="00794378"/>
    <w:rsid w:val="00794388"/>
    <w:rsid w:val="00794662"/>
    <w:rsid w:val="007977DD"/>
    <w:rsid w:val="007A08E7"/>
    <w:rsid w:val="007A3542"/>
    <w:rsid w:val="007A3B9F"/>
    <w:rsid w:val="007B1407"/>
    <w:rsid w:val="007B1E7A"/>
    <w:rsid w:val="007B4DDF"/>
    <w:rsid w:val="007B5DF9"/>
    <w:rsid w:val="007B7CC0"/>
    <w:rsid w:val="007B7ED9"/>
    <w:rsid w:val="007C30A5"/>
    <w:rsid w:val="007D0143"/>
    <w:rsid w:val="007D268F"/>
    <w:rsid w:val="007D30F1"/>
    <w:rsid w:val="007D3218"/>
    <w:rsid w:val="007D3439"/>
    <w:rsid w:val="007D4A7E"/>
    <w:rsid w:val="007D5BB9"/>
    <w:rsid w:val="007E16E9"/>
    <w:rsid w:val="007E2576"/>
    <w:rsid w:val="007E2CAA"/>
    <w:rsid w:val="007E355F"/>
    <w:rsid w:val="007E4378"/>
    <w:rsid w:val="007E536B"/>
    <w:rsid w:val="007E6854"/>
    <w:rsid w:val="007E7DB2"/>
    <w:rsid w:val="007F059B"/>
    <w:rsid w:val="007F0802"/>
    <w:rsid w:val="007F3073"/>
    <w:rsid w:val="007F3AD1"/>
    <w:rsid w:val="007F458D"/>
    <w:rsid w:val="007F7AF3"/>
    <w:rsid w:val="007F7CD0"/>
    <w:rsid w:val="00800A55"/>
    <w:rsid w:val="008042AC"/>
    <w:rsid w:val="008042EA"/>
    <w:rsid w:val="00804BF7"/>
    <w:rsid w:val="008065C7"/>
    <w:rsid w:val="008115FC"/>
    <w:rsid w:val="00813B3C"/>
    <w:rsid w:val="0081491D"/>
    <w:rsid w:val="00814E2B"/>
    <w:rsid w:val="0082128D"/>
    <w:rsid w:val="00821642"/>
    <w:rsid w:val="00823A4F"/>
    <w:rsid w:val="00826B2F"/>
    <w:rsid w:val="00827C63"/>
    <w:rsid w:val="00835E01"/>
    <w:rsid w:val="00836A14"/>
    <w:rsid w:val="00843E48"/>
    <w:rsid w:val="008464D3"/>
    <w:rsid w:val="00847086"/>
    <w:rsid w:val="008508E9"/>
    <w:rsid w:val="00852B86"/>
    <w:rsid w:val="00857723"/>
    <w:rsid w:val="008579F2"/>
    <w:rsid w:val="00857E14"/>
    <w:rsid w:val="0086443F"/>
    <w:rsid w:val="00864717"/>
    <w:rsid w:val="008651F1"/>
    <w:rsid w:val="008665F4"/>
    <w:rsid w:val="008672DE"/>
    <w:rsid w:val="008702C3"/>
    <w:rsid w:val="00870729"/>
    <w:rsid w:val="00870EF6"/>
    <w:rsid w:val="00871C1C"/>
    <w:rsid w:val="00871D20"/>
    <w:rsid w:val="00871DFA"/>
    <w:rsid w:val="008771B3"/>
    <w:rsid w:val="00877367"/>
    <w:rsid w:val="008779E1"/>
    <w:rsid w:val="008824AC"/>
    <w:rsid w:val="00882A56"/>
    <w:rsid w:val="00885DA8"/>
    <w:rsid w:val="00887726"/>
    <w:rsid w:val="00894B2F"/>
    <w:rsid w:val="008A4CB8"/>
    <w:rsid w:val="008A7581"/>
    <w:rsid w:val="008B055B"/>
    <w:rsid w:val="008B08C8"/>
    <w:rsid w:val="008B0B5F"/>
    <w:rsid w:val="008B206E"/>
    <w:rsid w:val="008B3739"/>
    <w:rsid w:val="008B4BE2"/>
    <w:rsid w:val="008B543E"/>
    <w:rsid w:val="008C1360"/>
    <w:rsid w:val="008C2EB6"/>
    <w:rsid w:val="008C3824"/>
    <w:rsid w:val="008C3CBA"/>
    <w:rsid w:val="008C476B"/>
    <w:rsid w:val="008C4961"/>
    <w:rsid w:val="008C5FF6"/>
    <w:rsid w:val="008C733F"/>
    <w:rsid w:val="008C7BCC"/>
    <w:rsid w:val="008D07E1"/>
    <w:rsid w:val="008D322E"/>
    <w:rsid w:val="008D3E80"/>
    <w:rsid w:val="008D4B36"/>
    <w:rsid w:val="008E0211"/>
    <w:rsid w:val="008E072D"/>
    <w:rsid w:val="008E18F5"/>
    <w:rsid w:val="008E28F9"/>
    <w:rsid w:val="008E2A65"/>
    <w:rsid w:val="008F02F2"/>
    <w:rsid w:val="008F0BAF"/>
    <w:rsid w:val="008F0D15"/>
    <w:rsid w:val="008F35D2"/>
    <w:rsid w:val="008F41E7"/>
    <w:rsid w:val="008F4362"/>
    <w:rsid w:val="008F4B7C"/>
    <w:rsid w:val="008F6887"/>
    <w:rsid w:val="008F729E"/>
    <w:rsid w:val="008F7E20"/>
    <w:rsid w:val="00902B6B"/>
    <w:rsid w:val="00906A04"/>
    <w:rsid w:val="00907D72"/>
    <w:rsid w:val="0091135B"/>
    <w:rsid w:val="00913012"/>
    <w:rsid w:val="0091587E"/>
    <w:rsid w:val="009205FD"/>
    <w:rsid w:val="0092199C"/>
    <w:rsid w:val="0092689B"/>
    <w:rsid w:val="00926DAF"/>
    <w:rsid w:val="0093152D"/>
    <w:rsid w:val="0093155C"/>
    <w:rsid w:val="009335D5"/>
    <w:rsid w:val="00933E51"/>
    <w:rsid w:val="00935A85"/>
    <w:rsid w:val="00935CB2"/>
    <w:rsid w:val="00936FD8"/>
    <w:rsid w:val="0093752E"/>
    <w:rsid w:val="00940376"/>
    <w:rsid w:val="00942278"/>
    <w:rsid w:val="0094710D"/>
    <w:rsid w:val="009530A1"/>
    <w:rsid w:val="00960017"/>
    <w:rsid w:val="00960569"/>
    <w:rsid w:val="00963A3F"/>
    <w:rsid w:val="00966252"/>
    <w:rsid w:val="00976490"/>
    <w:rsid w:val="009800D6"/>
    <w:rsid w:val="0098029D"/>
    <w:rsid w:val="00980E1E"/>
    <w:rsid w:val="00981155"/>
    <w:rsid w:val="00984C8E"/>
    <w:rsid w:val="009867FD"/>
    <w:rsid w:val="00990A0E"/>
    <w:rsid w:val="009933E3"/>
    <w:rsid w:val="00995356"/>
    <w:rsid w:val="00996A7E"/>
    <w:rsid w:val="009A4129"/>
    <w:rsid w:val="009B21B7"/>
    <w:rsid w:val="009B2A8F"/>
    <w:rsid w:val="009B2AF0"/>
    <w:rsid w:val="009B3AB8"/>
    <w:rsid w:val="009B3ECF"/>
    <w:rsid w:val="009B51BE"/>
    <w:rsid w:val="009B71BA"/>
    <w:rsid w:val="009C1915"/>
    <w:rsid w:val="009C3A58"/>
    <w:rsid w:val="009C5EDB"/>
    <w:rsid w:val="009C743C"/>
    <w:rsid w:val="009D04FE"/>
    <w:rsid w:val="009D34F8"/>
    <w:rsid w:val="009D3D6E"/>
    <w:rsid w:val="009D4616"/>
    <w:rsid w:val="009D62F9"/>
    <w:rsid w:val="009D7271"/>
    <w:rsid w:val="009E066A"/>
    <w:rsid w:val="009E1303"/>
    <w:rsid w:val="009E36A3"/>
    <w:rsid w:val="009E4184"/>
    <w:rsid w:val="009E6022"/>
    <w:rsid w:val="009E610C"/>
    <w:rsid w:val="009E7409"/>
    <w:rsid w:val="009F05AF"/>
    <w:rsid w:val="009F092C"/>
    <w:rsid w:val="009F0A1C"/>
    <w:rsid w:val="009F100D"/>
    <w:rsid w:val="009F130F"/>
    <w:rsid w:val="009F3EBB"/>
    <w:rsid w:val="009F66D6"/>
    <w:rsid w:val="00A0541F"/>
    <w:rsid w:val="00A05ABF"/>
    <w:rsid w:val="00A06398"/>
    <w:rsid w:val="00A11C3E"/>
    <w:rsid w:val="00A11CBD"/>
    <w:rsid w:val="00A1432A"/>
    <w:rsid w:val="00A162A9"/>
    <w:rsid w:val="00A16772"/>
    <w:rsid w:val="00A1795B"/>
    <w:rsid w:val="00A250D4"/>
    <w:rsid w:val="00A25B18"/>
    <w:rsid w:val="00A26386"/>
    <w:rsid w:val="00A27B63"/>
    <w:rsid w:val="00A301FE"/>
    <w:rsid w:val="00A32A16"/>
    <w:rsid w:val="00A32E47"/>
    <w:rsid w:val="00A368DE"/>
    <w:rsid w:val="00A36B1C"/>
    <w:rsid w:val="00A378AD"/>
    <w:rsid w:val="00A37C35"/>
    <w:rsid w:val="00A431B9"/>
    <w:rsid w:val="00A45114"/>
    <w:rsid w:val="00A45D16"/>
    <w:rsid w:val="00A4605D"/>
    <w:rsid w:val="00A4639C"/>
    <w:rsid w:val="00A47AAC"/>
    <w:rsid w:val="00A5172D"/>
    <w:rsid w:val="00A51E0E"/>
    <w:rsid w:val="00A62546"/>
    <w:rsid w:val="00A655B0"/>
    <w:rsid w:val="00A66231"/>
    <w:rsid w:val="00A71FDE"/>
    <w:rsid w:val="00A72241"/>
    <w:rsid w:val="00A73621"/>
    <w:rsid w:val="00A75E32"/>
    <w:rsid w:val="00A76AD3"/>
    <w:rsid w:val="00A8000A"/>
    <w:rsid w:val="00A808AB"/>
    <w:rsid w:val="00A81E72"/>
    <w:rsid w:val="00A8383B"/>
    <w:rsid w:val="00A84295"/>
    <w:rsid w:val="00A8592E"/>
    <w:rsid w:val="00A86BFA"/>
    <w:rsid w:val="00A87488"/>
    <w:rsid w:val="00A87C16"/>
    <w:rsid w:val="00A9105C"/>
    <w:rsid w:val="00A92E91"/>
    <w:rsid w:val="00A9388C"/>
    <w:rsid w:val="00A94E41"/>
    <w:rsid w:val="00AA4365"/>
    <w:rsid w:val="00AA5F26"/>
    <w:rsid w:val="00AA794F"/>
    <w:rsid w:val="00AB068F"/>
    <w:rsid w:val="00AB1BC3"/>
    <w:rsid w:val="00AB2792"/>
    <w:rsid w:val="00AB415D"/>
    <w:rsid w:val="00AB4A43"/>
    <w:rsid w:val="00AB7263"/>
    <w:rsid w:val="00AC033B"/>
    <w:rsid w:val="00AD311C"/>
    <w:rsid w:val="00AD34C9"/>
    <w:rsid w:val="00AD4B07"/>
    <w:rsid w:val="00AE195B"/>
    <w:rsid w:val="00AE3004"/>
    <w:rsid w:val="00AE4670"/>
    <w:rsid w:val="00AE4E5F"/>
    <w:rsid w:val="00AE4F4C"/>
    <w:rsid w:val="00AE5A04"/>
    <w:rsid w:val="00AE672B"/>
    <w:rsid w:val="00AE6A20"/>
    <w:rsid w:val="00AF5E04"/>
    <w:rsid w:val="00AF785E"/>
    <w:rsid w:val="00B002AE"/>
    <w:rsid w:val="00B00D5E"/>
    <w:rsid w:val="00B03A27"/>
    <w:rsid w:val="00B05ACC"/>
    <w:rsid w:val="00B0680F"/>
    <w:rsid w:val="00B10EC9"/>
    <w:rsid w:val="00B13783"/>
    <w:rsid w:val="00B156B2"/>
    <w:rsid w:val="00B1594C"/>
    <w:rsid w:val="00B2020A"/>
    <w:rsid w:val="00B20B9A"/>
    <w:rsid w:val="00B22D6C"/>
    <w:rsid w:val="00B235BB"/>
    <w:rsid w:val="00B23CF9"/>
    <w:rsid w:val="00B23D91"/>
    <w:rsid w:val="00B27215"/>
    <w:rsid w:val="00B278EF"/>
    <w:rsid w:val="00B304BC"/>
    <w:rsid w:val="00B3342E"/>
    <w:rsid w:val="00B33572"/>
    <w:rsid w:val="00B354BB"/>
    <w:rsid w:val="00B3779C"/>
    <w:rsid w:val="00B37A03"/>
    <w:rsid w:val="00B37E51"/>
    <w:rsid w:val="00B42C05"/>
    <w:rsid w:val="00B433EE"/>
    <w:rsid w:val="00B44F6F"/>
    <w:rsid w:val="00B46341"/>
    <w:rsid w:val="00B4710E"/>
    <w:rsid w:val="00B47AE9"/>
    <w:rsid w:val="00B518A0"/>
    <w:rsid w:val="00B51E86"/>
    <w:rsid w:val="00B52264"/>
    <w:rsid w:val="00B53DBB"/>
    <w:rsid w:val="00B54865"/>
    <w:rsid w:val="00B5684E"/>
    <w:rsid w:val="00B579EB"/>
    <w:rsid w:val="00B601E1"/>
    <w:rsid w:val="00B60F12"/>
    <w:rsid w:val="00B618B9"/>
    <w:rsid w:val="00B633A0"/>
    <w:rsid w:val="00B6542D"/>
    <w:rsid w:val="00B664AE"/>
    <w:rsid w:val="00B67B68"/>
    <w:rsid w:val="00B70722"/>
    <w:rsid w:val="00B7194A"/>
    <w:rsid w:val="00B72ACC"/>
    <w:rsid w:val="00B72C2F"/>
    <w:rsid w:val="00B813CC"/>
    <w:rsid w:val="00B81EB4"/>
    <w:rsid w:val="00B846FF"/>
    <w:rsid w:val="00B9027E"/>
    <w:rsid w:val="00B90995"/>
    <w:rsid w:val="00B93C14"/>
    <w:rsid w:val="00B94453"/>
    <w:rsid w:val="00B978FB"/>
    <w:rsid w:val="00BA4132"/>
    <w:rsid w:val="00BA4792"/>
    <w:rsid w:val="00BA53AE"/>
    <w:rsid w:val="00BA6D08"/>
    <w:rsid w:val="00BB4E49"/>
    <w:rsid w:val="00BB55D8"/>
    <w:rsid w:val="00BB5B9D"/>
    <w:rsid w:val="00BC2BD4"/>
    <w:rsid w:val="00BC38E8"/>
    <w:rsid w:val="00BC4ED7"/>
    <w:rsid w:val="00BC5072"/>
    <w:rsid w:val="00BC5C28"/>
    <w:rsid w:val="00BC5EC3"/>
    <w:rsid w:val="00BC6FB5"/>
    <w:rsid w:val="00BC7C9F"/>
    <w:rsid w:val="00BD04F5"/>
    <w:rsid w:val="00BD1AB6"/>
    <w:rsid w:val="00BD4F21"/>
    <w:rsid w:val="00BD56D4"/>
    <w:rsid w:val="00BD61AF"/>
    <w:rsid w:val="00BD6770"/>
    <w:rsid w:val="00BE0969"/>
    <w:rsid w:val="00BE0F38"/>
    <w:rsid w:val="00BE22D3"/>
    <w:rsid w:val="00BE3158"/>
    <w:rsid w:val="00BE5993"/>
    <w:rsid w:val="00BF08A0"/>
    <w:rsid w:val="00BF35EE"/>
    <w:rsid w:val="00BF784E"/>
    <w:rsid w:val="00C03AF1"/>
    <w:rsid w:val="00C03E71"/>
    <w:rsid w:val="00C06D7A"/>
    <w:rsid w:val="00C10D1B"/>
    <w:rsid w:val="00C11617"/>
    <w:rsid w:val="00C120E3"/>
    <w:rsid w:val="00C12657"/>
    <w:rsid w:val="00C16F21"/>
    <w:rsid w:val="00C207ED"/>
    <w:rsid w:val="00C2534D"/>
    <w:rsid w:val="00C307D3"/>
    <w:rsid w:val="00C33B5B"/>
    <w:rsid w:val="00C3612E"/>
    <w:rsid w:val="00C37CBF"/>
    <w:rsid w:val="00C40EA5"/>
    <w:rsid w:val="00C424BA"/>
    <w:rsid w:val="00C4277F"/>
    <w:rsid w:val="00C42CA1"/>
    <w:rsid w:val="00C47285"/>
    <w:rsid w:val="00C50280"/>
    <w:rsid w:val="00C50C51"/>
    <w:rsid w:val="00C50ECF"/>
    <w:rsid w:val="00C5513A"/>
    <w:rsid w:val="00C57441"/>
    <w:rsid w:val="00C605D3"/>
    <w:rsid w:val="00C60D33"/>
    <w:rsid w:val="00C62E19"/>
    <w:rsid w:val="00C63B18"/>
    <w:rsid w:val="00C64345"/>
    <w:rsid w:val="00C65E03"/>
    <w:rsid w:val="00C671AC"/>
    <w:rsid w:val="00C7139C"/>
    <w:rsid w:val="00C717A1"/>
    <w:rsid w:val="00C728A0"/>
    <w:rsid w:val="00C72D90"/>
    <w:rsid w:val="00C7778D"/>
    <w:rsid w:val="00C815E6"/>
    <w:rsid w:val="00C83DBD"/>
    <w:rsid w:val="00C8573F"/>
    <w:rsid w:val="00C92738"/>
    <w:rsid w:val="00C9333C"/>
    <w:rsid w:val="00C9356B"/>
    <w:rsid w:val="00C979E4"/>
    <w:rsid w:val="00CA3F7A"/>
    <w:rsid w:val="00CA619B"/>
    <w:rsid w:val="00CA64F0"/>
    <w:rsid w:val="00CA71E3"/>
    <w:rsid w:val="00CA773E"/>
    <w:rsid w:val="00CA7D0A"/>
    <w:rsid w:val="00CB18D7"/>
    <w:rsid w:val="00CB3CB7"/>
    <w:rsid w:val="00CB44AA"/>
    <w:rsid w:val="00CC1C5B"/>
    <w:rsid w:val="00CC258B"/>
    <w:rsid w:val="00CC33EB"/>
    <w:rsid w:val="00CC39F4"/>
    <w:rsid w:val="00CD2060"/>
    <w:rsid w:val="00CD3E77"/>
    <w:rsid w:val="00CD4088"/>
    <w:rsid w:val="00CD6B64"/>
    <w:rsid w:val="00CE0951"/>
    <w:rsid w:val="00CE0E6C"/>
    <w:rsid w:val="00CE3B75"/>
    <w:rsid w:val="00CE3C4E"/>
    <w:rsid w:val="00CE4075"/>
    <w:rsid w:val="00CE4391"/>
    <w:rsid w:val="00CE5254"/>
    <w:rsid w:val="00CE756C"/>
    <w:rsid w:val="00CF5087"/>
    <w:rsid w:val="00CF51EA"/>
    <w:rsid w:val="00CF6B42"/>
    <w:rsid w:val="00D00DC8"/>
    <w:rsid w:val="00D02C79"/>
    <w:rsid w:val="00D0366F"/>
    <w:rsid w:val="00D03EDD"/>
    <w:rsid w:val="00D04CBE"/>
    <w:rsid w:val="00D07725"/>
    <w:rsid w:val="00D114CB"/>
    <w:rsid w:val="00D11B51"/>
    <w:rsid w:val="00D16940"/>
    <w:rsid w:val="00D17B45"/>
    <w:rsid w:val="00D17EE7"/>
    <w:rsid w:val="00D21418"/>
    <w:rsid w:val="00D22487"/>
    <w:rsid w:val="00D23CCE"/>
    <w:rsid w:val="00D2569E"/>
    <w:rsid w:val="00D25BB7"/>
    <w:rsid w:val="00D25FE8"/>
    <w:rsid w:val="00D31A76"/>
    <w:rsid w:val="00D32640"/>
    <w:rsid w:val="00D3339A"/>
    <w:rsid w:val="00D34CD8"/>
    <w:rsid w:val="00D357E8"/>
    <w:rsid w:val="00D40758"/>
    <w:rsid w:val="00D41275"/>
    <w:rsid w:val="00D440B4"/>
    <w:rsid w:val="00D500FF"/>
    <w:rsid w:val="00D5129A"/>
    <w:rsid w:val="00D52C1B"/>
    <w:rsid w:val="00D548A8"/>
    <w:rsid w:val="00D60935"/>
    <w:rsid w:val="00D60978"/>
    <w:rsid w:val="00D60FD3"/>
    <w:rsid w:val="00D63CE3"/>
    <w:rsid w:val="00D65C71"/>
    <w:rsid w:val="00D662A2"/>
    <w:rsid w:val="00D678E4"/>
    <w:rsid w:val="00D67D1A"/>
    <w:rsid w:val="00D706E9"/>
    <w:rsid w:val="00D70B28"/>
    <w:rsid w:val="00D70F45"/>
    <w:rsid w:val="00D7125C"/>
    <w:rsid w:val="00D73FA3"/>
    <w:rsid w:val="00D75B5F"/>
    <w:rsid w:val="00D81346"/>
    <w:rsid w:val="00D81C1D"/>
    <w:rsid w:val="00D83A28"/>
    <w:rsid w:val="00D8409C"/>
    <w:rsid w:val="00D85487"/>
    <w:rsid w:val="00D85E2E"/>
    <w:rsid w:val="00D85FEA"/>
    <w:rsid w:val="00D8644F"/>
    <w:rsid w:val="00D8720B"/>
    <w:rsid w:val="00D92A49"/>
    <w:rsid w:val="00D94544"/>
    <w:rsid w:val="00D95E9F"/>
    <w:rsid w:val="00D96F10"/>
    <w:rsid w:val="00DA0F1F"/>
    <w:rsid w:val="00DB5338"/>
    <w:rsid w:val="00DB6795"/>
    <w:rsid w:val="00DB7632"/>
    <w:rsid w:val="00DC27F3"/>
    <w:rsid w:val="00DC293B"/>
    <w:rsid w:val="00DC681E"/>
    <w:rsid w:val="00DC68DA"/>
    <w:rsid w:val="00DC6ADD"/>
    <w:rsid w:val="00DC756B"/>
    <w:rsid w:val="00DD0019"/>
    <w:rsid w:val="00DD1AC7"/>
    <w:rsid w:val="00DD1B1E"/>
    <w:rsid w:val="00DD31B6"/>
    <w:rsid w:val="00DD768F"/>
    <w:rsid w:val="00DE18F3"/>
    <w:rsid w:val="00DE1E30"/>
    <w:rsid w:val="00DE3487"/>
    <w:rsid w:val="00DE5E4C"/>
    <w:rsid w:val="00DE6A20"/>
    <w:rsid w:val="00DF08F7"/>
    <w:rsid w:val="00DF29E3"/>
    <w:rsid w:val="00DF2FD9"/>
    <w:rsid w:val="00DF4D8C"/>
    <w:rsid w:val="00DF6554"/>
    <w:rsid w:val="00E00373"/>
    <w:rsid w:val="00E01021"/>
    <w:rsid w:val="00E03789"/>
    <w:rsid w:val="00E04212"/>
    <w:rsid w:val="00E05C60"/>
    <w:rsid w:val="00E1110F"/>
    <w:rsid w:val="00E11FD3"/>
    <w:rsid w:val="00E120CA"/>
    <w:rsid w:val="00E14230"/>
    <w:rsid w:val="00E166A9"/>
    <w:rsid w:val="00E167D0"/>
    <w:rsid w:val="00E20EEF"/>
    <w:rsid w:val="00E23798"/>
    <w:rsid w:val="00E23941"/>
    <w:rsid w:val="00E23CA7"/>
    <w:rsid w:val="00E241E5"/>
    <w:rsid w:val="00E24238"/>
    <w:rsid w:val="00E258AB"/>
    <w:rsid w:val="00E265EA"/>
    <w:rsid w:val="00E311CD"/>
    <w:rsid w:val="00E3285B"/>
    <w:rsid w:val="00E363A9"/>
    <w:rsid w:val="00E40165"/>
    <w:rsid w:val="00E414B0"/>
    <w:rsid w:val="00E42064"/>
    <w:rsid w:val="00E43539"/>
    <w:rsid w:val="00E45B87"/>
    <w:rsid w:val="00E45F0D"/>
    <w:rsid w:val="00E526DA"/>
    <w:rsid w:val="00E543B4"/>
    <w:rsid w:val="00E6427B"/>
    <w:rsid w:val="00E6629F"/>
    <w:rsid w:val="00E704EF"/>
    <w:rsid w:val="00E71C84"/>
    <w:rsid w:val="00E75960"/>
    <w:rsid w:val="00E76786"/>
    <w:rsid w:val="00E8559A"/>
    <w:rsid w:val="00E8603F"/>
    <w:rsid w:val="00E90ABA"/>
    <w:rsid w:val="00E91C9F"/>
    <w:rsid w:val="00E960D5"/>
    <w:rsid w:val="00E97576"/>
    <w:rsid w:val="00EA02D6"/>
    <w:rsid w:val="00EA4FD0"/>
    <w:rsid w:val="00EA72FB"/>
    <w:rsid w:val="00EB1B6C"/>
    <w:rsid w:val="00EB4625"/>
    <w:rsid w:val="00EB493E"/>
    <w:rsid w:val="00EB4EBF"/>
    <w:rsid w:val="00EB64E0"/>
    <w:rsid w:val="00EB6647"/>
    <w:rsid w:val="00EC25BF"/>
    <w:rsid w:val="00EC2686"/>
    <w:rsid w:val="00EC320D"/>
    <w:rsid w:val="00EC5855"/>
    <w:rsid w:val="00ED1565"/>
    <w:rsid w:val="00ED2756"/>
    <w:rsid w:val="00ED2E56"/>
    <w:rsid w:val="00ED3578"/>
    <w:rsid w:val="00ED48D8"/>
    <w:rsid w:val="00ED4BDD"/>
    <w:rsid w:val="00ED6007"/>
    <w:rsid w:val="00ED6B0D"/>
    <w:rsid w:val="00EE129A"/>
    <w:rsid w:val="00EE26FF"/>
    <w:rsid w:val="00EE2F82"/>
    <w:rsid w:val="00EE4355"/>
    <w:rsid w:val="00EE4E71"/>
    <w:rsid w:val="00EE5595"/>
    <w:rsid w:val="00EE767C"/>
    <w:rsid w:val="00EF1EAA"/>
    <w:rsid w:val="00EF4660"/>
    <w:rsid w:val="00EF6729"/>
    <w:rsid w:val="00EF69E3"/>
    <w:rsid w:val="00F0260D"/>
    <w:rsid w:val="00F03120"/>
    <w:rsid w:val="00F056FC"/>
    <w:rsid w:val="00F05701"/>
    <w:rsid w:val="00F0662E"/>
    <w:rsid w:val="00F1105F"/>
    <w:rsid w:val="00F1558C"/>
    <w:rsid w:val="00F171C1"/>
    <w:rsid w:val="00F20963"/>
    <w:rsid w:val="00F238F9"/>
    <w:rsid w:val="00F30325"/>
    <w:rsid w:val="00F309F1"/>
    <w:rsid w:val="00F32459"/>
    <w:rsid w:val="00F324D0"/>
    <w:rsid w:val="00F35F66"/>
    <w:rsid w:val="00F3647C"/>
    <w:rsid w:val="00F37164"/>
    <w:rsid w:val="00F37F4A"/>
    <w:rsid w:val="00F40D16"/>
    <w:rsid w:val="00F42390"/>
    <w:rsid w:val="00F425E1"/>
    <w:rsid w:val="00F46905"/>
    <w:rsid w:val="00F55EA3"/>
    <w:rsid w:val="00F628EC"/>
    <w:rsid w:val="00F63E69"/>
    <w:rsid w:val="00F6489A"/>
    <w:rsid w:val="00F658AF"/>
    <w:rsid w:val="00F65E5B"/>
    <w:rsid w:val="00F67196"/>
    <w:rsid w:val="00F70029"/>
    <w:rsid w:val="00F7072A"/>
    <w:rsid w:val="00F751BE"/>
    <w:rsid w:val="00F76E92"/>
    <w:rsid w:val="00F80DF2"/>
    <w:rsid w:val="00F8110A"/>
    <w:rsid w:val="00F814CD"/>
    <w:rsid w:val="00F85936"/>
    <w:rsid w:val="00F85C48"/>
    <w:rsid w:val="00F90805"/>
    <w:rsid w:val="00F91A1B"/>
    <w:rsid w:val="00F922A3"/>
    <w:rsid w:val="00F936D9"/>
    <w:rsid w:val="00F936DC"/>
    <w:rsid w:val="00F93A9C"/>
    <w:rsid w:val="00F94D5A"/>
    <w:rsid w:val="00F9538B"/>
    <w:rsid w:val="00F976D9"/>
    <w:rsid w:val="00F97D49"/>
    <w:rsid w:val="00F97E3F"/>
    <w:rsid w:val="00FA050F"/>
    <w:rsid w:val="00FA16F5"/>
    <w:rsid w:val="00FA1A02"/>
    <w:rsid w:val="00FA1DF7"/>
    <w:rsid w:val="00FA42CB"/>
    <w:rsid w:val="00FA4F08"/>
    <w:rsid w:val="00FA6C9D"/>
    <w:rsid w:val="00FA72A5"/>
    <w:rsid w:val="00FB1A2F"/>
    <w:rsid w:val="00FB2F37"/>
    <w:rsid w:val="00FB397D"/>
    <w:rsid w:val="00FB3D03"/>
    <w:rsid w:val="00FB3EEC"/>
    <w:rsid w:val="00FB5789"/>
    <w:rsid w:val="00FB5FCC"/>
    <w:rsid w:val="00FB669A"/>
    <w:rsid w:val="00FC0274"/>
    <w:rsid w:val="00FC7AB0"/>
    <w:rsid w:val="00FC7ACC"/>
    <w:rsid w:val="00FD3510"/>
    <w:rsid w:val="00FD4294"/>
    <w:rsid w:val="00FD59B3"/>
    <w:rsid w:val="00FD7CC9"/>
    <w:rsid w:val="00FD7E48"/>
    <w:rsid w:val="00FE3C1C"/>
    <w:rsid w:val="00FE3D17"/>
    <w:rsid w:val="00FE3EC2"/>
    <w:rsid w:val="00FE44B6"/>
    <w:rsid w:val="00FE5038"/>
    <w:rsid w:val="00FF0984"/>
    <w:rsid w:val="00FF1EE1"/>
    <w:rsid w:val="00FF2CCD"/>
    <w:rsid w:val="00FF3167"/>
    <w:rsid w:val="00FF31D5"/>
    <w:rsid w:val="00FF52FE"/>
    <w:rsid w:val="00FF56F4"/>
    <w:rsid w:val="00FF775A"/>
    <w:rsid w:val="00FF77C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592BA1"/>
  <w15:docId w15:val="{2ABB279A-DA23-4BDB-B0CB-E1DA7E8D0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E0F38"/>
    <w:pPr>
      <w:spacing w:after="200" w:line="276" w:lineRule="auto"/>
    </w:pPr>
  </w:style>
  <w:style w:type="paragraph" w:styleId="Nagwek1">
    <w:name w:val="heading 1"/>
    <w:basedOn w:val="Normalny"/>
    <w:next w:val="Normalny"/>
    <w:link w:val="Nagwek1Znak"/>
    <w:uiPriority w:val="9"/>
    <w:qFormat/>
    <w:rsid w:val="00CF51E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A573B"/>
    <w:pPr>
      <w:keepNext/>
      <w:keepLines/>
      <w:suppressAutoHyphens w:val="0"/>
      <w:spacing w:before="40" w:after="0" w:line="240" w:lineRule="auto"/>
      <w:outlineLvl w:val="1"/>
    </w:pPr>
    <w:rPr>
      <w:rFonts w:asciiTheme="majorHAnsi" w:eastAsiaTheme="majorEastAsia" w:hAnsiTheme="majorHAnsi" w:cstheme="majorBidi"/>
      <w:color w:val="365F91" w:themeColor="accent1" w:themeShade="BF"/>
      <w:sz w:val="26"/>
      <w:szCs w:val="26"/>
      <w:lang w:eastAsia="pl-PL"/>
    </w:rPr>
  </w:style>
  <w:style w:type="paragraph" w:styleId="Nagwek3">
    <w:name w:val="heading 3"/>
    <w:basedOn w:val="Standard"/>
    <w:link w:val="Nagwek3Znak"/>
    <w:rsid w:val="003A573B"/>
    <w:pPr>
      <w:keepNext/>
      <w:spacing w:line="360" w:lineRule="auto"/>
      <w:ind w:firstLine="1"/>
      <w:jc w:val="both"/>
      <w:outlineLvl w:val="2"/>
    </w:pPr>
    <w:rPr>
      <w:b/>
      <w:szCs w:val="20"/>
    </w:rPr>
  </w:style>
  <w:style w:type="paragraph" w:styleId="Nagwek6">
    <w:name w:val="heading 6"/>
    <w:basedOn w:val="Standard"/>
    <w:link w:val="Nagwek6Znak"/>
    <w:rsid w:val="003A573B"/>
    <w:pPr>
      <w:keepNext/>
      <w:outlineLvl w:val="5"/>
    </w:pPr>
    <w:rPr>
      <w:b/>
      <w:bCs/>
      <w:sz w:val="28"/>
      <w:szCs w:val="20"/>
    </w:rPr>
  </w:style>
  <w:style w:type="paragraph" w:styleId="Nagwek8">
    <w:name w:val="heading 8"/>
    <w:basedOn w:val="Standard"/>
    <w:link w:val="Nagwek8Znak"/>
    <w:rsid w:val="003A573B"/>
    <w:pPr>
      <w:keepNext/>
      <w:ind w:left="57" w:right="57"/>
      <w:jc w:val="center"/>
      <w:outlineLvl w:val="7"/>
    </w:pPr>
    <w:rPr>
      <w:b/>
      <w:bCs/>
      <w:i/>
      <w:iC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C334C1"/>
    <w:rPr>
      <w:color w:val="0000FF" w:themeColor="hyperlink"/>
      <w:u w:val="single"/>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FB3A8A"/>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qFormat/>
    <w:rsid w:val="005708CF"/>
  </w:style>
  <w:style w:type="character" w:customStyle="1" w:styleId="StopkaZnak">
    <w:name w:val="Stopka Znak"/>
    <w:basedOn w:val="Domylnaczcionkaakapitu"/>
    <w:link w:val="Stopka"/>
    <w:uiPriority w:val="99"/>
    <w:qFormat/>
    <w:rsid w:val="005708CF"/>
  </w:style>
  <w:style w:type="character" w:customStyle="1" w:styleId="TekstdymkaZnak">
    <w:name w:val="Tekst dymka Znak"/>
    <w:basedOn w:val="Domylnaczcionkaakapitu"/>
    <w:link w:val="Tekstdymka"/>
    <w:uiPriority w:val="99"/>
    <w:semiHidden/>
    <w:qFormat/>
    <w:rsid w:val="00C334C1"/>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qFormat/>
    <w:rsid w:val="00C334C1"/>
    <w:rPr>
      <w:sz w:val="20"/>
      <w:szCs w:val="20"/>
    </w:rPr>
  </w:style>
  <w:style w:type="paragraph" w:styleId="Nagwek">
    <w:name w:val="header"/>
    <w:basedOn w:val="Normalny"/>
    <w:next w:val="Tekstpodstawowy"/>
    <w:link w:val="NagwekZnak"/>
    <w:uiPriority w:val="99"/>
    <w:unhideWhenUsed/>
    <w:rsid w:val="005708CF"/>
    <w:pPr>
      <w:tabs>
        <w:tab w:val="center" w:pos="4536"/>
        <w:tab w:val="right" w:pos="9072"/>
      </w:tabs>
      <w:spacing w:after="0" w:line="240" w:lineRule="auto"/>
    </w:pPr>
  </w:style>
  <w:style w:type="paragraph" w:styleId="Tekstpodstawowy">
    <w:name w:val="Body Text"/>
    <w:basedOn w:val="Normalny"/>
    <w:link w:val="TekstpodstawowyZnak"/>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FB3A8A"/>
    <w:pPr>
      <w:spacing w:after="0" w:line="240" w:lineRule="auto"/>
      <w:ind w:left="708"/>
    </w:pPr>
    <w:rPr>
      <w:rFonts w:ascii="Times New Roman" w:eastAsia="Times New Roman" w:hAnsi="Times New Roman" w:cs="Times New Roman"/>
      <w:sz w:val="20"/>
      <w:szCs w:val="20"/>
      <w:lang w:eastAsia="pl-PL"/>
    </w:rPr>
  </w:style>
  <w:style w:type="paragraph" w:styleId="NormalnyWeb">
    <w:name w:val="Normal (Web)"/>
    <w:basedOn w:val="Normalny"/>
    <w:uiPriority w:val="99"/>
    <w:qFormat/>
    <w:rsid w:val="000610A1"/>
    <w:pPr>
      <w:spacing w:before="100" w:after="119" w:line="240" w:lineRule="auto"/>
    </w:pPr>
    <w:rPr>
      <w:rFonts w:ascii="Times New Roman" w:eastAsia="Arial Unicode MS" w:hAnsi="Times New Roman" w:cs="Times New Roman"/>
      <w:color w:val="000000"/>
      <w:sz w:val="24"/>
      <w:szCs w:val="24"/>
      <w:u w:color="000000"/>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5708CF"/>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334C1"/>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unhideWhenUsed/>
    <w:rsid w:val="00C334C1"/>
    <w:pPr>
      <w:spacing w:after="0" w:line="240" w:lineRule="auto"/>
    </w:pPr>
    <w:rPr>
      <w:sz w:val="20"/>
      <w:szCs w:val="20"/>
    </w:rPr>
  </w:style>
  <w:style w:type="paragraph" w:styleId="Bezodstpw">
    <w:name w:val="No Spacing"/>
    <w:uiPriority w:val="1"/>
    <w:qFormat/>
    <w:rsid w:val="00F45F1A"/>
  </w:style>
  <w:style w:type="numbering" w:customStyle="1" w:styleId="Zaimportowanystyl4">
    <w:name w:val="Zaimportowany styl 4"/>
    <w:qFormat/>
    <w:rsid w:val="000610A1"/>
  </w:style>
  <w:style w:type="numbering" w:customStyle="1" w:styleId="WW8Num21131">
    <w:name w:val="WW8Num21131"/>
    <w:qFormat/>
    <w:rsid w:val="000610A1"/>
  </w:style>
  <w:style w:type="numbering" w:customStyle="1" w:styleId="WW8Num234">
    <w:name w:val="WW8Num234"/>
    <w:qFormat/>
    <w:rsid w:val="00CA797F"/>
  </w:style>
  <w:style w:type="numbering" w:customStyle="1" w:styleId="WW8Num214">
    <w:name w:val="WW8Num214"/>
    <w:qFormat/>
    <w:rsid w:val="00CA797F"/>
  </w:style>
  <w:style w:type="table" w:styleId="Tabela-Siatka">
    <w:name w:val="Table Grid"/>
    <w:basedOn w:val="Standardowy"/>
    <w:uiPriority w:val="39"/>
    <w:rsid w:val="00532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13">
    <w:name w:val="WW8Num113"/>
    <w:rsid w:val="00813B3C"/>
    <w:pPr>
      <w:numPr>
        <w:numId w:val="1"/>
      </w:numPr>
    </w:pPr>
  </w:style>
  <w:style w:type="character" w:customStyle="1" w:styleId="Nagwek2Znak">
    <w:name w:val="Nagłówek 2 Znak"/>
    <w:basedOn w:val="Domylnaczcionkaakapitu"/>
    <w:link w:val="Nagwek2"/>
    <w:uiPriority w:val="9"/>
    <w:rsid w:val="003A573B"/>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rsid w:val="003A573B"/>
    <w:rPr>
      <w:rFonts w:ascii="Times New Roman" w:eastAsia="Andale Sans UI" w:hAnsi="Times New Roman" w:cs="Tahoma"/>
      <w:b/>
      <w:kern w:val="3"/>
      <w:sz w:val="24"/>
      <w:szCs w:val="20"/>
      <w:lang w:eastAsia="pl-PL"/>
    </w:rPr>
  </w:style>
  <w:style w:type="character" w:customStyle="1" w:styleId="Nagwek6Znak">
    <w:name w:val="Nagłówek 6 Znak"/>
    <w:basedOn w:val="Domylnaczcionkaakapitu"/>
    <w:link w:val="Nagwek6"/>
    <w:rsid w:val="003A573B"/>
    <w:rPr>
      <w:rFonts w:ascii="Times New Roman" w:eastAsia="Andale Sans UI" w:hAnsi="Times New Roman" w:cs="Tahoma"/>
      <w:b/>
      <w:bCs/>
      <w:kern w:val="3"/>
      <w:sz w:val="28"/>
      <w:szCs w:val="20"/>
      <w:lang w:eastAsia="pl-PL"/>
    </w:rPr>
  </w:style>
  <w:style w:type="character" w:customStyle="1" w:styleId="Nagwek8Znak">
    <w:name w:val="Nagłówek 8 Znak"/>
    <w:basedOn w:val="Domylnaczcionkaakapitu"/>
    <w:link w:val="Nagwek8"/>
    <w:rsid w:val="003A573B"/>
    <w:rPr>
      <w:rFonts w:ascii="Times New Roman" w:eastAsia="Andale Sans UI" w:hAnsi="Times New Roman" w:cs="Tahoma"/>
      <w:b/>
      <w:bCs/>
      <w:i/>
      <w:iCs/>
      <w:kern w:val="3"/>
      <w:sz w:val="24"/>
      <w:szCs w:val="20"/>
      <w:lang w:eastAsia="pl-PL"/>
    </w:rPr>
  </w:style>
  <w:style w:type="paragraph" w:customStyle="1" w:styleId="Standard">
    <w:name w:val="Standard"/>
    <w:rsid w:val="003A573B"/>
    <w:pPr>
      <w:widowControl w:val="0"/>
      <w:autoSpaceDN w:val="0"/>
      <w:textAlignment w:val="baseline"/>
    </w:pPr>
    <w:rPr>
      <w:rFonts w:ascii="Times New Roman" w:eastAsia="Andale Sans UI" w:hAnsi="Times New Roman" w:cs="Tahoma"/>
      <w:kern w:val="3"/>
      <w:sz w:val="24"/>
      <w:szCs w:val="24"/>
      <w:lang w:eastAsia="pl-PL"/>
    </w:rPr>
  </w:style>
  <w:style w:type="paragraph" w:customStyle="1" w:styleId="Textbody">
    <w:name w:val="Text body"/>
    <w:basedOn w:val="Standard"/>
    <w:rsid w:val="003A573B"/>
    <w:pPr>
      <w:spacing w:after="120"/>
    </w:pPr>
  </w:style>
  <w:style w:type="character" w:customStyle="1" w:styleId="TekstpodstawowyZnak">
    <w:name w:val="Tekst podstawowy Znak"/>
    <w:link w:val="Tekstpodstawowy"/>
    <w:qFormat/>
    <w:rsid w:val="003A573B"/>
  </w:style>
  <w:style w:type="character" w:customStyle="1" w:styleId="TekstpodstawowyZnak1">
    <w:name w:val="Tekst podstawowy Znak1"/>
    <w:basedOn w:val="Domylnaczcionkaakapitu"/>
    <w:uiPriority w:val="99"/>
    <w:semiHidden/>
    <w:rsid w:val="003A573B"/>
    <w:rPr>
      <w:rFonts w:ascii="Arial" w:eastAsia="Calibri" w:hAnsi="Arial" w:cs="Arial"/>
      <w:color w:val="00000A"/>
      <w:szCs w:val="24"/>
      <w:lang w:eastAsia="pl-PL"/>
    </w:rPr>
  </w:style>
  <w:style w:type="paragraph" w:customStyle="1" w:styleId="Default">
    <w:name w:val="Default"/>
    <w:qFormat/>
    <w:rsid w:val="003A573B"/>
    <w:pPr>
      <w:suppressAutoHyphens w:val="0"/>
    </w:pPr>
    <w:rPr>
      <w:rFonts w:ascii="Times New Roman" w:eastAsia="Times New Roman" w:hAnsi="Times New Roman" w:cs="Arial"/>
      <w:color w:val="000000"/>
      <w:sz w:val="24"/>
      <w:szCs w:val="24"/>
      <w:lang w:eastAsia="pl-PL"/>
    </w:rPr>
  </w:style>
  <w:style w:type="numbering" w:customStyle="1" w:styleId="WW8Num12">
    <w:name w:val="WW8Num12"/>
    <w:basedOn w:val="Bezlisty"/>
    <w:rsid w:val="003A573B"/>
    <w:pPr>
      <w:numPr>
        <w:numId w:val="2"/>
      </w:numPr>
    </w:pPr>
  </w:style>
  <w:style w:type="paragraph" w:customStyle="1" w:styleId="Akapitzlist1">
    <w:name w:val="Akapit z listą1"/>
    <w:basedOn w:val="Normalny"/>
    <w:rsid w:val="003A573B"/>
    <w:pPr>
      <w:spacing w:after="0" w:line="240" w:lineRule="auto"/>
      <w:ind w:left="720"/>
      <w:contextualSpacing/>
    </w:pPr>
    <w:rPr>
      <w:rFonts w:ascii="Arial" w:eastAsia="Calibri" w:hAnsi="Arial" w:cs="Arial"/>
      <w:color w:val="00000A"/>
      <w:kern w:val="1"/>
      <w:szCs w:val="24"/>
      <w:lang w:eastAsia="pl-PL"/>
    </w:rPr>
  </w:style>
  <w:style w:type="character" w:customStyle="1" w:styleId="TekstprzypisudolnegoZnak">
    <w:name w:val="Tekst przypisu dolnego Znak"/>
    <w:basedOn w:val="Domylnaczcionkaakapitu"/>
    <w:link w:val="Tekstprzypisudolnego"/>
    <w:uiPriority w:val="99"/>
    <w:semiHidden/>
    <w:qFormat/>
    <w:rsid w:val="003A573B"/>
    <w:rPr>
      <w:sz w:val="20"/>
      <w:szCs w:val="20"/>
    </w:rPr>
  </w:style>
  <w:style w:type="character" w:customStyle="1" w:styleId="Zakotwiczenieprzypisudolnego">
    <w:name w:val="Zakotwiczenie przypisu dolnego"/>
    <w:rsid w:val="003A573B"/>
    <w:rPr>
      <w:vertAlign w:val="superscript"/>
    </w:rPr>
  </w:style>
  <w:style w:type="character" w:customStyle="1" w:styleId="Znakiprzypiswdolnych">
    <w:name w:val="Znaki przypisów dolnych"/>
    <w:qFormat/>
    <w:rsid w:val="003A573B"/>
  </w:style>
  <w:style w:type="character" w:customStyle="1" w:styleId="UMwyrniony">
    <w:name w:val="UM_wyróżniony"/>
    <w:basedOn w:val="Uwydatnienie"/>
    <w:qFormat/>
    <w:rsid w:val="003A573B"/>
    <w:rPr>
      <w:rFonts w:ascii="Arial" w:eastAsia="Arial" w:hAnsi="Arial" w:cs="Arial"/>
      <w:b/>
      <w:i w:val="0"/>
      <w:iCs/>
      <w:spacing w:val="0"/>
      <w:w w:val="100"/>
    </w:rPr>
  </w:style>
  <w:style w:type="paragraph" w:styleId="Tekstprzypisudolnego">
    <w:name w:val="footnote text"/>
    <w:basedOn w:val="Normalny"/>
    <w:link w:val="TekstprzypisudolnegoZnak"/>
    <w:uiPriority w:val="99"/>
    <w:semiHidden/>
    <w:unhideWhenUsed/>
    <w:rsid w:val="003A573B"/>
    <w:pPr>
      <w:spacing w:after="0" w:line="240" w:lineRule="auto"/>
    </w:pPr>
    <w:rPr>
      <w:sz w:val="20"/>
      <w:szCs w:val="20"/>
    </w:rPr>
  </w:style>
  <w:style w:type="character" w:customStyle="1" w:styleId="TekstprzypisudolnegoZnak1">
    <w:name w:val="Tekst przypisu dolnego Znak1"/>
    <w:basedOn w:val="Domylnaczcionkaakapitu"/>
    <w:uiPriority w:val="99"/>
    <w:semiHidden/>
    <w:rsid w:val="003A573B"/>
    <w:rPr>
      <w:sz w:val="20"/>
      <w:szCs w:val="20"/>
    </w:rPr>
  </w:style>
  <w:style w:type="character" w:styleId="Uwydatnienie">
    <w:name w:val="Emphasis"/>
    <w:basedOn w:val="Domylnaczcionkaakapitu"/>
    <w:uiPriority w:val="20"/>
    <w:qFormat/>
    <w:rsid w:val="003A573B"/>
    <w:rPr>
      <w:i/>
      <w:iCs/>
    </w:rPr>
  </w:style>
  <w:style w:type="paragraph" w:customStyle="1" w:styleId="Bezodstpw1">
    <w:name w:val="Bez odstępów1"/>
    <w:uiPriority w:val="99"/>
    <w:qFormat/>
    <w:rsid w:val="00FF0984"/>
    <w:pPr>
      <w:spacing w:line="100" w:lineRule="atLeast"/>
    </w:pPr>
    <w:rPr>
      <w:rFonts w:ascii="Calibri" w:eastAsia="Times New Roman" w:hAnsi="Calibri" w:cs="Times New Roman"/>
      <w:kern w:val="2"/>
      <w:lang w:eastAsia="ar-SA"/>
    </w:rPr>
  </w:style>
  <w:style w:type="numbering" w:customStyle="1" w:styleId="WW8Num232">
    <w:name w:val="WW8Num232"/>
    <w:basedOn w:val="Bezlisty"/>
    <w:rsid w:val="00755DAF"/>
    <w:pPr>
      <w:numPr>
        <w:numId w:val="3"/>
      </w:numPr>
    </w:pPr>
  </w:style>
  <w:style w:type="character" w:styleId="Hipercze">
    <w:name w:val="Hyperlink"/>
    <w:basedOn w:val="Domylnaczcionkaakapitu"/>
    <w:uiPriority w:val="99"/>
    <w:unhideWhenUsed/>
    <w:rsid w:val="00784611"/>
    <w:rPr>
      <w:color w:val="0000FF" w:themeColor="hyperlink"/>
      <w:u w:val="single"/>
    </w:rPr>
  </w:style>
  <w:style w:type="character" w:styleId="Odwoanieprzypisudolnego">
    <w:name w:val="footnote reference"/>
    <w:aliases w:val="Footnote Reference Number,Footnote reference number,Footnote symbol,note TESI,SUPERS,EN Footnote Reference,Footnote number"/>
    <w:uiPriority w:val="99"/>
    <w:unhideWhenUsed/>
    <w:rsid w:val="00B27215"/>
    <w:rPr>
      <w:vertAlign w:val="superscript"/>
    </w:rPr>
  </w:style>
  <w:style w:type="table" w:customStyle="1" w:styleId="Tabela-Siatka15">
    <w:name w:val="Tabela - Siatka15"/>
    <w:basedOn w:val="Standardowy"/>
    <w:next w:val="Tabela-Siatka"/>
    <w:uiPriority w:val="59"/>
    <w:rsid w:val="00C06D7A"/>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131">
    <w:name w:val="WW8Num1131"/>
    <w:rsid w:val="00A47AAC"/>
  </w:style>
  <w:style w:type="numbering" w:customStyle="1" w:styleId="WW8Num212">
    <w:name w:val="WW8Num212"/>
    <w:basedOn w:val="Bezlisty"/>
    <w:rsid w:val="00BE0969"/>
    <w:pPr>
      <w:numPr>
        <w:numId w:val="4"/>
      </w:numPr>
    </w:pPr>
  </w:style>
  <w:style w:type="table" w:customStyle="1" w:styleId="Tabela-Siatka1">
    <w:name w:val="Tabela - Siatka1"/>
    <w:basedOn w:val="Standardowy"/>
    <w:next w:val="Tabela-Siatka"/>
    <w:uiPriority w:val="59"/>
    <w:rsid w:val="000E385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A11C3E"/>
    <w:pPr>
      <w:suppressAutoHyphens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A05ABF"/>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012681"/>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5160B"/>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306163"/>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58223B"/>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27630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3D63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uiPriority w:val="59"/>
    <w:rsid w:val="00651CB5"/>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5339D5"/>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8644F"/>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40356A"/>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9D04FE"/>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39"/>
    <w:rsid w:val="005C2E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21">
    <w:name w:val="Tekst podstawowy wcięty 21"/>
    <w:basedOn w:val="Normalny"/>
    <w:rsid w:val="00787F7D"/>
    <w:pPr>
      <w:widowControl w:val="0"/>
      <w:suppressAutoHyphens w:val="0"/>
      <w:spacing w:after="0" w:line="240" w:lineRule="auto"/>
      <w:ind w:left="708"/>
    </w:pPr>
    <w:rPr>
      <w:rFonts w:ascii="Century Gothic" w:eastAsia="Times New Roman" w:hAnsi="Century Gothic" w:cs="Times New Roman"/>
      <w:sz w:val="24"/>
      <w:szCs w:val="20"/>
      <w:lang w:eastAsia="pl-PL"/>
    </w:rPr>
  </w:style>
  <w:style w:type="paragraph" w:styleId="Podtytu">
    <w:name w:val="Subtitle"/>
    <w:basedOn w:val="Normalny"/>
    <w:next w:val="Normalny"/>
    <w:link w:val="PodtytuZnak"/>
    <w:qFormat/>
    <w:rsid w:val="00787F7D"/>
    <w:pPr>
      <w:suppressAutoHyphens w:val="0"/>
      <w:spacing w:after="60" w:line="240" w:lineRule="auto"/>
      <w:jc w:val="center"/>
      <w:outlineLvl w:val="1"/>
    </w:pPr>
    <w:rPr>
      <w:rFonts w:ascii="Cambria" w:eastAsia="Times New Roman" w:hAnsi="Cambria" w:cs="Times New Roman"/>
      <w:sz w:val="24"/>
      <w:szCs w:val="24"/>
      <w:lang w:val="en-US" w:eastAsia="x-none"/>
    </w:rPr>
  </w:style>
  <w:style w:type="character" w:customStyle="1" w:styleId="PodtytuZnak">
    <w:name w:val="Podtytuł Znak"/>
    <w:basedOn w:val="Domylnaczcionkaakapitu"/>
    <w:link w:val="Podtytu"/>
    <w:rsid w:val="00787F7D"/>
    <w:rPr>
      <w:rFonts w:ascii="Cambria" w:eastAsia="Times New Roman" w:hAnsi="Cambria" w:cs="Times New Roman"/>
      <w:sz w:val="24"/>
      <w:szCs w:val="24"/>
      <w:lang w:val="en-US" w:eastAsia="x-none"/>
    </w:rPr>
  </w:style>
  <w:style w:type="character" w:customStyle="1" w:styleId="ng-binding">
    <w:name w:val="ng-binding"/>
    <w:rsid w:val="00787F7D"/>
  </w:style>
  <w:style w:type="character" w:customStyle="1" w:styleId="ng-scope">
    <w:name w:val="ng-scope"/>
    <w:rsid w:val="00787F7D"/>
  </w:style>
  <w:style w:type="character" w:customStyle="1" w:styleId="Nagwek1Znak">
    <w:name w:val="Nagłówek 1 Znak"/>
    <w:basedOn w:val="Domylnaczcionkaakapitu"/>
    <w:link w:val="Nagwek1"/>
    <w:uiPriority w:val="9"/>
    <w:rsid w:val="00CF51EA"/>
    <w:rPr>
      <w:rFonts w:asciiTheme="majorHAnsi" w:eastAsiaTheme="majorEastAsia" w:hAnsiTheme="majorHAnsi" w:cstheme="majorBidi"/>
      <w:color w:val="365F91" w:themeColor="accent1" w:themeShade="BF"/>
      <w:sz w:val="32"/>
      <w:szCs w:val="32"/>
    </w:rPr>
  </w:style>
  <w:style w:type="paragraph" w:styleId="Tytu">
    <w:name w:val="Title"/>
    <w:basedOn w:val="Normalny"/>
    <w:next w:val="Podtytu"/>
    <w:link w:val="TytuZnak"/>
    <w:uiPriority w:val="99"/>
    <w:qFormat/>
    <w:rsid w:val="00CF51EA"/>
    <w:pPr>
      <w:spacing w:after="0" w:line="240" w:lineRule="auto"/>
      <w:jc w:val="center"/>
    </w:pPr>
    <w:rPr>
      <w:rFonts w:ascii="Times New Roman" w:eastAsia="Times New Roman" w:hAnsi="Times New Roman" w:cs="Times New Roman"/>
      <w:b/>
      <w:kern w:val="1"/>
      <w:sz w:val="24"/>
      <w:szCs w:val="20"/>
      <w:lang w:val="x-none" w:eastAsia="ar-SA"/>
    </w:rPr>
  </w:style>
  <w:style w:type="character" w:customStyle="1" w:styleId="TytuZnak">
    <w:name w:val="Tytuł Znak"/>
    <w:basedOn w:val="Domylnaczcionkaakapitu"/>
    <w:link w:val="Tytu"/>
    <w:uiPriority w:val="99"/>
    <w:rsid w:val="00CF51EA"/>
    <w:rPr>
      <w:rFonts w:ascii="Times New Roman" w:eastAsia="Times New Roman" w:hAnsi="Times New Roman" w:cs="Times New Roman"/>
      <w:b/>
      <w:kern w:val="1"/>
      <w:sz w:val="24"/>
      <w:szCs w:val="20"/>
      <w:lang w:val="x-none" w:eastAsia="ar-SA"/>
    </w:rPr>
  </w:style>
  <w:style w:type="paragraph" w:styleId="Tekstpodstawowywcity">
    <w:name w:val="Body Text Indent"/>
    <w:basedOn w:val="Normalny"/>
    <w:link w:val="TekstpodstawowywcityZnak"/>
    <w:rsid w:val="00CF51EA"/>
    <w:pPr>
      <w:spacing w:after="120" w:line="240" w:lineRule="auto"/>
      <w:ind w:left="283"/>
    </w:pPr>
    <w:rPr>
      <w:rFonts w:ascii="Times New Roman" w:eastAsia="Times New Roman" w:hAnsi="Times New Roman" w:cs="Times New Roman"/>
      <w:kern w:val="1"/>
      <w:sz w:val="24"/>
      <w:szCs w:val="24"/>
      <w:lang w:val="x-none" w:eastAsia="ar-SA"/>
    </w:rPr>
  </w:style>
  <w:style w:type="character" w:customStyle="1" w:styleId="TekstpodstawowywcityZnak">
    <w:name w:val="Tekst podstawowy wcięty Znak"/>
    <w:basedOn w:val="Domylnaczcionkaakapitu"/>
    <w:link w:val="Tekstpodstawowywcity"/>
    <w:rsid w:val="00CF51EA"/>
    <w:rPr>
      <w:rFonts w:ascii="Times New Roman" w:eastAsia="Times New Roman" w:hAnsi="Times New Roman" w:cs="Times New Roman"/>
      <w:kern w:val="1"/>
      <w:sz w:val="24"/>
      <w:szCs w:val="24"/>
      <w:lang w:val="x-none" w:eastAsia="ar-SA"/>
    </w:rPr>
  </w:style>
  <w:style w:type="table" w:customStyle="1" w:styleId="TableGrid">
    <w:name w:val="TableGrid"/>
    <w:rsid w:val="0032050D"/>
    <w:pPr>
      <w:suppressAutoHyphens w:val="0"/>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4266C7"/>
    <w:rPr>
      <w:color w:val="605E5C"/>
      <w:shd w:val="clear" w:color="auto" w:fill="E1DFDD"/>
    </w:rPr>
  </w:style>
  <w:style w:type="paragraph" w:styleId="Tekstpodstawowywcity3">
    <w:name w:val="Body Text Indent 3"/>
    <w:basedOn w:val="Normalny"/>
    <w:link w:val="Tekstpodstawowywcity3Znak"/>
    <w:uiPriority w:val="99"/>
    <w:semiHidden/>
    <w:unhideWhenUsed/>
    <w:rsid w:val="00407E3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07E36"/>
    <w:rPr>
      <w:sz w:val="16"/>
      <w:szCs w:val="16"/>
    </w:rPr>
  </w:style>
  <w:style w:type="paragraph" w:styleId="Tekstpodstawowy3">
    <w:name w:val="Body Text 3"/>
    <w:basedOn w:val="Normalny"/>
    <w:link w:val="Tekstpodstawowy3Znak"/>
    <w:uiPriority w:val="99"/>
    <w:unhideWhenUsed/>
    <w:rsid w:val="00407E36"/>
    <w:pPr>
      <w:spacing w:after="120"/>
    </w:pPr>
    <w:rPr>
      <w:sz w:val="16"/>
      <w:szCs w:val="16"/>
    </w:rPr>
  </w:style>
  <w:style w:type="character" w:customStyle="1" w:styleId="Tekstpodstawowy3Znak">
    <w:name w:val="Tekst podstawowy 3 Znak"/>
    <w:basedOn w:val="Domylnaczcionkaakapitu"/>
    <w:link w:val="Tekstpodstawowy3"/>
    <w:uiPriority w:val="99"/>
    <w:rsid w:val="00407E36"/>
    <w:rPr>
      <w:sz w:val="16"/>
      <w:szCs w:val="16"/>
    </w:rPr>
  </w:style>
  <w:style w:type="character" w:styleId="Numerstrony">
    <w:name w:val="page number"/>
    <w:basedOn w:val="Domylnaczcionkaakapitu"/>
    <w:semiHidden/>
    <w:rsid w:val="00407E36"/>
  </w:style>
  <w:style w:type="table" w:customStyle="1" w:styleId="Tabela-Siatka16">
    <w:name w:val="Tabela - Siatka16"/>
    <w:basedOn w:val="Standardowy"/>
    <w:next w:val="Tabela-Siatka"/>
    <w:uiPriority w:val="59"/>
    <w:rsid w:val="0067278E"/>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800A55"/>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166C29"/>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1">
    <w:name w:val="E-1"/>
    <w:basedOn w:val="Normalny"/>
    <w:rsid w:val="00EF1EAA"/>
    <w:pPr>
      <w:widowControl w:val="0"/>
      <w:suppressAutoHyphens w:val="0"/>
      <w:overflowPunct w:val="0"/>
      <w:autoSpaceDE w:val="0"/>
      <w:autoSpaceDN w:val="0"/>
      <w:adjustRightInd w:val="0"/>
      <w:spacing w:after="0" w:line="240" w:lineRule="auto"/>
      <w:textAlignment w:val="baseline"/>
    </w:pPr>
    <w:rPr>
      <w:rFonts w:ascii="Times New Roman" w:eastAsia="Times New Roman" w:hAnsi="Times New Roman" w:cs="Times New Roman"/>
      <w:shadow/>
      <w:sz w:val="20"/>
      <w:szCs w:val="20"/>
      <w:lang w:eastAsia="pl-PL"/>
    </w:rPr>
  </w:style>
  <w:style w:type="paragraph" w:customStyle="1" w:styleId="Edward">
    <w:name w:val="Edward"/>
    <w:basedOn w:val="Normalny"/>
    <w:rsid w:val="00EF1EAA"/>
    <w:pPr>
      <w:suppressAutoHyphens w:val="0"/>
      <w:spacing w:after="0" w:line="240" w:lineRule="auto"/>
    </w:pPr>
    <w:rPr>
      <w:rFonts w:ascii="Tms Rmn" w:eastAsia="Times New Roman" w:hAnsi="Tms Rmn" w:cs="Times New Roman"/>
      <w:shadow/>
      <w:noProof/>
      <w:sz w:val="20"/>
      <w:szCs w:val="20"/>
      <w:lang w:eastAsia="pl-PL"/>
    </w:rPr>
  </w:style>
  <w:style w:type="paragraph" w:customStyle="1" w:styleId="Nagwek11">
    <w:name w:val="Nagłówek 11"/>
    <w:basedOn w:val="Normalny"/>
    <w:rsid w:val="00EF1EAA"/>
    <w:pPr>
      <w:suppressAutoHyphens w:val="0"/>
      <w:spacing w:before="240" w:after="240" w:line="240" w:lineRule="auto"/>
      <w:jc w:val="both"/>
    </w:pPr>
    <w:rPr>
      <w:rFonts w:ascii="Arial" w:eastAsia="Times New Roman" w:hAnsi="Arial" w:cs="Arial"/>
      <w:b/>
      <w:bCs/>
      <w:sz w:val="20"/>
      <w:szCs w:val="24"/>
      <w:lang w:eastAsia="pl-PL"/>
    </w:rPr>
  </w:style>
  <w:style w:type="paragraph" w:styleId="Tekstkomentarza">
    <w:name w:val="annotation text"/>
    <w:basedOn w:val="Normalny"/>
    <w:link w:val="TekstkomentarzaZnak"/>
    <w:uiPriority w:val="99"/>
    <w:semiHidden/>
    <w:unhideWhenUsed/>
    <w:rsid w:val="00D94544"/>
    <w:pPr>
      <w:suppressAutoHyphens w:val="0"/>
      <w:spacing w:after="160" w:line="240" w:lineRule="auto"/>
    </w:pPr>
    <w:rPr>
      <w:sz w:val="20"/>
      <w:szCs w:val="20"/>
    </w:rPr>
  </w:style>
  <w:style w:type="character" w:customStyle="1" w:styleId="TekstkomentarzaZnak">
    <w:name w:val="Tekst komentarza Znak"/>
    <w:basedOn w:val="Domylnaczcionkaakapitu"/>
    <w:link w:val="Tekstkomentarza"/>
    <w:uiPriority w:val="99"/>
    <w:semiHidden/>
    <w:rsid w:val="00D94544"/>
    <w:rPr>
      <w:sz w:val="20"/>
      <w:szCs w:val="20"/>
    </w:rPr>
  </w:style>
  <w:style w:type="character" w:styleId="Odwoaniedokomentarza">
    <w:name w:val="annotation reference"/>
    <w:basedOn w:val="Domylnaczcionkaakapitu"/>
    <w:uiPriority w:val="99"/>
    <w:semiHidden/>
    <w:unhideWhenUsed/>
    <w:qFormat/>
    <w:rsid w:val="00D94544"/>
    <w:rPr>
      <w:sz w:val="16"/>
      <w:szCs w:val="16"/>
    </w:rPr>
  </w:style>
  <w:style w:type="paragraph" w:customStyle="1" w:styleId="Tekstkomentarza1">
    <w:name w:val="Tekst komentarza1"/>
    <w:basedOn w:val="Normalny"/>
    <w:next w:val="Tekstkomentarza"/>
    <w:uiPriority w:val="99"/>
    <w:unhideWhenUsed/>
    <w:rsid w:val="00D94544"/>
    <w:pPr>
      <w:suppressAutoHyphens w:val="0"/>
      <w:spacing w:line="240" w:lineRule="auto"/>
    </w:pPr>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D94544"/>
    <w:rPr>
      <w:b/>
      <w:bCs/>
    </w:rPr>
  </w:style>
  <w:style w:type="character" w:customStyle="1" w:styleId="TematkomentarzaZnak">
    <w:name w:val="Temat komentarza Znak"/>
    <w:basedOn w:val="TekstkomentarzaZnak"/>
    <w:link w:val="Tematkomentarza"/>
    <w:uiPriority w:val="99"/>
    <w:semiHidden/>
    <w:rsid w:val="00D94544"/>
    <w:rPr>
      <w:b/>
      <w:bCs/>
      <w:sz w:val="20"/>
      <w:szCs w:val="20"/>
    </w:rPr>
  </w:style>
  <w:style w:type="table" w:customStyle="1" w:styleId="Tabela-Siatka181">
    <w:name w:val="Tabela - Siatka181"/>
    <w:basedOn w:val="Standardowy"/>
    <w:uiPriority w:val="59"/>
    <w:rsid w:val="00E42064"/>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113">
    <w:name w:val="WW8Num2113"/>
    <w:basedOn w:val="Bezlisty"/>
    <w:rsid w:val="00871DFA"/>
  </w:style>
  <w:style w:type="numbering" w:customStyle="1" w:styleId="WW8Num37">
    <w:name w:val="WW8Num37"/>
    <w:basedOn w:val="Bezlisty"/>
    <w:rsid w:val="00B978FB"/>
    <w:pPr>
      <w:numPr>
        <w:numId w:val="5"/>
      </w:numPr>
    </w:pPr>
  </w:style>
  <w:style w:type="numbering" w:customStyle="1" w:styleId="WW8Num46">
    <w:name w:val="WW8Num46"/>
    <w:basedOn w:val="Bezlisty"/>
    <w:rsid w:val="00B978FB"/>
    <w:pPr>
      <w:numPr>
        <w:numId w:val="6"/>
      </w:numPr>
    </w:pPr>
  </w:style>
  <w:style w:type="numbering" w:customStyle="1" w:styleId="WW8Num43">
    <w:name w:val="WW8Num43"/>
    <w:basedOn w:val="Bezlisty"/>
    <w:rsid w:val="00B978FB"/>
    <w:pPr>
      <w:numPr>
        <w:numId w:val="7"/>
      </w:numPr>
    </w:pPr>
  </w:style>
  <w:style w:type="paragraph" w:styleId="Tekstpodstawowy2">
    <w:name w:val="Body Text 2"/>
    <w:basedOn w:val="Normalny"/>
    <w:link w:val="Tekstpodstawowy2Znak"/>
    <w:uiPriority w:val="99"/>
    <w:semiHidden/>
    <w:unhideWhenUsed/>
    <w:rsid w:val="008065C7"/>
    <w:pPr>
      <w:spacing w:after="120" w:line="480" w:lineRule="auto"/>
    </w:pPr>
  </w:style>
  <w:style w:type="character" w:customStyle="1" w:styleId="Tekstpodstawowy2Znak">
    <w:name w:val="Tekst podstawowy 2 Znak"/>
    <w:basedOn w:val="Domylnaczcionkaakapitu"/>
    <w:link w:val="Tekstpodstawowy2"/>
    <w:uiPriority w:val="99"/>
    <w:semiHidden/>
    <w:rsid w:val="008065C7"/>
  </w:style>
  <w:style w:type="character" w:customStyle="1" w:styleId="Nierozpoznanawzmianka2">
    <w:name w:val="Nierozpoznana wzmianka2"/>
    <w:basedOn w:val="Domylnaczcionkaakapitu"/>
    <w:uiPriority w:val="99"/>
    <w:semiHidden/>
    <w:unhideWhenUsed/>
    <w:rsid w:val="0093752E"/>
    <w:rPr>
      <w:color w:val="605E5C"/>
      <w:shd w:val="clear" w:color="auto" w:fill="E1DFDD"/>
    </w:rPr>
  </w:style>
  <w:style w:type="character" w:customStyle="1" w:styleId="act">
    <w:name w:val="act"/>
    <w:basedOn w:val="Domylnaczcionkaakapitu"/>
    <w:rsid w:val="00CD4088"/>
  </w:style>
  <w:style w:type="character" w:customStyle="1" w:styleId="Nierozpoznanawzmianka3">
    <w:name w:val="Nierozpoznana wzmianka3"/>
    <w:basedOn w:val="Domylnaczcionkaakapitu"/>
    <w:uiPriority w:val="99"/>
    <w:semiHidden/>
    <w:unhideWhenUsed/>
    <w:rsid w:val="00C50E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3608">
      <w:bodyDiv w:val="1"/>
      <w:marLeft w:val="0"/>
      <w:marRight w:val="0"/>
      <w:marTop w:val="0"/>
      <w:marBottom w:val="0"/>
      <w:divBdr>
        <w:top w:val="none" w:sz="0" w:space="0" w:color="auto"/>
        <w:left w:val="none" w:sz="0" w:space="0" w:color="auto"/>
        <w:bottom w:val="none" w:sz="0" w:space="0" w:color="auto"/>
        <w:right w:val="none" w:sz="0" w:space="0" w:color="auto"/>
      </w:divBdr>
    </w:div>
    <w:div w:id="93794082">
      <w:bodyDiv w:val="1"/>
      <w:marLeft w:val="0"/>
      <w:marRight w:val="0"/>
      <w:marTop w:val="0"/>
      <w:marBottom w:val="0"/>
      <w:divBdr>
        <w:top w:val="none" w:sz="0" w:space="0" w:color="auto"/>
        <w:left w:val="none" w:sz="0" w:space="0" w:color="auto"/>
        <w:bottom w:val="none" w:sz="0" w:space="0" w:color="auto"/>
        <w:right w:val="none" w:sz="0" w:space="0" w:color="auto"/>
      </w:divBdr>
    </w:div>
    <w:div w:id="699403125">
      <w:bodyDiv w:val="1"/>
      <w:marLeft w:val="0"/>
      <w:marRight w:val="0"/>
      <w:marTop w:val="0"/>
      <w:marBottom w:val="0"/>
      <w:divBdr>
        <w:top w:val="none" w:sz="0" w:space="0" w:color="auto"/>
        <w:left w:val="none" w:sz="0" w:space="0" w:color="auto"/>
        <w:bottom w:val="none" w:sz="0" w:space="0" w:color="auto"/>
        <w:right w:val="none" w:sz="0" w:space="0" w:color="auto"/>
      </w:divBdr>
    </w:div>
    <w:div w:id="780490204">
      <w:bodyDiv w:val="1"/>
      <w:marLeft w:val="0"/>
      <w:marRight w:val="0"/>
      <w:marTop w:val="0"/>
      <w:marBottom w:val="0"/>
      <w:divBdr>
        <w:top w:val="none" w:sz="0" w:space="0" w:color="auto"/>
        <w:left w:val="none" w:sz="0" w:space="0" w:color="auto"/>
        <w:bottom w:val="none" w:sz="0" w:space="0" w:color="auto"/>
        <w:right w:val="none" w:sz="0" w:space="0" w:color="auto"/>
      </w:divBdr>
    </w:div>
    <w:div w:id="1264607754">
      <w:bodyDiv w:val="1"/>
      <w:marLeft w:val="0"/>
      <w:marRight w:val="0"/>
      <w:marTop w:val="0"/>
      <w:marBottom w:val="0"/>
      <w:divBdr>
        <w:top w:val="none" w:sz="0" w:space="0" w:color="auto"/>
        <w:left w:val="none" w:sz="0" w:space="0" w:color="auto"/>
        <w:bottom w:val="none" w:sz="0" w:space="0" w:color="auto"/>
        <w:right w:val="none" w:sz="0" w:space="0" w:color="auto"/>
      </w:divBdr>
    </w:div>
    <w:div w:id="1654331659">
      <w:bodyDiv w:val="1"/>
      <w:marLeft w:val="0"/>
      <w:marRight w:val="0"/>
      <w:marTop w:val="0"/>
      <w:marBottom w:val="0"/>
      <w:divBdr>
        <w:top w:val="none" w:sz="0" w:space="0" w:color="auto"/>
        <w:left w:val="none" w:sz="0" w:space="0" w:color="auto"/>
        <w:bottom w:val="none" w:sz="0" w:space="0" w:color="auto"/>
        <w:right w:val="none" w:sz="0" w:space="0" w:color="auto"/>
      </w:divBdr>
    </w:div>
    <w:div w:id="1674915001">
      <w:bodyDiv w:val="1"/>
      <w:marLeft w:val="0"/>
      <w:marRight w:val="0"/>
      <w:marTop w:val="0"/>
      <w:marBottom w:val="0"/>
      <w:divBdr>
        <w:top w:val="none" w:sz="0" w:space="0" w:color="auto"/>
        <w:left w:val="none" w:sz="0" w:space="0" w:color="auto"/>
        <w:bottom w:val="none" w:sz="0" w:space="0" w:color="auto"/>
        <w:right w:val="none" w:sz="0" w:space="0" w:color="auto"/>
      </w:divBdr>
    </w:div>
    <w:div w:id="1689716968">
      <w:bodyDiv w:val="1"/>
      <w:marLeft w:val="0"/>
      <w:marRight w:val="0"/>
      <w:marTop w:val="0"/>
      <w:marBottom w:val="0"/>
      <w:divBdr>
        <w:top w:val="none" w:sz="0" w:space="0" w:color="auto"/>
        <w:left w:val="none" w:sz="0" w:space="0" w:color="auto"/>
        <w:bottom w:val="none" w:sz="0" w:space="0" w:color="auto"/>
        <w:right w:val="none" w:sz="0" w:space="0" w:color="auto"/>
      </w:divBdr>
    </w:div>
    <w:div w:id="1899508711">
      <w:bodyDiv w:val="1"/>
      <w:marLeft w:val="0"/>
      <w:marRight w:val="0"/>
      <w:marTop w:val="0"/>
      <w:marBottom w:val="0"/>
      <w:divBdr>
        <w:top w:val="none" w:sz="0" w:space="0" w:color="auto"/>
        <w:left w:val="none" w:sz="0" w:space="0" w:color="auto"/>
        <w:bottom w:val="none" w:sz="0" w:space="0" w:color="auto"/>
        <w:right w:val="none" w:sz="0" w:space="0" w:color="auto"/>
      </w:divBdr>
    </w:div>
    <w:div w:id="1904022763">
      <w:bodyDiv w:val="1"/>
      <w:marLeft w:val="0"/>
      <w:marRight w:val="0"/>
      <w:marTop w:val="0"/>
      <w:marBottom w:val="0"/>
      <w:divBdr>
        <w:top w:val="none" w:sz="0" w:space="0" w:color="auto"/>
        <w:left w:val="none" w:sz="0" w:space="0" w:color="auto"/>
        <w:bottom w:val="none" w:sz="0" w:space="0" w:color="auto"/>
        <w:right w:val="none" w:sz="0" w:space="0" w:color="auto"/>
      </w:divBdr>
    </w:div>
    <w:div w:id="1912886040">
      <w:bodyDiv w:val="1"/>
      <w:marLeft w:val="0"/>
      <w:marRight w:val="0"/>
      <w:marTop w:val="0"/>
      <w:marBottom w:val="0"/>
      <w:divBdr>
        <w:top w:val="none" w:sz="0" w:space="0" w:color="auto"/>
        <w:left w:val="none" w:sz="0" w:space="0" w:color="auto"/>
        <w:bottom w:val="none" w:sz="0" w:space="0" w:color="auto"/>
        <w:right w:val="none" w:sz="0" w:space="0" w:color="auto"/>
      </w:divBdr>
    </w:div>
    <w:div w:id="19659630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pn/32wog" TargetMode="External"/><Relationship Id="rId18" Type="http://schemas.openxmlformats.org/officeDocument/2006/relationships/hyperlink" Target="https://platformazakupowa.pl/" TargetMode="External"/><Relationship Id="rId26" Type="http://schemas.openxmlformats.org/officeDocument/2006/relationships/hyperlink" Target="https://sip.lex.pl/akty-prawne/dzu-dziennik-ustaw/przeciwdzialanie-praniu-pieniedzy-oraz-finansowaniu-terroryzmu-18708093" TargetMode="External"/><Relationship Id="rId3" Type="http://schemas.openxmlformats.org/officeDocument/2006/relationships/customXml" Target="../customXml/item3.xml"/><Relationship Id="rId21" Type="http://schemas.openxmlformats.org/officeDocument/2006/relationships/hyperlink" Target="https://platformazakupowa.pl/strona/45-instrukcje" TargetMode="External"/><Relationship Id="rId7" Type="http://schemas.openxmlformats.org/officeDocument/2006/relationships/webSettings" Target="webSettings.xml"/><Relationship Id="rId12" Type="http://schemas.openxmlformats.org/officeDocument/2006/relationships/hyperlink" Target="mailto:32wog.iodo@ron.mil.pl" TargetMode="External"/><Relationship Id="rId17" Type="http://schemas.openxmlformats.org/officeDocument/2006/relationships/hyperlink" Target="https://platformazakupowa.pl/pn/32wog" TargetMode="External"/><Relationship Id="rId25" Type="http://schemas.openxmlformats.org/officeDocument/2006/relationships/hyperlink" Target="https://platformazakupowa.pl/strona/1-regulami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pn/32wog" TargetMode="External"/><Relationship Id="rId24" Type="http://schemas.openxmlformats.org/officeDocument/2006/relationships/hyperlink" Target="mailto:32wog.zampub@ron.mil.pl"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pn/32wog" TargetMode="External"/><Relationship Id="rId10" Type="http://schemas.openxmlformats.org/officeDocument/2006/relationships/hyperlink" Target="http://www.32wog.wp.mil.pl/" TargetMode="External"/><Relationship Id="rId19" Type="http://schemas.openxmlformats.org/officeDocument/2006/relationships/hyperlink" Target="https://platformazakupowa.pl/strona/1-regulamin"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sip.lex.pl/akty-prawne/dzu-dziennik-ustaw/rachunkowosc-16796295/art-3" TargetMode="External"/><Relationship Id="rId30"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ZelBadVhvdlBVSk5sQmRSL01rZWdVK3BFZk1KazlqN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8duTebxVLiQ88ml1YNRuw7SmswDoQqvs4sdriZeO2eY=</DigestValue>
      </Reference>
      <Reference URI="#INFO">
        <DigestMethod Algorithm="http://www.w3.org/2001/04/xmlenc#sha256"/>
        <DigestValue>5CeD8PqpmDkzFpoF6/BrJpsg7nPR2ZVCIF2WuOImeDs=</DigestValue>
      </Reference>
    </SignedInfo>
    <SignatureValue>PzaQbiG8QDeecbrVBu/lh5SoCDxSV4vKrYq+cQd/qtbfIDnnnI4a9fqOYWOeka136sw7H9ZH0TEN8C3vFpaSDw==</SignatureValue>
    <Object Id="INFO">
      <ArrayOfString xmlns:xsi="http://www.w3.org/2001/XMLSchema-instance" xmlns:xsd="http://www.w3.org/2001/XMLSchema" xmlns="">
        <string>YzPZuXovPUJNlBdR/MkegU+pEfMJk9j4</string>
      </ArrayOfString>
    </Object>
  </Signature>
</WrappedLabelInfo>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1461F-0D6F-4D80-874C-54711CA9A302}">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9D23852B-05DB-4E49-84A8-4EF5BDC43661}">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DFE7FC57-2077-46DE-8682-DC6A0FEF9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19</Pages>
  <Words>8594</Words>
  <Characters>51568</Characters>
  <Application>Microsoft Office Word</Application>
  <DocSecurity>0</DocSecurity>
  <Lines>429</Lines>
  <Paragraphs>120</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Gruszka Monika</dc:creator>
  <cp:lastModifiedBy>Kawala Elżbieta</cp:lastModifiedBy>
  <cp:revision>123</cp:revision>
  <cp:lastPrinted>2025-11-19T13:03:00Z</cp:lastPrinted>
  <dcterms:created xsi:type="dcterms:W3CDTF">2024-03-29T08:11:00Z</dcterms:created>
  <dcterms:modified xsi:type="dcterms:W3CDTF">2025-11-24T07:46:00Z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34429ba2-53f0-430f-83e9-93fd7855f4e1</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YNDQsMH+fs56sF56v82bzhqvpWEkhrau</vt:lpwstr>
  </property>
  <property fmtid="{D5CDD505-2E9C-101B-9397-08002B2CF9AE}" pid="6" name="s5636:Creator type=author">
    <vt:lpwstr>Gruszka Monika</vt:lpwstr>
  </property>
  <property fmtid="{D5CDD505-2E9C-101B-9397-08002B2CF9AE}" pid="7" name="s5636:Creator type=organization">
    <vt:lpwstr>MILNET-Z</vt:lpwstr>
  </property>
  <property fmtid="{D5CDD505-2E9C-101B-9397-08002B2CF9AE}" pid="8" name="UniqueDocumentKey">
    <vt:lpwstr>95124374-77c7-49c9-a165-eee55bf2335a</vt:lpwstr>
  </property>
  <property fmtid="{D5CDD505-2E9C-101B-9397-08002B2CF9AE}" pid="9" name="bjpmDocIH">
    <vt:lpwstr>zYQ4Zgx1H4HRbx8DlUxUA4HQBx7nR7Ss</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s5636:Creator type=IP">
    <vt:lpwstr>10.130.227.114</vt:lpwstr>
  </property>
  <property fmtid="{D5CDD505-2E9C-101B-9397-08002B2CF9AE}" pid="13" name="bjPortionMark">
    <vt:lpwstr>[]</vt:lpwstr>
  </property>
</Properties>
</file>